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CDC31" w14:textId="22435317" w:rsidR="000D5CA9" w:rsidRPr="005722CF" w:rsidRDefault="005722CF" w:rsidP="000D5CA9">
      <w:pPr>
        <w:shd w:val="clear" w:color="auto" w:fill="DBE5F1"/>
        <w:spacing w:after="0" w:line="276" w:lineRule="auto"/>
        <w:ind w:right="142"/>
        <w:jc w:val="center"/>
        <w:rPr>
          <w:rFonts w:ascii="Arial" w:eastAsia="Times New Roman" w:hAnsi="Arial" w:cs="Arial"/>
          <w:b/>
          <w:sz w:val="28"/>
          <w:szCs w:val="28"/>
          <w:lang w:val="en-AU" w:eastAsia="cs-CZ"/>
        </w:rPr>
      </w:pPr>
      <w:bookmarkStart w:id="0" w:name="_Hlk109659218"/>
      <w:r w:rsidRPr="005722CF">
        <w:rPr>
          <w:rFonts w:ascii="Arial" w:eastAsia="Times New Roman" w:hAnsi="Arial" w:cs="Arial"/>
          <w:b/>
          <w:sz w:val="28"/>
          <w:szCs w:val="28"/>
          <w:lang w:val="en-AU" w:eastAsia="cs-CZ"/>
        </w:rPr>
        <w:t>AFFIDAVIT ON APPLIED SANCTION</w:t>
      </w:r>
      <w:r w:rsidR="006D6400">
        <w:rPr>
          <w:rFonts w:ascii="Arial" w:eastAsia="Times New Roman" w:hAnsi="Arial" w:cs="Arial"/>
          <w:b/>
          <w:sz w:val="28"/>
          <w:szCs w:val="28"/>
          <w:lang w:val="en-AU" w:eastAsia="cs-CZ"/>
        </w:rPr>
        <w:t>S</w:t>
      </w:r>
    </w:p>
    <w:p w14:paraId="1109EC9B" w14:textId="3CFC575B" w:rsidR="000D5CA9" w:rsidRPr="005722CF" w:rsidRDefault="000D5CA9" w:rsidP="000D5CA9">
      <w:pPr>
        <w:shd w:val="clear" w:color="auto" w:fill="FFFFFF" w:themeFill="background1"/>
        <w:spacing w:after="0" w:line="276" w:lineRule="auto"/>
        <w:ind w:right="142"/>
        <w:jc w:val="center"/>
        <w:rPr>
          <w:rFonts w:ascii="Arial" w:eastAsia="Times New Roman" w:hAnsi="Arial" w:cs="Arial"/>
          <w:b/>
          <w:sz w:val="28"/>
          <w:szCs w:val="28"/>
          <w:lang w:val="en-AU" w:eastAsia="cs-CZ"/>
        </w:rPr>
      </w:pPr>
    </w:p>
    <w:p w14:paraId="31DBDF58" w14:textId="3C2BF0BF" w:rsidR="000D5CA9" w:rsidRPr="005722CF" w:rsidRDefault="005722CF" w:rsidP="000D5CA9">
      <w:pPr>
        <w:tabs>
          <w:tab w:val="num" w:pos="1440"/>
        </w:tabs>
        <w:overflowPunct w:val="0"/>
        <w:autoSpaceDE w:val="0"/>
        <w:autoSpaceDN w:val="0"/>
        <w:adjustRightInd w:val="0"/>
        <w:spacing w:line="276" w:lineRule="auto"/>
        <w:ind w:left="400" w:hanging="400"/>
        <w:textAlignment w:val="baseline"/>
        <w:rPr>
          <w:rFonts w:ascii="Arial" w:hAnsi="Arial" w:cs="Arial"/>
          <w:lang w:val="en-AU"/>
        </w:rPr>
      </w:pPr>
      <w:r w:rsidRPr="005722CF">
        <w:rPr>
          <w:rFonts w:ascii="Arial" w:hAnsi="Arial" w:cs="Arial"/>
          <w:b/>
          <w:szCs w:val="28"/>
          <w:lang w:val="en-AU"/>
        </w:rPr>
        <w:t>Public Contract Name</w:t>
      </w:r>
      <w:r w:rsidR="000D5CA9" w:rsidRPr="005722CF">
        <w:rPr>
          <w:rFonts w:ascii="Arial" w:hAnsi="Arial" w:cs="Arial"/>
          <w:b/>
          <w:szCs w:val="28"/>
          <w:lang w:val="en-AU"/>
        </w:rPr>
        <w:t>:</w:t>
      </w:r>
    </w:p>
    <w:p w14:paraId="423F949D" w14:textId="77777777" w:rsidR="007E7799" w:rsidRDefault="007E7799" w:rsidP="007E7799">
      <w:pPr>
        <w:spacing w:line="288" w:lineRule="auto"/>
        <w:ind w:right="283"/>
      </w:pPr>
      <w:bookmarkStart w:id="1" w:name="_Hlk141364248"/>
      <w:bookmarkStart w:id="2" w:name="_Hlk141364249"/>
      <w:bookmarkStart w:id="3" w:name="_Hlk141364274"/>
      <w:bookmarkStart w:id="4" w:name="_Hlk141364275"/>
      <w:r w:rsidRPr="00674CDD">
        <w:rPr>
          <w:rFonts w:ascii="Arial" w:hAnsi="Arial" w:cs="Arial"/>
          <w:b/>
          <w:color w:val="000000" w:themeColor="text1"/>
          <w:sz w:val="36"/>
          <w:szCs w:val="36"/>
        </w:rPr>
        <w:t xml:space="preserve">Security Design Software </w:t>
      </w:r>
      <w:r>
        <w:rPr>
          <w:rFonts w:ascii="Arial" w:hAnsi="Arial" w:cs="Arial"/>
          <w:b/>
          <w:color w:val="000000" w:themeColor="text1"/>
          <w:sz w:val="36"/>
          <w:szCs w:val="36"/>
        </w:rPr>
        <w:t>a</w:t>
      </w:r>
      <w:r w:rsidRPr="00674CDD">
        <w:rPr>
          <w:rFonts w:ascii="Arial" w:hAnsi="Arial" w:cs="Arial"/>
          <w:b/>
          <w:color w:val="000000" w:themeColor="text1"/>
          <w:sz w:val="36"/>
          <w:szCs w:val="36"/>
        </w:rPr>
        <w:t xml:space="preserve">nd </w:t>
      </w:r>
      <w:r>
        <w:rPr>
          <w:rFonts w:ascii="Arial" w:hAnsi="Arial" w:cs="Arial"/>
          <w:b/>
          <w:color w:val="000000" w:themeColor="text1"/>
          <w:sz w:val="36"/>
          <w:szCs w:val="36"/>
        </w:rPr>
        <w:t>M</w:t>
      </w:r>
      <w:r w:rsidRPr="00674CDD">
        <w:rPr>
          <w:rFonts w:ascii="Arial" w:hAnsi="Arial" w:cs="Arial"/>
          <w:b/>
          <w:color w:val="000000" w:themeColor="text1"/>
          <w:sz w:val="36"/>
          <w:szCs w:val="36"/>
        </w:rPr>
        <w:t xml:space="preserve">aintenance </w:t>
      </w:r>
      <w:r w:rsidRPr="002769F1">
        <w:rPr>
          <w:rFonts w:ascii="Arial" w:hAnsi="Arial" w:cs="Arial"/>
          <w:b/>
          <w:color w:val="000000" w:themeColor="text1"/>
          <w:sz w:val="36"/>
          <w:szCs w:val="36"/>
        </w:rPr>
        <w:t xml:space="preserve">// </w:t>
      </w:r>
      <w:r w:rsidRPr="002769F1">
        <w:rPr>
          <w:rFonts w:ascii="Arial" w:hAnsi="Arial" w:cs="Arial"/>
          <w:b/>
          <w:bCs/>
          <w:i/>
          <w:iCs/>
          <w:color w:val="7F7F7F" w:themeColor="text1" w:themeTint="80"/>
          <w:sz w:val="36"/>
          <w:szCs w:val="36"/>
        </w:rPr>
        <w:t xml:space="preserve">Ceninový </w:t>
      </w:r>
      <w:r>
        <w:rPr>
          <w:rFonts w:ascii="Arial" w:hAnsi="Arial" w:cs="Arial"/>
          <w:b/>
          <w:bCs/>
          <w:i/>
          <w:iCs/>
          <w:color w:val="7F7F7F" w:themeColor="text1" w:themeTint="80"/>
          <w:sz w:val="36"/>
          <w:szCs w:val="36"/>
        </w:rPr>
        <w:t>s</w:t>
      </w:r>
      <w:r w:rsidRPr="002769F1">
        <w:rPr>
          <w:rFonts w:ascii="Arial" w:hAnsi="Arial" w:cs="Arial"/>
          <w:b/>
          <w:bCs/>
          <w:i/>
          <w:iCs/>
          <w:color w:val="7F7F7F" w:themeColor="text1" w:themeTint="80"/>
          <w:sz w:val="36"/>
          <w:szCs w:val="36"/>
        </w:rPr>
        <w:t>oftware a maintenance</w:t>
      </w:r>
      <w:bookmarkEnd w:id="1"/>
      <w:bookmarkEnd w:id="2"/>
      <w:bookmarkEnd w:id="3"/>
      <w:bookmarkEnd w:id="4"/>
    </w:p>
    <w:p w14:paraId="2B2B4B59" w14:textId="77777777" w:rsidR="008A0FB7" w:rsidRPr="008A0FB7" w:rsidRDefault="008A0FB7" w:rsidP="008A0FB7">
      <w:pPr>
        <w:tabs>
          <w:tab w:val="left" w:pos="851"/>
        </w:tabs>
        <w:spacing w:line="276" w:lineRule="auto"/>
        <w:ind w:left="851"/>
        <w:jc w:val="cente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5722CF" w:rsidRPr="005722CF" w14:paraId="3AF1BC1E" w14:textId="77777777" w:rsidTr="00BE5F27">
        <w:tc>
          <w:tcPr>
            <w:tcW w:w="4605" w:type="dxa"/>
            <w:shd w:val="clear" w:color="auto" w:fill="auto"/>
          </w:tcPr>
          <w:p w14:paraId="7C4E352C" w14:textId="77777777" w:rsidR="005722CF" w:rsidRPr="005722CF" w:rsidRDefault="005722CF" w:rsidP="00BE5F27">
            <w:pPr>
              <w:tabs>
                <w:tab w:val="left" w:pos="300"/>
              </w:tabs>
              <w:rPr>
                <w:rFonts w:ascii="Arial" w:hAnsi="Arial" w:cs="Arial"/>
                <w:b/>
                <w:lang w:val="en-AU"/>
              </w:rPr>
            </w:pPr>
            <w:r w:rsidRPr="005722CF">
              <w:rPr>
                <w:rFonts w:ascii="Arial" w:hAnsi="Arial" w:cs="Arial"/>
                <w:b/>
                <w:lang w:val="en-AU"/>
              </w:rPr>
              <w:t>Name of Contractor (incl. legal form):</w:t>
            </w:r>
          </w:p>
        </w:tc>
        <w:tc>
          <w:tcPr>
            <w:tcW w:w="4605" w:type="dxa"/>
            <w:shd w:val="clear" w:color="auto" w:fill="auto"/>
          </w:tcPr>
          <w:p w14:paraId="5F5AD6DD" w14:textId="77777777" w:rsidR="005722CF" w:rsidRPr="005722CF" w:rsidRDefault="005722CF" w:rsidP="00BE5F27">
            <w:pPr>
              <w:tabs>
                <w:tab w:val="left" w:pos="300"/>
              </w:tabs>
              <w:jc w:val="center"/>
              <w:rPr>
                <w:rFonts w:ascii="Arial" w:hAnsi="Arial" w:cs="Arial"/>
                <w:b/>
                <w:u w:val="single"/>
                <w:lang w:val="en-AU"/>
              </w:rPr>
            </w:pPr>
            <w:r w:rsidRPr="005722CF">
              <w:rPr>
                <w:rFonts w:ascii="Arial" w:hAnsi="Arial" w:cs="Arial"/>
                <w:highlight w:val="yellow"/>
                <w:lang w:val="en-AU"/>
              </w:rPr>
              <w:t>…………………………</w:t>
            </w:r>
          </w:p>
        </w:tc>
      </w:tr>
      <w:tr w:rsidR="005722CF" w:rsidRPr="005722CF" w14:paraId="7767DA72" w14:textId="77777777" w:rsidTr="00BE5F27">
        <w:tc>
          <w:tcPr>
            <w:tcW w:w="4605" w:type="dxa"/>
            <w:shd w:val="clear" w:color="auto" w:fill="auto"/>
          </w:tcPr>
          <w:p w14:paraId="66CAB0F3" w14:textId="77777777" w:rsidR="005722CF" w:rsidRPr="005722CF" w:rsidRDefault="005722CF" w:rsidP="00BE5F27">
            <w:pPr>
              <w:tabs>
                <w:tab w:val="left" w:pos="300"/>
              </w:tabs>
              <w:rPr>
                <w:rFonts w:ascii="Arial" w:hAnsi="Arial" w:cs="Arial"/>
                <w:b/>
                <w:lang w:val="en-AU"/>
              </w:rPr>
            </w:pPr>
            <w:r w:rsidRPr="005722CF">
              <w:rPr>
                <w:rFonts w:ascii="Arial" w:hAnsi="Arial" w:cs="Arial"/>
                <w:b/>
                <w:bCs/>
                <w:lang w:val="en-AU"/>
              </w:rPr>
              <w:t>Registered office</w:t>
            </w:r>
            <w:r w:rsidRPr="005722CF">
              <w:rPr>
                <w:rFonts w:ascii="Arial" w:hAnsi="Arial" w:cs="Arial"/>
                <w:b/>
                <w:lang w:val="en-AU"/>
              </w:rPr>
              <w:t>:</w:t>
            </w:r>
          </w:p>
        </w:tc>
        <w:tc>
          <w:tcPr>
            <w:tcW w:w="4605" w:type="dxa"/>
            <w:shd w:val="clear" w:color="auto" w:fill="auto"/>
          </w:tcPr>
          <w:p w14:paraId="08F34341" w14:textId="77777777" w:rsidR="005722CF" w:rsidRPr="005722CF" w:rsidRDefault="005722CF" w:rsidP="00BE5F27">
            <w:pPr>
              <w:tabs>
                <w:tab w:val="left" w:pos="300"/>
              </w:tabs>
              <w:jc w:val="center"/>
              <w:rPr>
                <w:rFonts w:ascii="Arial" w:hAnsi="Arial" w:cs="Arial"/>
                <w:b/>
                <w:u w:val="single"/>
                <w:lang w:val="en-AU"/>
              </w:rPr>
            </w:pPr>
            <w:r w:rsidRPr="005722CF">
              <w:rPr>
                <w:rFonts w:ascii="Arial" w:hAnsi="Arial" w:cs="Arial"/>
                <w:highlight w:val="yellow"/>
                <w:lang w:val="en-AU"/>
              </w:rPr>
              <w:t>…………………………</w:t>
            </w:r>
          </w:p>
        </w:tc>
      </w:tr>
      <w:tr w:rsidR="005722CF" w:rsidRPr="005722CF" w14:paraId="6686BD99" w14:textId="77777777" w:rsidTr="00BE5F27">
        <w:tc>
          <w:tcPr>
            <w:tcW w:w="4605" w:type="dxa"/>
            <w:shd w:val="clear" w:color="auto" w:fill="auto"/>
          </w:tcPr>
          <w:p w14:paraId="66342C57" w14:textId="77777777" w:rsidR="005722CF" w:rsidRPr="005722CF" w:rsidRDefault="005722CF" w:rsidP="00BE5F27">
            <w:pPr>
              <w:tabs>
                <w:tab w:val="left" w:pos="300"/>
              </w:tabs>
              <w:rPr>
                <w:rFonts w:ascii="Arial" w:hAnsi="Arial" w:cs="Arial"/>
                <w:b/>
                <w:lang w:val="en-AU"/>
              </w:rPr>
            </w:pPr>
            <w:r w:rsidRPr="005722CF">
              <w:rPr>
                <w:rFonts w:ascii="Arial" w:hAnsi="Arial" w:cs="Arial"/>
                <w:b/>
                <w:lang w:val="en-AU"/>
              </w:rPr>
              <w:t>Reg. No.:</w:t>
            </w:r>
          </w:p>
        </w:tc>
        <w:tc>
          <w:tcPr>
            <w:tcW w:w="4605" w:type="dxa"/>
            <w:shd w:val="clear" w:color="auto" w:fill="auto"/>
          </w:tcPr>
          <w:p w14:paraId="7A95F937" w14:textId="77777777" w:rsidR="005722CF" w:rsidRPr="005722CF" w:rsidRDefault="005722CF" w:rsidP="00BE5F27">
            <w:pPr>
              <w:tabs>
                <w:tab w:val="left" w:pos="300"/>
              </w:tabs>
              <w:jc w:val="center"/>
              <w:rPr>
                <w:rFonts w:ascii="Arial" w:hAnsi="Arial" w:cs="Arial"/>
                <w:b/>
                <w:u w:val="single"/>
                <w:lang w:val="en-AU"/>
              </w:rPr>
            </w:pPr>
            <w:r w:rsidRPr="005722CF">
              <w:rPr>
                <w:rFonts w:ascii="Arial" w:hAnsi="Arial" w:cs="Arial"/>
                <w:highlight w:val="yellow"/>
                <w:lang w:val="en-AU"/>
              </w:rPr>
              <w:t>…………………………</w:t>
            </w:r>
          </w:p>
        </w:tc>
      </w:tr>
    </w:tbl>
    <w:p w14:paraId="7050247D" w14:textId="77777777" w:rsidR="00B40DDA" w:rsidRPr="005722CF" w:rsidRDefault="00B40DDA" w:rsidP="000D5CA9">
      <w:pPr>
        <w:shd w:val="clear" w:color="auto" w:fill="FFFFFF" w:themeFill="background1"/>
        <w:spacing w:after="0" w:line="276" w:lineRule="auto"/>
        <w:ind w:right="142"/>
        <w:rPr>
          <w:rFonts w:ascii="Arial" w:eastAsia="Times New Roman" w:hAnsi="Arial" w:cs="Arial"/>
          <w:bCs/>
          <w:lang w:val="en-AU" w:eastAsia="cs-CZ"/>
        </w:rPr>
      </w:pPr>
    </w:p>
    <w:p w14:paraId="37B020D1" w14:textId="0E873575" w:rsidR="000D5CA9" w:rsidRDefault="00B40DDA" w:rsidP="000D5CA9">
      <w:pPr>
        <w:shd w:val="clear" w:color="auto" w:fill="FFFFFF" w:themeFill="background1"/>
        <w:spacing w:after="0" w:line="276" w:lineRule="auto"/>
        <w:ind w:right="142"/>
        <w:rPr>
          <w:rFonts w:ascii="Arial" w:eastAsia="Times New Roman" w:hAnsi="Arial" w:cs="Arial"/>
          <w:bCs/>
          <w:lang w:val="en-AU" w:eastAsia="cs-CZ"/>
        </w:rPr>
      </w:pPr>
      <w:r w:rsidRPr="005722CF">
        <w:rPr>
          <w:rFonts w:ascii="Arial" w:eastAsia="Times New Roman" w:hAnsi="Arial" w:cs="Arial"/>
          <w:bCs/>
          <w:lang w:val="en-AU" w:eastAsia="cs-CZ"/>
        </w:rPr>
        <w:t>(</w:t>
      </w:r>
      <w:r w:rsidR="00DF5A97">
        <w:rPr>
          <w:rFonts w:ascii="Arial" w:eastAsia="Times New Roman" w:hAnsi="Arial" w:cs="Arial"/>
          <w:bCs/>
          <w:lang w:val="en-AU" w:eastAsia="cs-CZ"/>
        </w:rPr>
        <w:t>hereinafter</w:t>
      </w:r>
      <w:r w:rsidRPr="005722CF">
        <w:rPr>
          <w:rFonts w:ascii="Arial" w:eastAsia="Times New Roman" w:hAnsi="Arial" w:cs="Arial"/>
          <w:bCs/>
          <w:lang w:val="en-AU" w:eastAsia="cs-CZ"/>
        </w:rPr>
        <w:t xml:space="preserve"> „</w:t>
      </w:r>
      <w:r w:rsidR="0033000D">
        <w:rPr>
          <w:rFonts w:ascii="Arial" w:eastAsia="Times New Roman" w:hAnsi="Arial" w:cs="Arial"/>
          <w:bCs/>
          <w:lang w:val="en-AU" w:eastAsia="cs-CZ"/>
        </w:rPr>
        <w:t>Contractor</w:t>
      </w:r>
      <w:r w:rsidRPr="005722CF">
        <w:rPr>
          <w:rFonts w:ascii="Arial" w:eastAsia="Times New Roman" w:hAnsi="Arial" w:cs="Arial"/>
          <w:bCs/>
          <w:lang w:val="en-AU" w:eastAsia="cs-CZ"/>
        </w:rPr>
        <w:t>“)</w:t>
      </w:r>
    </w:p>
    <w:p w14:paraId="741A8538" w14:textId="3875ACA1" w:rsidR="00174915" w:rsidRDefault="00174915" w:rsidP="000D5CA9">
      <w:pPr>
        <w:shd w:val="clear" w:color="auto" w:fill="FFFFFF" w:themeFill="background1"/>
        <w:spacing w:after="0" w:line="276" w:lineRule="auto"/>
        <w:ind w:right="142"/>
        <w:rPr>
          <w:rFonts w:ascii="Arial" w:eastAsia="Times New Roman" w:hAnsi="Arial" w:cs="Arial"/>
          <w:bCs/>
          <w:lang w:val="en-AU" w:eastAsia="cs-CZ"/>
        </w:rPr>
      </w:pPr>
    </w:p>
    <w:p w14:paraId="6427330A" w14:textId="2C615145" w:rsidR="00026B95" w:rsidRDefault="00026B95" w:rsidP="00026B95">
      <w:pPr>
        <w:spacing w:after="0"/>
        <w:jc w:val="both"/>
        <w:rPr>
          <w:rFonts w:ascii="Arial" w:eastAsia="Times New Roman" w:hAnsi="Arial" w:cs="Arial"/>
          <w:bCs/>
          <w:lang w:val="en-AU" w:eastAsia="cs-CZ"/>
        </w:rPr>
      </w:pPr>
    </w:p>
    <w:p w14:paraId="2C77A074" w14:textId="2DCFBCB4" w:rsidR="00026B95" w:rsidRPr="00A6250A" w:rsidRDefault="00026B95" w:rsidP="00A6250A">
      <w:pPr>
        <w:spacing w:after="0"/>
        <w:jc w:val="both"/>
        <w:rPr>
          <w:rFonts w:ascii="Arial" w:eastAsia="Times New Roman" w:hAnsi="Arial" w:cs="Arial"/>
          <w:b/>
          <w:i/>
          <w:iCs/>
          <w:lang w:val="en-AU" w:eastAsia="cs-CZ"/>
        </w:rPr>
      </w:pPr>
      <w:r w:rsidRPr="00A6250A">
        <w:rPr>
          <w:rFonts w:ascii="Arial" w:eastAsia="Times New Roman" w:hAnsi="Arial" w:cs="Arial"/>
          <w:b/>
          <w:i/>
          <w:iCs/>
          <w:lang w:val="en-AU" w:eastAsia="cs-CZ"/>
        </w:rPr>
        <w:t>Individual sanctions</w:t>
      </w:r>
    </w:p>
    <w:p w14:paraId="41901930" w14:textId="47B3664B" w:rsidR="00B40DDA" w:rsidRPr="005722CF" w:rsidRDefault="00B40DDA" w:rsidP="008D7149">
      <w:pPr>
        <w:spacing w:after="0" w:line="276" w:lineRule="auto"/>
        <w:jc w:val="both"/>
        <w:rPr>
          <w:rFonts w:ascii="Arial" w:hAnsi="Arial" w:cs="Arial"/>
          <w:lang w:val="en-AU"/>
        </w:rPr>
      </w:pPr>
    </w:p>
    <w:p w14:paraId="1F1EB4AE" w14:textId="77777777" w:rsidR="00151F11" w:rsidRPr="00BF0F71" w:rsidRDefault="00151F11" w:rsidP="00A6250A">
      <w:pPr>
        <w:pStyle w:val="Odstavecseseznamem"/>
        <w:numPr>
          <w:ilvl w:val="0"/>
          <w:numId w:val="6"/>
        </w:numPr>
        <w:spacing w:after="0"/>
        <w:ind w:left="426"/>
        <w:jc w:val="both"/>
        <w:rPr>
          <w:rFonts w:ascii="Arial" w:hAnsi="Arial" w:cs="Arial"/>
          <w:lang w:val="en-GB"/>
        </w:rPr>
      </w:pPr>
      <w:r>
        <w:rPr>
          <w:rFonts w:ascii="Arial" w:eastAsia="Times New Roman" w:hAnsi="Arial" w:cs="Arial"/>
          <w:bCs/>
          <w:lang w:val="en-AU" w:eastAsia="cs-CZ"/>
        </w:rPr>
        <w:t xml:space="preserve">As a person authorized to act in the name of or for the Contractor, hereby declare on my honour, that the Contractor </w:t>
      </w:r>
      <w:r w:rsidRPr="00BF0F71">
        <w:rPr>
          <w:rFonts w:ascii="Arial" w:eastAsia="Times New Roman" w:hAnsi="Arial" w:cs="Arial"/>
          <w:bCs/>
          <w:lang w:val="en-AU" w:eastAsia="cs-CZ"/>
        </w:rPr>
        <w:t>in the sense of</w:t>
      </w:r>
      <w:r>
        <w:rPr>
          <w:rFonts w:ascii="Arial" w:eastAsia="Times New Roman" w:hAnsi="Arial" w:cs="Arial"/>
          <w:bCs/>
          <w:lang w:val="en-AU" w:eastAsia="cs-CZ"/>
        </w:rPr>
        <w:t>:</w:t>
      </w:r>
    </w:p>
    <w:p w14:paraId="780647E8" w14:textId="77777777" w:rsidR="00151F11" w:rsidRPr="00BF0F71" w:rsidRDefault="00151F11" w:rsidP="00151F11">
      <w:pPr>
        <w:pStyle w:val="Odstavecseseznamem"/>
        <w:numPr>
          <w:ilvl w:val="1"/>
          <w:numId w:val="10"/>
        </w:numPr>
        <w:spacing w:after="120"/>
        <w:ind w:left="851"/>
        <w:jc w:val="both"/>
        <w:rPr>
          <w:rFonts w:ascii="Arial" w:hAnsi="Arial" w:cs="Arial"/>
          <w:lang w:val="en-GB"/>
        </w:rPr>
      </w:pPr>
      <w:r w:rsidRPr="00BF0F71">
        <w:rPr>
          <w:rFonts w:ascii="Arial" w:hAnsi="Arial" w:cs="Arial"/>
          <w:lang w:val="en-GB"/>
        </w:rPr>
        <w:t>Article 2, paragraph 2 of Council Regulation (EU) No. 269/2014 of 17 March 2014 on restrictive measures with regard to activities that violate or threaten the territorial integrity, sovereignty and independence of Ukraine, as amended, (hereinafter referred to as the "Regulation No. 269/2014), and</w:t>
      </w:r>
    </w:p>
    <w:p w14:paraId="2401812D" w14:textId="77777777" w:rsidR="00151F11" w:rsidRPr="00BF0F71" w:rsidRDefault="00151F11" w:rsidP="00151F11">
      <w:pPr>
        <w:pStyle w:val="Odstavecseseznamem"/>
        <w:numPr>
          <w:ilvl w:val="1"/>
          <w:numId w:val="10"/>
        </w:numPr>
        <w:spacing w:after="120"/>
        <w:ind w:left="851"/>
        <w:jc w:val="both"/>
        <w:rPr>
          <w:rFonts w:ascii="Arial" w:hAnsi="Arial" w:cs="Arial"/>
          <w:lang w:val="en-GB"/>
        </w:rPr>
      </w:pPr>
      <w:r w:rsidRPr="00BF0F71">
        <w:rPr>
          <w:rFonts w:ascii="Arial" w:hAnsi="Arial" w:cs="Arial"/>
          <w:lang w:val="en-GB"/>
        </w:rPr>
        <w:t>Article 2, paragraph 2 of Council Regulation (EU) No. 208/2014 of March 5, 2014, on restrictive measures against certain persons, entities and authorities in view of the situation in Ukraine, as amended, (hereinafter referred to as the "Regulation No. 208/2014"), a</w:t>
      </w:r>
      <w:r>
        <w:rPr>
          <w:rFonts w:ascii="Arial" w:hAnsi="Arial" w:cs="Arial"/>
          <w:lang w:val="en-GB"/>
        </w:rPr>
        <w:t>nd</w:t>
      </w:r>
    </w:p>
    <w:p w14:paraId="68C5526B" w14:textId="77777777" w:rsidR="00151F11" w:rsidRDefault="00151F11" w:rsidP="00151F11">
      <w:pPr>
        <w:pStyle w:val="Odstavecseseznamem"/>
        <w:numPr>
          <w:ilvl w:val="1"/>
          <w:numId w:val="10"/>
        </w:numPr>
        <w:spacing w:after="120"/>
        <w:ind w:left="851"/>
        <w:contextualSpacing w:val="0"/>
        <w:jc w:val="both"/>
        <w:rPr>
          <w:rFonts w:ascii="Arial" w:hAnsi="Arial" w:cs="Arial"/>
          <w:lang w:val="en-GB"/>
        </w:rPr>
      </w:pPr>
      <w:r w:rsidRPr="00BF0F71">
        <w:rPr>
          <w:rFonts w:ascii="Arial" w:hAnsi="Arial" w:cs="Arial"/>
          <w:lang w:val="en-GB"/>
        </w:rPr>
        <w:t>Article 2, paragraph 2 of Council Regulation (EC) No. 765/2006 of 18 May 2006 on restrictive measures against President Lukashenko and certain representatives of Belarus, as amended, (hereinafter referred to as "Regulation No. 765/2006"),</w:t>
      </w:r>
    </w:p>
    <w:p w14:paraId="74F7C01D" w14:textId="77777777" w:rsidR="00151F11" w:rsidRPr="00BF0F71" w:rsidRDefault="00151F11" w:rsidP="00151F11">
      <w:pPr>
        <w:spacing w:after="120"/>
        <w:ind w:left="491"/>
        <w:jc w:val="both"/>
        <w:rPr>
          <w:rFonts w:ascii="Arial" w:hAnsi="Arial" w:cs="Arial"/>
          <w:lang w:val="en-GB"/>
        </w:rPr>
      </w:pPr>
      <w:r w:rsidRPr="00BF0F71">
        <w:rPr>
          <w:rFonts w:ascii="Arial" w:hAnsi="Arial" w:cs="Arial"/>
          <w:lang w:val="en-GB"/>
        </w:rPr>
        <w:t>is not a natural or legal person, entity or body or a natural or legal person, entity or body associated with them listed in Annex I of Regulation No. 269/2014, Regulation No. 208/2014 or Regulation No. 765/2006.</w:t>
      </w:r>
    </w:p>
    <w:p w14:paraId="3EE0B68B" w14:textId="7E71D411" w:rsidR="00151F11" w:rsidRPr="00A6250A" w:rsidRDefault="00151F11" w:rsidP="00151F11">
      <w:pPr>
        <w:pStyle w:val="Odstavecseseznamem"/>
        <w:numPr>
          <w:ilvl w:val="0"/>
          <w:numId w:val="6"/>
        </w:numPr>
        <w:spacing w:after="0"/>
        <w:ind w:left="426"/>
        <w:jc w:val="both"/>
        <w:rPr>
          <w:rFonts w:ascii="Arial" w:hAnsi="Arial" w:cs="Arial"/>
          <w:b/>
          <w:lang w:val="en-AU"/>
        </w:rPr>
      </w:pPr>
      <w:r w:rsidRPr="00BF0F71">
        <w:rPr>
          <w:rFonts w:ascii="Arial" w:hAnsi="Arial" w:cs="Arial"/>
          <w:lang w:val="en-GB"/>
        </w:rPr>
        <w:t xml:space="preserve">As a person authorized to act on behalf of or on behalf of the </w:t>
      </w:r>
      <w:r>
        <w:rPr>
          <w:rFonts w:ascii="Arial" w:eastAsia="Times New Roman" w:hAnsi="Arial" w:cs="Arial"/>
          <w:bCs/>
          <w:lang w:val="en-AU" w:eastAsia="cs-CZ"/>
        </w:rPr>
        <w:t>Contractor</w:t>
      </w:r>
      <w:r w:rsidRPr="00BF0F71">
        <w:rPr>
          <w:rFonts w:ascii="Arial" w:hAnsi="Arial" w:cs="Arial"/>
          <w:lang w:val="en-GB"/>
        </w:rPr>
        <w:t>, I hereby declare</w:t>
      </w:r>
      <w:r>
        <w:rPr>
          <w:rFonts w:ascii="Arial" w:hAnsi="Arial" w:cs="Arial"/>
          <w:lang w:val="en-GB"/>
        </w:rPr>
        <w:t xml:space="preserve"> </w:t>
      </w:r>
      <w:r>
        <w:rPr>
          <w:rFonts w:ascii="Arial" w:eastAsia="Times New Roman" w:hAnsi="Arial" w:cs="Arial"/>
          <w:bCs/>
          <w:lang w:val="en-AU" w:eastAsia="cs-CZ"/>
        </w:rPr>
        <w:t>on my honour</w:t>
      </w:r>
      <w:r w:rsidRPr="00BF0F71">
        <w:rPr>
          <w:rFonts w:ascii="Arial" w:hAnsi="Arial" w:cs="Arial"/>
          <w:lang w:val="en-GB"/>
        </w:rPr>
        <w:t xml:space="preserve"> that </w:t>
      </w:r>
      <w:r>
        <w:rPr>
          <w:rFonts w:ascii="Arial" w:hAnsi="Arial" w:cs="Arial"/>
          <w:lang w:val="en-GB"/>
        </w:rPr>
        <w:t>for purposes of performance of the Public Contract</w:t>
      </w:r>
      <w:r>
        <w:rPr>
          <w:rFonts w:ascii="Arial" w:hAnsi="Arial" w:cs="Arial"/>
        </w:rPr>
        <w:t>,</w:t>
      </w:r>
      <w:r w:rsidRPr="00BF0F71">
        <w:rPr>
          <w:rFonts w:ascii="Arial" w:hAnsi="Arial" w:cs="Arial"/>
          <w:lang w:val="en-GB"/>
        </w:rPr>
        <w:t xml:space="preserve"> no funds or economic resources will be made available directly or indirectly to natural or legal persons, entities or bodies listed in Annex I of Regulation No. 269/2014, Regulation No. 208/2014 or Regulation No. 765/2006 or for their benefit</w:t>
      </w:r>
      <w:r>
        <w:rPr>
          <w:rFonts w:ascii="Arial" w:hAnsi="Arial" w:cs="Arial"/>
          <w:lang w:val="en-GB"/>
        </w:rPr>
        <w:t>.</w:t>
      </w:r>
    </w:p>
    <w:p w14:paraId="73AAC1CC" w14:textId="77777777" w:rsidR="00151F11" w:rsidRPr="00A6250A" w:rsidRDefault="00151F11" w:rsidP="00A6250A">
      <w:pPr>
        <w:pStyle w:val="Odstavecseseznamem"/>
        <w:spacing w:after="0"/>
        <w:ind w:left="426"/>
        <w:jc w:val="both"/>
        <w:rPr>
          <w:rFonts w:ascii="Arial" w:hAnsi="Arial" w:cs="Arial"/>
          <w:b/>
          <w:lang w:val="en-AU"/>
        </w:rPr>
      </w:pPr>
    </w:p>
    <w:bookmarkEnd w:id="0"/>
    <w:p w14:paraId="10F7F2B6" w14:textId="69CB81BA" w:rsidR="00F127C8" w:rsidRPr="00A6250A" w:rsidRDefault="00F127C8" w:rsidP="00A6250A">
      <w:pPr>
        <w:pStyle w:val="Odstavecseseznamem"/>
        <w:spacing w:after="0"/>
        <w:ind w:left="426"/>
        <w:jc w:val="both"/>
        <w:rPr>
          <w:rFonts w:ascii="Arial" w:eastAsia="Times New Roman" w:hAnsi="Arial" w:cs="Arial"/>
          <w:bCs/>
          <w:lang w:val="en-AU" w:eastAsia="cs-CZ"/>
        </w:rPr>
      </w:pPr>
    </w:p>
    <w:sectPr w:rsidR="00F127C8" w:rsidRPr="00A6250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57345" w14:textId="77777777" w:rsidR="00C408D6" w:rsidRDefault="00C408D6" w:rsidP="000D5CA9">
      <w:pPr>
        <w:spacing w:after="0" w:line="240" w:lineRule="auto"/>
      </w:pPr>
      <w:r>
        <w:separator/>
      </w:r>
    </w:p>
  </w:endnote>
  <w:endnote w:type="continuationSeparator" w:id="0">
    <w:p w14:paraId="66D62BC8" w14:textId="77777777" w:rsidR="00C408D6" w:rsidRDefault="00C408D6" w:rsidP="000D5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2B466" w14:textId="77777777" w:rsidR="001E7B56" w:rsidRDefault="001E7B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2265"/>
      <w:docPartObj>
        <w:docPartGallery w:val="Page Numbers (Bottom of Page)"/>
        <w:docPartUnique/>
      </w:docPartObj>
    </w:sdtPr>
    <w:sdtEndPr/>
    <w:sdtContent>
      <w:sdt>
        <w:sdtPr>
          <w:id w:val="1728636285"/>
          <w:docPartObj>
            <w:docPartGallery w:val="Page Numbers (Top of Page)"/>
            <w:docPartUnique/>
          </w:docPartObj>
        </w:sdtPr>
        <w:sdtEndPr/>
        <w:sdtContent>
          <w:p w14:paraId="2626AE36" w14:textId="77777777" w:rsidR="00AD7FA6" w:rsidRDefault="00AD7FA6" w:rsidP="00AD7FA6">
            <w:pPr>
              <w:pStyle w:val="Zpat"/>
              <w:jc w:val="right"/>
            </w:pPr>
            <w:r>
              <w:rPr>
                <w:rFonts w:ascii="Arial" w:hAnsi="Arial" w:cs="Arial"/>
              </w:rPr>
              <w:t>Page</w:t>
            </w:r>
            <w:r w:rsidRPr="003F2DE5">
              <w:rPr>
                <w:rFonts w:ascii="Arial" w:hAnsi="Arial" w:cs="Arial"/>
              </w:rPr>
              <w:t xml:space="preserve"> </w:t>
            </w:r>
            <w:r w:rsidRPr="003F2DE5">
              <w:rPr>
                <w:rFonts w:ascii="Arial" w:hAnsi="Arial" w:cs="Arial"/>
                <w:b/>
                <w:bCs/>
              </w:rPr>
              <w:fldChar w:fldCharType="begin"/>
            </w:r>
            <w:r w:rsidRPr="003F2DE5">
              <w:rPr>
                <w:rFonts w:ascii="Arial" w:hAnsi="Arial" w:cs="Arial"/>
                <w:b/>
                <w:bCs/>
              </w:rPr>
              <w:instrText>PAGE</w:instrText>
            </w:r>
            <w:r w:rsidRPr="003F2DE5">
              <w:rPr>
                <w:rFonts w:ascii="Arial" w:hAnsi="Arial" w:cs="Arial"/>
                <w:b/>
                <w:bCs/>
              </w:rPr>
              <w:fldChar w:fldCharType="separate"/>
            </w:r>
            <w:r>
              <w:rPr>
                <w:rFonts w:ascii="Arial" w:hAnsi="Arial" w:cs="Arial"/>
                <w:b/>
                <w:bCs/>
              </w:rPr>
              <w:t>2</w:t>
            </w:r>
            <w:r w:rsidRPr="003F2DE5">
              <w:rPr>
                <w:rFonts w:ascii="Arial" w:hAnsi="Arial" w:cs="Arial"/>
                <w:b/>
                <w:bCs/>
              </w:rPr>
              <w:fldChar w:fldCharType="end"/>
            </w:r>
            <w:r w:rsidRPr="003F2DE5">
              <w:rPr>
                <w:rFonts w:ascii="Arial" w:hAnsi="Arial" w:cs="Arial"/>
              </w:rPr>
              <w:t xml:space="preserve"> </w:t>
            </w:r>
            <w:r>
              <w:rPr>
                <w:rFonts w:ascii="Arial" w:hAnsi="Arial" w:cs="Arial"/>
              </w:rPr>
              <w:t>/</w:t>
            </w:r>
            <w:r w:rsidRPr="003F2DE5">
              <w:rPr>
                <w:rFonts w:ascii="Arial" w:hAnsi="Arial" w:cs="Arial"/>
              </w:rPr>
              <w:t xml:space="preserve"> </w:t>
            </w:r>
            <w:r w:rsidRPr="003F2DE5">
              <w:rPr>
                <w:rFonts w:ascii="Arial" w:hAnsi="Arial" w:cs="Arial"/>
                <w:b/>
                <w:bCs/>
              </w:rPr>
              <w:fldChar w:fldCharType="begin"/>
            </w:r>
            <w:r w:rsidRPr="003F2DE5">
              <w:rPr>
                <w:rFonts w:ascii="Arial" w:hAnsi="Arial" w:cs="Arial"/>
                <w:b/>
                <w:bCs/>
              </w:rPr>
              <w:instrText>NUMPAGES</w:instrText>
            </w:r>
            <w:r w:rsidRPr="003F2DE5">
              <w:rPr>
                <w:rFonts w:ascii="Arial" w:hAnsi="Arial" w:cs="Arial"/>
                <w:b/>
                <w:bCs/>
              </w:rPr>
              <w:fldChar w:fldCharType="separate"/>
            </w:r>
            <w:r>
              <w:rPr>
                <w:rFonts w:ascii="Arial" w:hAnsi="Arial" w:cs="Arial"/>
                <w:b/>
                <w:bCs/>
              </w:rPr>
              <w:t>2</w:t>
            </w:r>
            <w:r w:rsidRPr="003F2DE5">
              <w:rPr>
                <w:rFonts w:ascii="Arial" w:hAnsi="Arial" w:cs="Arial"/>
                <w:b/>
                <w:bCs/>
              </w:rPr>
              <w:fldChar w:fldCharType="end"/>
            </w:r>
          </w:p>
        </w:sdtContent>
      </w:sdt>
    </w:sdtContent>
  </w:sdt>
  <w:p w14:paraId="0D837A24" w14:textId="77777777" w:rsidR="003F2DE5" w:rsidRDefault="003F2DE5" w:rsidP="003F2DE5">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663F3" w14:textId="77777777" w:rsidR="001E7B56" w:rsidRDefault="001E7B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FC274" w14:textId="77777777" w:rsidR="00C408D6" w:rsidRDefault="00C408D6" w:rsidP="000D5CA9">
      <w:pPr>
        <w:spacing w:after="0" w:line="240" w:lineRule="auto"/>
      </w:pPr>
      <w:r>
        <w:separator/>
      </w:r>
    </w:p>
  </w:footnote>
  <w:footnote w:type="continuationSeparator" w:id="0">
    <w:p w14:paraId="1CB9CD58" w14:textId="77777777" w:rsidR="00C408D6" w:rsidRDefault="00C408D6" w:rsidP="000D5C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F11C" w14:textId="77777777" w:rsidR="001E7B56" w:rsidRDefault="001E7B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F627" w14:textId="0892095D" w:rsidR="007E7799" w:rsidRPr="007E7799" w:rsidRDefault="00955382" w:rsidP="007E7799">
    <w:pPr>
      <w:pStyle w:val="Zhlav"/>
      <w:jc w:val="right"/>
      <w:rPr>
        <w:rFonts w:ascii="Arial" w:hAnsi="Arial" w:cs="Arial"/>
      </w:rPr>
    </w:pPr>
    <w:r>
      <w:rPr>
        <w:rFonts w:ascii="Arial" w:hAnsi="Arial" w:cs="Arial"/>
      </w:rPr>
      <w:t xml:space="preserve">Annex </w:t>
    </w:r>
    <w:r w:rsidR="001E7B56">
      <w:rPr>
        <w:rFonts w:ascii="Arial" w:hAnsi="Arial" w:cs="Arial"/>
      </w:rPr>
      <w:t>7</w:t>
    </w:r>
    <w:r w:rsidRPr="00792154">
      <w:rPr>
        <w:rFonts w:ascii="Arial" w:hAnsi="Arial" w:cs="Arial"/>
      </w:rPr>
      <w:t xml:space="preserve"> </w:t>
    </w:r>
    <w:r w:rsidR="007E7799">
      <w:rPr>
        <w:rFonts w:ascii="Arial" w:hAnsi="Arial" w:cs="Arial"/>
      </w:rPr>
      <w:t xml:space="preserve">- </w:t>
    </w:r>
    <w:r w:rsidR="007E7799" w:rsidRPr="007E7799">
      <w:rPr>
        <w:rFonts w:ascii="Arial" w:hAnsi="Arial" w:cs="Arial"/>
      </w:rPr>
      <w:t>STC/007163/ÚSV/2023/2</w:t>
    </w:r>
  </w:p>
  <w:p w14:paraId="4509F1ED" w14:textId="74681C4B" w:rsidR="000D5CA9" w:rsidRPr="000D5CA9" w:rsidRDefault="007E7799" w:rsidP="007E7799">
    <w:pPr>
      <w:pStyle w:val="Zhlav"/>
      <w:jc w:val="right"/>
      <w:rPr>
        <w:rFonts w:ascii="Arial" w:hAnsi="Arial" w:cs="Arial"/>
      </w:rPr>
    </w:pPr>
    <w:r w:rsidRPr="007E7799">
      <w:rPr>
        <w:rFonts w:ascii="Arial" w:hAnsi="Arial" w:cs="Arial"/>
      </w:rPr>
      <w:tab/>
      <w:t>R_STCSPS_0061400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306F7" w14:textId="77777777" w:rsidR="001E7B56" w:rsidRDefault="001E7B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0D5"/>
    <w:multiLevelType w:val="hybridMultilevel"/>
    <w:tmpl w:val="B5366644"/>
    <w:lvl w:ilvl="0" w:tplc="4CDE6BC6">
      <w:start w:val="1"/>
      <w:numFmt w:val="decimal"/>
      <w:lvlText w:val="%1."/>
      <w:lvlJc w:val="left"/>
      <w:pPr>
        <w:ind w:left="720" w:hanging="360"/>
      </w:pPr>
      <w:rPr>
        <w:rFonts w:ascii="Arial" w:hAnsi="Arial" w:cs="Times New Roman"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64D5869"/>
    <w:multiLevelType w:val="hybridMultilevel"/>
    <w:tmpl w:val="388CD3D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C505F09"/>
    <w:multiLevelType w:val="hybridMultilevel"/>
    <w:tmpl w:val="66A6491C"/>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 w15:restartNumberingAfterBreak="0">
    <w:nsid w:val="1DB139E7"/>
    <w:multiLevelType w:val="hybridMultilevel"/>
    <w:tmpl w:val="0C0EFA1A"/>
    <w:lvl w:ilvl="0" w:tplc="FA8C830C">
      <w:start w:val="1"/>
      <w:numFmt w:val="decimal"/>
      <w:lvlText w:val="%1."/>
      <w:lvlJc w:val="left"/>
      <w:pPr>
        <w:ind w:left="1004" w:hanging="360"/>
      </w:pPr>
      <w:rPr>
        <w:b w:val="0"/>
        <w:bCs/>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597514C6"/>
    <w:multiLevelType w:val="hybridMultilevel"/>
    <w:tmpl w:val="FB081D46"/>
    <w:lvl w:ilvl="0" w:tplc="57C8FD02">
      <w:start w:val="1"/>
      <w:numFmt w:val="lowerLetter"/>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5" w15:restartNumberingAfterBreak="0">
    <w:nsid w:val="6EE46AD1"/>
    <w:multiLevelType w:val="hybridMultilevel"/>
    <w:tmpl w:val="263659B0"/>
    <w:lvl w:ilvl="0" w:tplc="79E24DEE">
      <w:start w:val="1"/>
      <w:numFmt w:val="lowerLetter"/>
      <w:lvlText w:val="%1."/>
      <w:lvlJc w:val="left"/>
      <w:pPr>
        <w:ind w:left="786" w:hanging="360"/>
      </w:pPr>
      <w:rPr>
        <w:rFonts w:eastAsia="Times New Roman"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16cid:durableId="497575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45085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0295292">
    <w:abstractNumId w:val="4"/>
  </w:num>
  <w:num w:numId="4" w16cid:durableId="1491559693">
    <w:abstractNumId w:val="0"/>
  </w:num>
  <w:num w:numId="5" w16cid:durableId="2012946937">
    <w:abstractNumId w:val="1"/>
  </w:num>
  <w:num w:numId="6" w16cid:durableId="1644967796">
    <w:abstractNumId w:val="3"/>
  </w:num>
  <w:num w:numId="7" w16cid:durableId="1081366084">
    <w:abstractNumId w:val="5"/>
  </w:num>
  <w:num w:numId="8" w16cid:durableId="691565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141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37529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CA9"/>
    <w:rsid w:val="00026B95"/>
    <w:rsid w:val="00041A46"/>
    <w:rsid w:val="00072597"/>
    <w:rsid w:val="00084E66"/>
    <w:rsid w:val="000906BE"/>
    <w:rsid w:val="000D5CA9"/>
    <w:rsid w:val="000E44A8"/>
    <w:rsid w:val="00151F11"/>
    <w:rsid w:val="00161513"/>
    <w:rsid w:val="00174007"/>
    <w:rsid w:val="00174915"/>
    <w:rsid w:val="001E7B56"/>
    <w:rsid w:val="00242CAB"/>
    <w:rsid w:val="00266508"/>
    <w:rsid w:val="002A1A0C"/>
    <w:rsid w:val="0033000D"/>
    <w:rsid w:val="00345554"/>
    <w:rsid w:val="0038196D"/>
    <w:rsid w:val="003F2DE5"/>
    <w:rsid w:val="003F39DD"/>
    <w:rsid w:val="0041371A"/>
    <w:rsid w:val="004A4D50"/>
    <w:rsid w:val="00550686"/>
    <w:rsid w:val="005722CF"/>
    <w:rsid w:val="00597CCB"/>
    <w:rsid w:val="00601C8A"/>
    <w:rsid w:val="0069434D"/>
    <w:rsid w:val="006D6400"/>
    <w:rsid w:val="006F0599"/>
    <w:rsid w:val="00714080"/>
    <w:rsid w:val="007669AE"/>
    <w:rsid w:val="00767FA7"/>
    <w:rsid w:val="007859FE"/>
    <w:rsid w:val="00792154"/>
    <w:rsid w:val="007A46E1"/>
    <w:rsid w:val="007D0E65"/>
    <w:rsid w:val="007E7799"/>
    <w:rsid w:val="007F7F6B"/>
    <w:rsid w:val="008050C9"/>
    <w:rsid w:val="008A0FB7"/>
    <w:rsid w:val="008C214E"/>
    <w:rsid w:val="008C761D"/>
    <w:rsid w:val="008D4860"/>
    <w:rsid w:val="008D7149"/>
    <w:rsid w:val="008E30C0"/>
    <w:rsid w:val="0090133C"/>
    <w:rsid w:val="00955382"/>
    <w:rsid w:val="00A364C8"/>
    <w:rsid w:val="00A6250A"/>
    <w:rsid w:val="00A709C5"/>
    <w:rsid w:val="00AD7FA6"/>
    <w:rsid w:val="00AF7385"/>
    <w:rsid w:val="00B40DDA"/>
    <w:rsid w:val="00B81339"/>
    <w:rsid w:val="00B87238"/>
    <w:rsid w:val="00B93BCE"/>
    <w:rsid w:val="00C31D47"/>
    <w:rsid w:val="00C408D6"/>
    <w:rsid w:val="00C72C69"/>
    <w:rsid w:val="00CA5825"/>
    <w:rsid w:val="00CF6800"/>
    <w:rsid w:val="00D90974"/>
    <w:rsid w:val="00DC5B9B"/>
    <w:rsid w:val="00DF5A97"/>
    <w:rsid w:val="00E14010"/>
    <w:rsid w:val="00E22B1B"/>
    <w:rsid w:val="00EB493D"/>
    <w:rsid w:val="00EC0DAF"/>
    <w:rsid w:val="00EE3FB3"/>
    <w:rsid w:val="00F00D0E"/>
    <w:rsid w:val="00F127C8"/>
    <w:rsid w:val="00F71704"/>
    <w:rsid w:val="00FD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4B960"/>
  <w15:chartTrackingRefBased/>
  <w15:docId w15:val="{E548DD22-BB34-4BF1-98F3-A9676300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D5C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5CA9"/>
  </w:style>
  <w:style w:type="paragraph" w:styleId="Zpat">
    <w:name w:val="footer"/>
    <w:basedOn w:val="Normln"/>
    <w:link w:val="ZpatChar"/>
    <w:uiPriority w:val="99"/>
    <w:unhideWhenUsed/>
    <w:rsid w:val="000D5CA9"/>
    <w:pPr>
      <w:tabs>
        <w:tab w:val="center" w:pos="4536"/>
        <w:tab w:val="right" w:pos="9072"/>
      </w:tabs>
      <w:spacing w:after="0" w:line="240" w:lineRule="auto"/>
    </w:pPr>
  </w:style>
  <w:style w:type="character" w:customStyle="1" w:styleId="ZpatChar">
    <w:name w:val="Zápatí Char"/>
    <w:basedOn w:val="Standardnpsmoodstavce"/>
    <w:link w:val="Zpat"/>
    <w:uiPriority w:val="99"/>
    <w:rsid w:val="000D5CA9"/>
  </w:style>
  <w:style w:type="paragraph" w:styleId="Revize">
    <w:name w:val="Revision"/>
    <w:hidden/>
    <w:uiPriority w:val="99"/>
    <w:semiHidden/>
    <w:rsid w:val="00792154"/>
    <w:pPr>
      <w:spacing w:after="0" w:line="240" w:lineRule="auto"/>
    </w:pPr>
  </w:style>
  <w:style w:type="paragraph" w:styleId="Odstavecseseznamem">
    <w:name w:val="List Paragraph"/>
    <w:basedOn w:val="Normln"/>
    <w:uiPriority w:val="34"/>
    <w:qFormat/>
    <w:rsid w:val="00B40DDA"/>
    <w:pPr>
      <w:spacing w:after="200" w:line="276" w:lineRule="auto"/>
      <w:ind w:left="720"/>
      <w:contextualSpacing/>
    </w:pPr>
    <w:rPr>
      <w:rFonts w:ascii="Calibri" w:eastAsia="Calibri" w:hAnsi="Calibri" w:cs="Times New Roman"/>
    </w:rPr>
  </w:style>
  <w:style w:type="character" w:styleId="Odkaznakoment">
    <w:name w:val="annotation reference"/>
    <w:basedOn w:val="Standardnpsmoodstavce"/>
    <w:uiPriority w:val="99"/>
    <w:semiHidden/>
    <w:unhideWhenUsed/>
    <w:rsid w:val="00B87238"/>
    <w:rPr>
      <w:sz w:val="16"/>
      <w:szCs w:val="16"/>
    </w:rPr>
  </w:style>
  <w:style w:type="paragraph" w:styleId="Textkomente">
    <w:name w:val="annotation text"/>
    <w:basedOn w:val="Normln"/>
    <w:link w:val="TextkomenteChar"/>
    <w:uiPriority w:val="99"/>
    <w:unhideWhenUsed/>
    <w:rsid w:val="00B87238"/>
    <w:pPr>
      <w:spacing w:line="240" w:lineRule="auto"/>
    </w:pPr>
    <w:rPr>
      <w:sz w:val="20"/>
      <w:szCs w:val="20"/>
    </w:rPr>
  </w:style>
  <w:style w:type="character" w:customStyle="1" w:styleId="TextkomenteChar">
    <w:name w:val="Text komentáře Char"/>
    <w:basedOn w:val="Standardnpsmoodstavce"/>
    <w:link w:val="Textkomente"/>
    <w:uiPriority w:val="99"/>
    <w:rsid w:val="00B87238"/>
    <w:rPr>
      <w:sz w:val="20"/>
      <w:szCs w:val="20"/>
    </w:rPr>
  </w:style>
  <w:style w:type="paragraph" w:styleId="Pedmtkomente">
    <w:name w:val="annotation subject"/>
    <w:basedOn w:val="Textkomente"/>
    <w:next w:val="Textkomente"/>
    <w:link w:val="PedmtkomenteChar"/>
    <w:uiPriority w:val="99"/>
    <w:semiHidden/>
    <w:unhideWhenUsed/>
    <w:rsid w:val="00B87238"/>
    <w:rPr>
      <w:b/>
      <w:bCs/>
    </w:rPr>
  </w:style>
  <w:style w:type="character" w:customStyle="1" w:styleId="PedmtkomenteChar">
    <w:name w:val="Předmět komentáře Char"/>
    <w:basedOn w:val="TextkomenteChar"/>
    <w:link w:val="Pedmtkomente"/>
    <w:uiPriority w:val="99"/>
    <w:semiHidden/>
    <w:rsid w:val="00B87238"/>
    <w:rPr>
      <w:b/>
      <w:bCs/>
      <w:sz w:val="20"/>
      <w:szCs w:val="20"/>
    </w:rPr>
  </w:style>
  <w:style w:type="character" w:styleId="Hypertextovodkaz">
    <w:name w:val="Hyperlink"/>
    <w:basedOn w:val="Standardnpsmoodstavce"/>
    <w:uiPriority w:val="99"/>
    <w:unhideWhenUsed/>
    <w:rsid w:val="00B87238"/>
    <w:rPr>
      <w:color w:val="0563C1" w:themeColor="hyperlink"/>
      <w:u w:val="single"/>
    </w:rPr>
  </w:style>
  <w:style w:type="character" w:styleId="Nevyeenzmnka">
    <w:name w:val="Unresolved Mention"/>
    <w:basedOn w:val="Standardnpsmoodstavce"/>
    <w:uiPriority w:val="99"/>
    <w:semiHidden/>
    <w:unhideWhenUsed/>
    <w:rsid w:val="00B87238"/>
    <w:rPr>
      <w:color w:val="605E5C"/>
      <w:shd w:val="clear" w:color="auto" w:fill="E1DFDD"/>
    </w:rPr>
  </w:style>
  <w:style w:type="paragraph" w:customStyle="1" w:styleId="Default">
    <w:name w:val="Default"/>
    <w:rsid w:val="00151F11"/>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771644">
      <w:bodyDiv w:val="1"/>
      <w:marLeft w:val="0"/>
      <w:marRight w:val="0"/>
      <w:marTop w:val="0"/>
      <w:marBottom w:val="0"/>
      <w:divBdr>
        <w:top w:val="none" w:sz="0" w:space="0" w:color="auto"/>
        <w:left w:val="none" w:sz="0" w:space="0" w:color="auto"/>
        <w:bottom w:val="none" w:sz="0" w:space="0" w:color="auto"/>
        <w:right w:val="none" w:sz="0" w:space="0" w:color="auto"/>
      </w:divBdr>
    </w:div>
    <w:div w:id="1004360586">
      <w:bodyDiv w:val="1"/>
      <w:marLeft w:val="0"/>
      <w:marRight w:val="0"/>
      <w:marTop w:val="0"/>
      <w:marBottom w:val="0"/>
      <w:divBdr>
        <w:top w:val="none" w:sz="0" w:space="0" w:color="auto"/>
        <w:left w:val="none" w:sz="0" w:space="0" w:color="auto"/>
        <w:bottom w:val="none" w:sz="0" w:space="0" w:color="auto"/>
        <w:right w:val="none" w:sz="0" w:space="0" w:color="auto"/>
      </w:divBdr>
    </w:div>
    <w:div w:id="202566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STC/007238/ÚSGŘ/2022/5</CisloJednaci>
    <NazevDokumentu xmlns="b246a3c9-e8b6-4373-bafd-ef843f8c6aef">Referátník</NazevDokumentu>
    <Znacka xmlns="b246a3c9-e8b6-4373-bafd-ef843f8c6aef" xsi:nil="true"/>
    <HashValue xmlns="b246a3c9-e8b6-4373-bafd-ef843f8c6aef" xsi:nil="true"/>
    <JID xmlns="b246a3c9-e8b6-4373-bafd-ef843f8c6aef">R_STCSPS_0040170</JID>
    <IDExt xmlns="b246a3c9-e8b6-4373-bafd-ef843f8c6a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4A037-4EF0-4FFB-8080-912E536D6F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136FDD-9119-4F46-8952-8F0AC08D5B98}">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6A404172-04DF-41FA-8797-EAFBC59865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267</Words>
  <Characters>1580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Vyskočilová Magdaléna</dc:creator>
  <cp:keywords/>
  <dc:description/>
  <cp:lastModifiedBy>Šenoldová Zuzana</cp:lastModifiedBy>
  <cp:revision>16</cp:revision>
  <dcterms:created xsi:type="dcterms:W3CDTF">2022-07-29T09:22:00Z</dcterms:created>
  <dcterms:modified xsi:type="dcterms:W3CDTF">2023-07-27T14:08:00Z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