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AEAB3" w14:textId="77777777" w:rsidR="00A50F5D" w:rsidRPr="009A4442" w:rsidRDefault="00C82038" w:rsidP="00632133">
      <w:pPr>
        <w:shd w:val="clear" w:color="auto" w:fill="BFBFBF" w:themeFill="background1" w:themeFillShade="BF"/>
        <w:jc w:val="center"/>
        <w:rPr>
          <w:rFonts w:ascii="Arial Black" w:hAnsi="Arial Black" w:cs="Arial"/>
          <w:b/>
          <w:sz w:val="36"/>
          <w:szCs w:val="48"/>
        </w:rPr>
      </w:pPr>
      <w:bookmarkStart w:id="0" w:name="_GoBack"/>
      <w:bookmarkEnd w:id="0"/>
      <w:r w:rsidRPr="009A4442">
        <w:rPr>
          <w:rFonts w:ascii="Arial Black" w:hAnsi="Arial Black"/>
          <w:b/>
          <w:sz w:val="36"/>
        </w:rPr>
        <w:t>PURCHASE CONTRACT</w:t>
      </w:r>
    </w:p>
    <w:p w14:paraId="5DFAB54F" w14:textId="6F71C52F" w:rsidR="00EA7584" w:rsidRDefault="00EA7584" w:rsidP="00632133">
      <w:pPr>
        <w:shd w:val="clear" w:color="auto" w:fill="BFBFBF" w:themeFill="background1" w:themeFillShade="BF"/>
        <w:jc w:val="center"/>
        <w:rPr>
          <w:rFonts w:ascii="Arial" w:hAnsi="Arial"/>
          <w:sz w:val="22"/>
        </w:rPr>
      </w:pPr>
      <w:r w:rsidRPr="00467355">
        <w:rPr>
          <w:rFonts w:ascii="Arial" w:hAnsi="Arial"/>
          <w:sz w:val="22"/>
        </w:rPr>
        <w:t xml:space="preserve">registered at the Buyer under no. </w:t>
      </w:r>
      <w:r w:rsidR="00563283" w:rsidRPr="00563283">
        <w:rPr>
          <w:rFonts w:ascii="Arial" w:hAnsi="Arial"/>
          <w:sz w:val="22"/>
          <w:highlight w:val="green"/>
        </w:rPr>
        <w:t>…</w:t>
      </w:r>
      <w:r w:rsidR="00563283">
        <w:rPr>
          <w:rFonts w:ascii="Arial" w:hAnsi="Arial"/>
          <w:sz w:val="22"/>
        </w:rPr>
        <w:t>/2019</w:t>
      </w:r>
    </w:p>
    <w:p w14:paraId="2AA3B02C" w14:textId="2B2258AB" w:rsidR="00632133" w:rsidRPr="00467355" w:rsidRDefault="00632133" w:rsidP="00632133">
      <w:pPr>
        <w:shd w:val="clear" w:color="auto" w:fill="BFBFBF" w:themeFill="background1" w:themeFillShade="BF"/>
        <w:jc w:val="center"/>
        <w:rPr>
          <w:rFonts w:ascii="Arial" w:hAnsi="Arial" w:cs="Arial"/>
          <w:sz w:val="22"/>
          <w:szCs w:val="22"/>
        </w:rPr>
      </w:pPr>
      <w:r>
        <w:rPr>
          <w:rFonts w:ascii="Arial" w:hAnsi="Arial"/>
          <w:sz w:val="22"/>
        </w:rPr>
        <w:t xml:space="preserve">registered at the Seller under no. </w:t>
      </w:r>
      <w:r w:rsidRPr="00632133">
        <w:rPr>
          <w:rFonts w:ascii="Arial" w:hAnsi="Arial"/>
          <w:b/>
          <w:sz w:val="22"/>
          <w:highlight w:val="yellow"/>
        </w:rPr>
        <w:t>[•]</w:t>
      </w:r>
    </w:p>
    <w:p w14:paraId="760A8132" w14:textId="77777777" w:rsidR="00144D9C" w:rsidRPr="00467355" w:rsidRDefault="00AC3B48" w:rsidP="00632133">
      <w:pPr>
        <w:shd w:val="clear" w:color="auto" w:fill="BFBFBF" w:themeFill="background1" w:themeFillShade="BF"/>
        <w:jc w:val="center"/>
        <w:rPr>
          <w:rFonts w:ascii="Arial" w:hAnsi="Arial" w:cs="Arial"/>
          <w:color w:val="000000"/>
          <w:sz w:val="22"/>
          <w:szCs w:val="22"/>
        </w:rPr>
      </w:pPr>
      <w:r w:rsidRPr="00467355">
        <w:rPr>
          <w:rFonts w:ascii="Arial" w:hAnsi="Arial"/>
          <w:color w:val="000000"/>
          <w:sz w:val="22"/>
        </w:rPr>
        <w:t xml:space="preserve"> (hereinafter the “Contract”)</w:t>
      </w:r>
    </w:p>
    <w:p w14:paraId="294D0773" w14:textId="77777777" w:rsidR="00757EBD" w:rsidRPr="00467355" w:rsidRDefault="00757EBD" w:rsidP="00632133">
      <w:pPr>
        <w:shd w:val="clear" w:color="auto" w:fill="BFBFBF" w:themeFill="background1" w:themeFillShade="BF"/>
        <w:autoSpaceDN w:val="0"/>
        <w:adjustRightInd w:val="0"/>
        <w:jc w:val="center"/>
        <w:rPr>
          <w:rFonts w:ascii="Arial" w:hAnsi="Arial" w:cs="Arial"/>
          <w:sz w:val="22"/>
          <w:szCs w:val="22"/>
        </w:rPr>
      </w:pPr>
      <w:r w:rsidRPr="00467355">
        <w:rPr>
          <w:rFonts w:ascii="Arial" w:hAnsi="Arial"/>
          <w:sz w:val="22"/>
        </w:rPr>
        <w:t>made on the basis of the result of an open award procedure published pursuant to Act No. 134/2016 Sb., on public procurement, as amended (hereinafter “PPA”),</w:t>
      </w:r>
    </w:p>
    <w:p w14:paraId="0B239D8C" w14:textId="77777777" w:rsidR="00757EBD" w:rsidRPr="00467355" w:rsidRDefault="00757EBD" w:rsidP="00632133">
      <w:pPr>
        <w:shd w:val="clear" w:color="auto" w:fill="BFBFBF" w:themeFill="background1" w:themeFillShade="BF"/>
        <w:tabs>
          <w:tab w:val="left" w:pos="284"/>
          <w:tab w:val="left" w:pos="567"/>
          <w:tab w:val="left" w:pos="4820"/>
        </w:tabs>
        <w:ind w:left="567" w:hanging="567"/>
        <w:jc w:val="center"/>
        <w:rPr>
          <w:rFonts w:ascii="Arial" w:hAnsi="Arial" w:cs="Arial"/>
          <w:sz w:val="22"/>
          <w:szCs w:val="22"/>
        </w:rPr>
      </w:pPr>
      <w:r w:rsidRPr="00467355">
        <w:rPr>
          <w:rFonts w:ascii="Arial" w:hAnsi="Arial"/>
          <w:sz w:val="22"/>
        </w:rPr>
        <w:t xml:space="preserve">and </w:t>
      </w:r>
    </w:p>
    <w:p w14:paraId="705FC45F" w14:textId="77777777" w:rsidR="00757EBD" w:rsidRDefault="00757EBD" w:rsidP="00632133">
      <w:pPr>
        <w:shd w:val="clear" w:color="auto" w:fill="BFBFBF" w:themeFill="background1" w:themeFillShade="BF"/>
        <w:tabs>
          <w:tab w:val="left" w:pos="284"/>
          <w:tab w:val="left" w:pos="567"/>
          <w:tab w:val="left" w:pos="4820"/>
        </w:tabs>
        <w:ind w:left="567" w:hanging="567"/>
        <w:jc w:val="center"/>
        <w:rPr>
          <w:rFonts w:ascii="Arial" w:hAnsi="Arial"/>
          <w:sz w:val="22"/>
        </w:rPr>
      </w:pPr>
      <w:r w:rsidRPr="00467355">
        <w:rPr>
          <w:rFonts w:ascii="Arial" w:hAnsi="Arial"/>
          <w:sz w:val="22"/>
        </w:rPr>
        <w:t xml:space="preserve">further, pursuant to Section 2079 et seq. of Act No. 89/2012 Coll., Civil Code, as amended (hereinafter referred to as the “Civil Code”) </w:t>
      </w:r>
    </w:p>
    <w:p w14:paraId="556770B7" w14:textId="77777777" w:rsidR="00632133" w:rsidRPr="00467355" w:rsidRDefault="00632133" w:rsidP="00757EBD">
      <w:pPr>
        <w:tabs>
          <w:tab w:val="left" w:pos="284"/>
          <w:tab w:val="left" w:pos="567"/>
          <w:tab w:val="left" w:pos="4820"/>
        </w:tabs>
        <w:ind w:left="567" w:hanging="567"/>
        <w:jc w:val="center"/>
        <w:rPr>
          <w:rFonts w:ascii="Arial" w:hAnsi="Arial" w:cs="Arial"/>
          <w:sz w:val="22"/>
          <w:szCs w:val="22"/>
        </w:rPr>
      </w:pPr>
    </w:p>
    <w:p w14:paraId="24FD596A" w14:textId="77777777" w:rsidR="00757EBD" w:rsidRPr="00467355" w:rsidRDefault="00757EBD" w:rsidP="00757EBD">
      <w:pPr>
        <w:jc w:val="center"/>
        <w:rPr>
          <w:rFonts w:ascii="Arial" w:hAnsi="Arial" w:cs="Arial"/>
          <w:sz w:val="22"/>
          <w:szCs w:val="22"/>
        </w:rPr>
      </w:pPr>
      <w:r w:rsidRPr="00467355">
        <w:rPr>
          <w:rFonts w:ascii="Arial" w:hAnsi="Arial"/>
          <w:sz w:val="22"/>
        </w:rPr>
        <w:t>by and between:</w:t>
      </w:r>
    </w:p>
    <w:p w14:paraId="265BF660" w14:textId="77777777" w:rsidR="00757EBD" w:rsidRPr="00467355" w:rsidRDefault="00757EBD" w:rsidP="00757EBD">
      <w:pPr>
        <w:autoSpaceDN w:val="0"/>
        <w:adjustRightInd w:val="0"/>
        <w:rPr>
          <w:rFonts w:ascii="Arial" w:hAnsi="Arial" w:cs="Arial"/>
          <w:b/>
          <w:bCs/>
          <w:sz w:val="22"/>
          <w:szCs w:val="22"/>
        </w:rPr>
      </w:pPr>
    </w:p>
    <w:p w14:paraId="31078390" w14:textId="77777777" w:rsidR="00757EBD" w:rsidRPr="00467355" w:rsidRDefault="00757EBD" w:rsidP="00757EBD">
      <w:pPr>
        <w:autoSpaceDN w:val="0"/>
        <w:adjustRightInd w:val="0"/>
        <w:rPr>
          <w:rFonts w:ascii="Arial" w:hAnsi="Arial" w:cs="Arial"/>
          <w:b/>
          <w:bCs/>
          <w:sz w:val="22"/>
          <w:szCs w:val="22"/>
        </w:rPr>
      </w:pPr>
      <w:r w:rsidRPr="00467355">
        <w:rPr>
          <w:rFonts w:ascii="Arial" w:hAnsi="Arial"/>
          <w:b/>
          <w:sz w:val="22"/>
        </w:rPr>
        <w:t xml:space="preserve">STÁTNÍ TISKÁRNA CENIN, </w:t>
      </w:r>
      <w:r w:rsidR="0052614A">
        <w:rPr>
          <w:rFonts w:ascii="Arial" w:hAnsi="Arial"/>
          <w:b/>
          <w:sz w:val="22"/>
        </w:rPr>
        <w:t>státní podnik</w:t>
      </w:r>
    </w:p>
    <w:p w14:paraId="58915157" w14:textId="77ECA9CC" w:rsidR="00757EBD" w:rsidRPr="00467355" w:rsidRDefault="00757EBD" w:rsidP="00757EBD">
      <w:pPr>
        <w:autoSpaceDN w:val="0"/>
        <w:adjustRightInd w:val="0"/>
        <w:rPr>
          <w:rFonts w:ascii="Arial" w:hAnsi="Arial" w:cs="Arial"/>
          <w:sz w:val="22"/>
          <w:szCs w:val="22"/>
        </w:rPr>
      </w:pPr>
      <w:r w:rsidRPr="00467355">
        <w:rPr>
          <w:rFonts w:ascii="Arial" w:hAnsi="Arial"/>
          <w:sz w:val="22"/>
        </w:rPr>
        <w:t xml:space="preserve">with its registered office at </w:t>
      </w:r>
      <w:r w:rsidR="00A36E1C">
        <w:rPr>
          <w:rFonts w:ascii="Arial" w:hAnsi="Arial"/>
          <w:sz w:val="22"/>
        </w:rPr>
        <w:t>Praha 1, Růžová 6, čp. 943, zip code</w:t>
      </w:r>
      <w:r w:rsidR="00A36E1C" w:rsidRPr="00A36E1C">
        <w:rPr>
          <w:rFonts w:ascii="Arial" w:hAnsi="Arial"/>
          <w:sz w:val="22"/>
        </w:rPr>
        <w:t>: 110 00</w:t>
      </w:r>
      <w:r w:rsidR="00A36E1C">
        <w:rPr>
          <w:rFonts w:ascii="Arial" w:hAnsi="Arial"/>
          <w:sz w:val="22"/>
        </w:rPr>
        <w:t>, Czech Republic</w:t>
      </w:r>
      <w:r w:rsidR="00A36E1C" w:rsidRPr="00A36E1C">
        <w:rPr>
          <w:rFonts w:ascii="Arial" w:hAnsi="Arial"/>
          <w:sz w:val="22"/>
        </w:rPr>
        <w:t xml:space="preserve"> </w:t>
      </w:r>
      <w:r w:rsidRPr="00467355">
        <w:rPr>
          <w:rFonts w:ascii="Arial" w:hAnsi="Arial"/>
          <w:sz w:val="22"/>
        </w:rPr>
        <w:t>registered in the Commercial Register administered by the Municipal Court in Prague,</w:t>
      </w:r>
    </w:p>
    <w:p w14:paraId="59EA6A85" w14:textId="54F25B6A" w:rsidR="00757EBD" w:rsidRPr="00467355" w:rsidRDefault="008445F2" w:rsidP="00757EBD">
      <w:pPr>
        <w:autoSpaceDN w:val="0"/>
        <w:adjustRightInd w:val="0"/>
        <w:rPr>
          <w:rFonts w:ascii="Arial" w:hAnsi="Arial" w:cs="Arial"/>
          <w:sz w:val="22"/>
          <w:szCs w:val="22"/>
        </w:rPr>
      </w:pPr>
      <w:r w:rsidRPr="00467355">
        <w:rPr>
          <w:rFonts w:ascii="Arial" w:hAnsi="Arial"/>
          <w:sz w:val="22"/>
        </w:rPr>
        <w:t>Section ALX, File 296</w:t>
      </w:r>
    </w:p>
    <w:p w14:paraId="11054A15" w14:textId="3602C27F" w:rsidR="00757EBD" w:rsidRPr="00467355" w:rsidRDefault="00757EBD" w:rsidP="00757EBD">
      <w:pPr>
        <w:jc w:val="both"/>
        <w:rPr>
          <w:rFonts w:ascii="Arial" w:hAnsi="Arial" w:cs="Arial"/>
          <w:sz w:val="22"/>
          <w:szCs w:val="22"/>
        </w:rPr>
      </w:pPr>
      <w:r w:rsidRPr="00467355">
        <w:rPr>
          <w:rFonts w:ascii="Arial" w:hAnsi="Arial"/>
          <w:sz w:val="22"/>
        </w:rPr>
        <w:t xml:space="preserve">represented by: </w:t>
      </w:r>
      <w:r w:rsidR="00632133">
        <w:rPr>
          <w:rFonts w:ascii="Arial" w:hAnsi="Arial"/>
          <w:sz w:val="22"/>
        </w:rPr>
        <w:tab/>
      </w:r>
      <w:r w:rsidR="0052614A">
        <w:rPr>
          <w:rFonts w:ascii="Arial" w:hAnsi="Arial"/>
          <w:b/>
          <w:sz w:val="22"/>
        </w:rPr>
        <w:t>Tomáš Hebelka, MSc, chief executive o</w:t>
      </w:r>
      <w:r w:rsidRPr="00467355">
        <w:rPr>
          <w:rFonts w:ascii="Arial" w:hAnsi="Arial"/>
          <w:b/>
          <w:sz w:val="22"/>
        </w:rPr>
        <w:t>fficer</w:t>
      </w:r>
    </w:p>
    <w:p w14:paraId="12F7D256" w14:textId="22EC419A" w:rsidR="00757EBD" w:rsidRPr="00467355" w:rsidRDefault="00757EBD" w:rsidP="00757EBD">
      <w:pPr>
        <w:autoSpaceDN w:val="0"/>
        <w:adjustRightInd w:val="0"/>
        <w:rPr>
          <w:rFonts w:ascii="Arial" w:hAnsi="Arial" w:cs="Arial"/>
          <w:sz w:val="22"/>
          <w:szCs w:val="22"/>
        </w:rPr>
      </w:pPr>
      <w:r w:rsidRPr="00467355">
        <w:rPr>
          <w:rFonts w:ascii="Arial" w:hAnsi="Arial"/>
          <w:sz w:val="22"/>
        </w:rPr>
        <w:t xml:space="preserve">Comp. Reg. No.: </w:t>
      </w:r>
      <w:r w:rsidR="00632133">
        <w:rPr>
          <w:rFonts w:ascii="Arial" w:hAnsi="Arial"/>
          <w:sz w:val="22"/>
        </w:rPr>
        <w:tab/>
      </w:r>
      <w:r w:rsidRPr="00467355">
        <w:rPr>
          <w:rFonts w:ascii="Arial" w:hAnsi="Arial"/>
          <w:sz w:val="22"/>
        </w:rPr>
        <w:t>00001279</w:t>
      </w:r>
    </w:p>
    <w:p w14:paraId="484CE464" w14:textId="2AC6101C" w:rsidR="00757EBD" w:rsidRPr="00467355" w:rsidRDefault="00757EBD" w:rsidP="00757EBD">
      <w:pPr>
        <w:autoSpaceDN w:val="0"/>
        <w:adjustRightInd w:val="0"/>
        <w:rPr>
          <w:rFonts w:ascii="Arial" w:hAnsi="Arial" w:cs="Arial"/>
          <w:sz w:val="22"/>
          <w:szCs w:val="22"/>
        </w:rPr>
      </w:pPr>
      <w:r w:rsidRPr="00467355">
        <w:rPr>
          <w:rFonts w:ascii="Arial" w:hAnsi="Arial"/>
          <w:sz w:val="22"/>
        </w:rPr>
        <w:t xml:space="preserve">VAT ID: </w:t>
      </w:r>
      <w:r w:rsidR="00632133">
        <w:rPr>
          <w:rFonts w:ascii="Arial" w:hAnsi="Arial"/>
          <w:sz w:val="22"/>
        </w:rPr>
        <w:tab/>
      </w:r>
      <w:r w:rsidR="00632133">
        <w:rPr>
          <w:rFonts w:ascii="Arial" w:hAnsi="Arial"/>
          <w:sz w:val="22"/>
        </w:rPr>
        <w:tab/>
      </w:r>
      <w:r w:rsidRPr="00467355">
        <w:rPr>
          <w:rFonts w:ascii="Arial" w:hAnsi="Arial"/>
          <w:sz w:val="22"/>
        </w:rPr>
        <w:t>CZ00001279</w:t>
      </w:r>
    </w:p>
    <w:p w14:paraId="48E29E2E" w14:textId="0B64D9EB" w:rsidR="00757EBD" w:rsidRPr="00467355" w:rsidRDefault="00757EBD" w:rsidP="00757EBD">
      <w:pPr>
        <w:autoSpaceDN w:val="0"/>
        <w:adjustRightInd w:val="0"/>
        <w:rPr>
          <w:rFonts w:ascii="Arial" w:hAnsi="Arial" w:cs="Arial"/>
          <w:sz w:val="22"/>
          <w:szCs w:val="22"/>
        </w:rPr>
      </w:pPr>
      <w:r w:rsidRPr="00467355">
        <w:rPr>
          <w:rFonts w:ascii="Arial" w:hAnsi="Arial"/>
          <w:sz w:val="22"/>
        </w:rPr>
        <w:t xml:space="preserve">Bank details: </w:t>
      </w:r>
      <w:r w:rsidR="00632133">
        <w:rPr>
          <w:rFonts w:ascii="Arial" w:hAnsi="Arial"/>
          <w:sz w:val="22"/>
        </w:rPr>
        <w:tab/>
      </w:r>
      <w:r w:rsidR="00632133">
        <w:rPr>
          <w:rFonts w:ascii="Arial" w:hAnsi="Arial"/>
          <w:sz w:val="22"/>
        </w:rPr>
        <w:tab/>
      </w:r>
      <w:r w:rsidRPr="00467355">
        <w:rPr>
          <w:rFonts w:ascii="Arial" w:hAnsi="Arial"/>
          <w:sz w:val="22"/>
        </w:rPr>
        <w:t>UniCredit Bank Czech Republic and Slovakia, a.s.</w:t>
      </w:r>
    </w:p>
    <w:p w14:paraId="38DB19FC" w14:textId="63FCED4A" w:rsidR="00AC3B48" w:rsidRPr="00467355" w:rsidRDefault="00AC3B48" w:rsidP="00AC3B48">
      <w:pPr>
        <w:suppressAutoHyphens w:val="0"/>
        <w:overflowPunct/>
        <w:autoSpaceDE/>
        <w:textAlignment w:val="auto"/>
        <w:rPr>
          <w:color w:val="1F497D"/>
          <w:sz w:val="24"/>
          <w:szCs w:val="24"/>
        </w:rPr>
      </w:pPr>
      <w:r w:rsidRPr="00467355">
        <w:rPr>
          <w:rFonts w:ascii="Arial" w:hAnsi="Arial"/>
          <w:sz w:val="22"/>
        </w:rPr>
        <w:t xml:space="preserve">Account No.: </w:t>
      </w:r>
      <w:r w:rsidR="00632133">
        <w:rPr>
          <w:rFonts w:ascii="Arial" w:hAnsi="Arial"/>
          <w:sz w:val="22"/>
        </w:rPr>
        <w:tab/>
      </w:r>
      <w:r w:rsidR="00632133">
        <w:rPr>
          <w:rFonts w:ascii="Arial" w:hAnsi="Arial"/>
          <w:sz w:val="22"/>
        </w:rPr>
        <w:tab/>
      </w:r>
      <w:r w:rsidRPr="00467355">
        <w:rPr>
          <w:rFonts w:ascii="Arial" w:hAnsi="Arial"/>
          <w:sz w:val="22"/>
        </w:rPr>
        <w:t>200210010/2700 EUR</w:t>
      </w:r>
    </w:p>
    <w:p w14:paraId="4880B921" w14:textId="5D28867A" w:rsidR="00AC3B48" w:rsidRPr="00467355" w:rsidRDefault="00AC3B48" w:rsidP="00AC3B48">
      <w:pPr>
        <w:suppressAutoHyphens w:val="0"/>
        <w:overflowPunct/>
        <w:autoSpaceDE/>
        <w:textAlignment w:val="auto"/>
        <w:rPr>
          <w:rFonts w:ascii="Arial" w:hAnsi="Arial" w:cs="Arial"/>
          <w:sz w:val="22"/>
          <w:szCs w:val="22"/>
        </w:rPr>
      </w:pPr>
      <w:r w:rsidRPr="00467355">
        <w:rPr>
          <w:rFonts w:ascii="Arial" w:hAnsi="Arial"/>
          <w:sz w:val="22"/>
        </w:rPr>
        <w:t xml:space="preserve">IBAN:  </w:t>
      </w:r>
      <w:r w:rsidR="00632133">
        <w:rPr>
          <w:rFonts w:ascii="Arial" w:hAnsi="Arial"/>
          <w:sz w:val="22"/>
        </w:rPr>
        <w:tab/>
      </w:r>
      <w:r w:rsidR="00632133">
        <w:rPr>
          <w:rFonts w:ascii="Arial" w:hAnsi="Arial"/>
          <w:sz w:val="22"/>
        </w:rPr>
        <w:tab/>
      </w:r>
      <w:r w:rsidR="00632133">
        <w:rPr>
          <w:rFonts w:ascii="Arial" w:hAnsi="Arial"/>
          <w:sz w:val="22"/>
        </w:rPr>
        <w:tab/>
      </w:r>
      <w:r w:rsidRPr="00467355">
        <w:rPr>
          <w:rFonts w:ascii="Arial" w:hAnsi="Arial"/>
          <w:sz w:val="22"/>
        </w:rPr>
        <w:t>CZ44 2700 0000 0002 0021 0010</w:t>
      </w:r>
    </w:p>
    <w:p w14:paraId="0D4B0600" w14:textId="1E2AA6B3" w:rsidR="00AC3B48" w:rsidRPr="00467355" w:rsidRDefault="00AC3B48" w:rsidP="00AC3B48">
      <w:pPr>
        <w:suppressAutoHyphens w:val="0"/>
        <w:overflowPunct/>
        <w:autoSpaceDE/>
        <w:ind w:right="-409"/>
        <w:textAlignment w:val="auto"/>
        <w:rPr>
          <w:rFonts w:ascii="Arial" w:hAnsi="Arial" w:cs="Arial"/>
          <w:bCs/>
          <w:sz w:val="22"/>
          <w:szCs w:val="22"/>
        </w:rPr>
      </w:pPr>
      <w:r w:rsidRPr="00467355">
        <w:rPr>
          <w:rFonts w:ascii="Arial" w:hAnsi="Arial"/>
          <w:sz w:val="22"/>
        </w:rPr>
        <w:t xml:space="preserve">SWIFT: </w:t>
      </w:r>
      <w:r w:rsidR="00632133">
        <w:rPr>
          <w:rFonts w:ascii="Arial" w:hAnsi="Arial"/>
          <w:sz w:val="22"/>
        </w:rPr>
        <w:tab/>
      </w:r>
      <w:r w:rsidR="00632133">
        <w:rPr>
          <w:rFonts w:ascii="Arial" w:hAnsi="Arial"/>
          <w:sz w:val="22"/>
        </w:rPr>
        <w:tab/>
      </w:r>
      <w:r w:rsidRPr="00467355">
        <w:rPr>
          <w:rFonts w:ascii="Arial" w:hAnsi="Arial"/>
          <w:sz w:val="22"/>
        </w:rPr>
        <w:t xml:space="preserve">BACX CZPP </w:t>
      </w:r>
    </w:p>
    <w:p w14:paraId="1231EDC4" w14:textId="77777777" w:rsidR="00757EBD" w:rsidRPr="00467355" w:rsidRDefault="00757EBD" w:rsidP="00757EBD">
      <w:pPr>
        <w:autoSpaceDN w:val="0"/>
        <w:adjustRightInd w:val="0"/>
        <w:rPr>
          <w:rFonts w:ascii="Arial" w:hAnsi="Arial" w:cs="Arial"/>
          <w:sz w:val="22"/>
          <w:szCs w:val="22"/>
        </w:rPr>
      </w:pPr>
    </w:p>
    <w:p w14:paraId="207B41C9" w14:textId="77777777" w:rsidR="00757EBD" w:rsidRPr="00467355" w:rsidRDefault="00757EBD" w:rsidP="00757EBD">
      <w:pPr>
        <w:autoSpaceDN w:val="0"/>
        <w:adjustRightInd w:val="0"/>
        <w:rPr>
          <w:rFonts w:ascii="Arial" w:hAnsi="Arial" w:cs="Arial"/>
          <w:sz w:val="22"/>
          <w:szCs w:val="22"/>
        </w:rPr>
      </w:pPr>
      <w:r w:rsidRPr="00467355">
        <w:rPr>
          <w:rFonts w:ascii="Arial" w:hAnsi="Arial"/>
          <w:sz w:val="22"/>
        </w:rPr>
        <w:t>(hereinafter referred to as the “</w:t>
      </w:r>
      <w:r w:rsidRPr="00467355">
        <w:rPr>
          <w:rFonts w:ascii="Arial" w:hAnsi="Arial"/>
          <w:b/>
          <w:sz w:val="22"/>
        </w:rPr>
        <w:t>Buyer</w:t>
      </w:r>
      <w:r w:rsidRPr="00467355">
        <w:rPr>
          <w:rFonts w:ascii="Arial" w:hAnsi="Arial"/>
          <w:sz w:val="22"/>
        </w:rPr>
        <w:t>”)</w:t>
      </w:r>
    </w:p>
    <w:p w14:paraId="33977DBC" w14:textId="77777777" w:rsidR="00757EBD" w:rsidRPr="00467355" w:rsidRDefault="00757EBD" w:rsidP="00757EBD">
      <w:pPr>
        <w:autoSpaceDN w:val="0"/>
        <w:adjustRightInd w:val="0"/>
        <w:rPr>
          <w:rFonts w:ascii="Arial" w:hAnsi="Arial" w:cs="Arial"/>
          <w:sz w:val="22"/>
          <w:szCs w:val="22"/>
        </w:rPr>
      </w:pPr>
    </w:p>
    <w:p w14:paraId="55BF543C" w14:textId="77777777" w:rsidR="00757EBD" w:rsidRPr="00467355" w:rsidRDefault="00C82038" w:rsidP="00757EBD">
      <w:pPr>
        <w:rPr>
          <w:rFonts w:ascii="Arial" w:hAnsi="Arial" w:cs="Arial"/>
          <w:sz w:val="22"/>
          <w:szCs w:val="22"/>
        </w:rPr>
      </w:pPr>
      <w:r w:rsidRPr="00467355">
        <w:rPr>
          <w:rFonts w:ascii="Arial" w:hAnsi="Arial"/>
          <w:sz w:val="22"/>
        </w:rPr>
        <w:t>and</w:t>
      </w:r>
    </w:p>
    <w:p w14:paraId="280F71D1" w14:textId="77777777" w:rsidR="008445F2" w:rsidRPr="00467355" w:rsidRDefault="008445F2" w:rsidP="00757EBD">
      <w:pPr>
        <w:rPr>
          <w:rFonts w:ascii="Arial" w:hAnsi="Arial" w:cs="Arial"/>
          <w:sz w:val="22"/>
          <w:szCs w:val="22"/>
        </w:rPr>
      </w:pPr>
    </w:p>
    <w:p w14:paraId="0A90D41A" w14:textId="77777777" w:rsidR="00563283" w:rsidRPr="00467355" w:rsidRDefault="00563283" w:rsidP="00563283">
      <w:pPr>
        <w:jc w:val="both"/>
        <w:rPr>
          <w:rFonts w:ascii="Arial" w:hAnsi="Arial" w:cs="Arial"/>
          <w:b/>
          <w:sz w:val="22"/>
          <w:szCs w:val="22"/>
        </w:rPr>
      </w:pPr>
      <w:r w:rsidRPr="00467355">
        <w:rPr>
          <w:rFonts w:ascii="Arial" w:hAnsi="Arial"/>
          <w:b/>
          <w:sz w:val="22"/>
          <w:highlight w:val="yellow"/>
        </w:rPr>
        <w:t>[•]</w:t>
      </w:r>
    </w:p>
    <w:p w14:paraId="71259B1F" w14:textId="77777777" w:rsidR="00563283" w:rsidRPr="00467355" w:rsidRDefault="00563283" w:rsidP="00563283">
      <w:pPr>
        <w:jc w:val="both"/>
        <w:rPr>
          <w:rFonts w:ascii="Arial" w:hAnsi="Arial" w:cs="Arial"/>
          <w:sz w:val="22"/>
          <w:szCs w:val="22"/>
        </w:rPr>
      </w:pPr>
      <w:r w:rsidRPr="00467355">
        <w:rPr>
          <w:rFonts w:ascii="Arial" w:hAnsi="Arial"/>
          <w:sz w:val="22"/>
        </w:rPr>
        <w:t xml:space="preserve">with its registered office at </w:t>
      </w:r>
      <w:r w:rsidRPr="00467355">
        <w:rPr>
          <w:rFonts w:ascii="Arial" w:hAnsi="Arial"/>
          <w:b/>
          <w:sz w:val="22"/>
          <w:highlight w:val="yellow"/>
        </w:rPr>
        <w:t>[•]</w:t>
      </w:r>
    </w:p>
    <w:p w14:paraId="4ABCDE82" w14:textId="77777777" w:rsidR="00563283" w:rsidRPr="00467355" w:rsidRDefault="00563283" w:rsidP="00563283">
      <w:pPr>
        <w:jc w:val="both"/>
        <w:rPr>
          <w:rFonts w:ascii="Arial" w:hAnsi="Arial" w:cs="Arial"/>
          <w:sz w:val="22"/>
          <w:szCs w:val="22"/>
        </w:rPr>
      </w:pPr>
      <w:r w:rsidRPr="00467355">
        <w:rPr>
          <w:rFonts w:ascii="Arial" w:hAnsi="Arial"/>
          <w:sz w:val="22"/>
        </w:rPr>
        <w:t xml:space="preserve">registered in the Commercial Register kept by </w:t>
      </w:r>
      <w:r w:rsidRPr="00467355">
        <w:rPr>
          <w:rFonts w:ascii="Arial" w:hAnsi="Arial"/>
          <w:b/>
          <w:sz w:val="22"/>
          <w:highlight w:val="yellow"/>
        </w:rPr>
        <w:t>[•]</w:t>
      </w:r>
      <w:r w:rsidRPr="00467355">
        <w:rPr>
          <w:rFonts w:ascii="Arial" w:hAnsi="Arial"/>
          <w:sz w:val="22"/>
        </w:rPr>
        <w:t xml:space="preserve">, Section </w:t>
      </w:r>
      <w:r w:rsidRPr="00467355">
        <w:rPr>
          <w:rFonts w:ascii="Arial" w:hAnsi="Arial"/>
          <w:b/>
          <w:sz w:val="22"/>
          <w:highlight w:val="yellow"/>
        </w:rPr>
        <w:t>[•]</w:t>
      </w:r>
      <w:r w:rsidRPr="00467355">
        <w:rPr>
          <w:rFonts w:ascii="Arial" w:hAnsi="Arial"/>
          <w:sz w:val="22"/>
        </w:rPr>
        <w:t xml:space="preserve">, File </w:t>
      </w:r>
      <w:r w:rsidRPr="00467355">
        <w:rPr>
          <w:rFonts w:ascii="Arial" w:hAnsi="Arial"/>
          <w:b/>
          <w:sz w:val="22"/>
          <w:highlight w:val="yellow"/>
        </w:rPr>
        <w:t>[•]</w:t>
      </w:r>
    </w:p>
    <w:p w14:paraId="4AB110CB" w14:textId="08933BCC" w:rsidR="00563283" w:rsidRPr="00467355" w:rsidRDefault="00563283" w:rsidP="00563283">
      <w:pPr>
        <w:jc w:val="both"/>
        <w:rPr>
          <w:rFonts w:ascii="Arial" w:hAnsi="Arial" w:cs="Arial"/>
          <w:b/>
          <w:sz w:val="22"/>
          <w:szCs w:val="22"/>
        </w:rPr>
      </w:pPr>
      <w:r w:rsidRPr="00467355">
        <w:rPr>
          <w:rFonts w:ascii="Arial" w:hAnsi="Arial"/>
          <w:sz w:val="22"/>
        </w:rPr>
        <w:t xml:space="preserve">represented by: </w:t>
      </w:r>
      <w:r w:rsidR="006C3D08">
        <w:rPr>
          <w:rFonts w:ascii="Arial" w:hAnsi="Arial"/>
          <w:sz w:val="22"/>
        </w:rPr>
        <w:tab/>
      </w:r>
      <w:r w:rsidRPr="00467355">
        <w:rPr>
          <w:rFonts w:ascii="Arial" w:hAnsi="Arial"/>
          <w:b/>
          <w:sz w:val="22"/>
          <w:highlight w:val="yellow"/>
        </w:rPr>
        <w:t>[•]</w:t>
      </w:r>
    </w:p>
    <w:p w14:paraId="05DE2759" w14:textId="576D253E" w:rsidR="00563283" w:rsidRPr="00467355" w:rsidRDefault="00563283" w:rsidP="00563283">
      <w:pPr>
        <w:tabs>
          <w:tab w:val="right" w:pos="0"/>
        </w:tabs>
        <w:jc w:val="both"/>
        <w:rPr>
          <w:rFonts w:ascii="Arial" w:hAnsi="Arial" w:cs="Arial"/>
          <w:sz w:val="22"/>
          <w:szCs w:val="22"/>
        </w:rPr>
      </w:pPr>
      <w:r w:rsidRPr="00467355">
        <w:rPr>
          <w:rFonts w:ascii="Arial" w:hAnsi="Arial"/>
          <w:sz w:val="22"/>
        </w:rPr>
        <w:t xml:space="preserve">Company ID: </w:t>
      </w:r>
      <w:r w:rsidR="006C3D08">
        <w:rPr>
          <w:rFonts w:ascii="Arial" w:hAnsi="Arial"/>
          <w:sz w:val="22"/>
        </w:rPr>
        <w:tab/>
      </w:r>
      <w:r w:rsidR="006C3D08">
        <w:rPr>
          <w:rFonts w:ascii="Arial" w:hAnsi="Arial"/>
          <w:sz w:val="22"/>
        </w:rPr>
        <w:tab/>
      </w:r>
      <w:r w:rsidRPr="00467355">
        <w:rPr>
          <w:rFonts w:ascii="Arial" w:hAnsi="Arial"/>
          <w:b/>
          <w:sz w:val="22"/>
          <w:highlight w:val="yellow"/>
        </w:rPr>
        <w:t>[•]</w:t>
      </w:r>
    </w:p>
    <w:p w14:paraId="36982E84" w14:textId="125DE17B" w:rsidR="00563283" w:rsidRPr="00467355" w:rsidRDefault="00563283" w:rsidP="00563283">
      <w:pPr>
        <w:jc w:val="both"/>
        <w:rPr>
          <w:rFonts w:ascii="Arial" w:hAnsi="Arial" w:cs="Arial"/>
          <w:sz w:val="22"/>
          <w:szCs w:val="22"/>
        </w:rPr>
      </w:pPr>
      <w:r w:rsidRPr="00467355">
        <w:rPr>
          <w:rFonts w:ascii="Arial" w:hAnsi="Arial"/>
          <w:sz w:val="22"/>
        </w:rPr>
        <w:t xml:space="preserve">VAT ID: </w:t>
      </w:r>
      <w:r w:rsidR="006C3D08">
        <w:rPr>
          <w:rFonts w:ascii="Arial" w:hAnsi="Arial"/>
          <w:sz w:val="22"/>
        </w:rPr>
        <w:tab/>
      </w:r>
      <w:r w:rsidR="006C3D08">
        <w:rPr>
          <w:rFonts w:ascii="Arial" w:hAnsi="Arial"/>
          <w:sz w:val="22"/>
        </w:rPr>
        <w:tab/>
      </w:r>
      <w:r w:rsidRPr="00467355">
        <w:rPr>
          <w:rFonts w:ascii="Arial" w:hAnsi="Arial"/>
          <w:b/>
          <w:sz w:val="22"/>
          <w:highlight w:val="yellow"/>
        </w:rPr>
        <w:t>[•]</w:t>
      </w:r>
    </w:p>
    <w:p w14:paraId="073D45BD" w14:textId="31ADB220" w:rsidR="00563283" w:rsidRPr="00467355" w:rsidRDefault="00563283" w:rsidP="00563283">
      <w:pPr>
        <w:jc w:val="both"/>
        <w:rPr>
          <w:rFonts w:ascii="Arial" w:hAnsi="Arial" w:cs="Arial"/>
          <w:sz w:val="22"/>
          <w:szCs w:val="22"/>
        </w:rPr>
      </w:pPr>
      <w:r w:rsidRPr="00467355">
        <w:rPr>
          <w:rFonts w:ascii="Arial" w:hAnsi="Arial"/>
          <w:sz w:val="22"/>
        </w:rPr>
        <w:t xml:space="preserve">Bank details: </w:t>
      </w:r>
      <w:r w:rsidR="006C3D08">
        <w:rPr>
          <w:rFonts w:ascii="Arial" w:hAnsi="Arial"/>
          <w:sz w:val="22"/>
        </w:rPr>
        <w:tab/>
      </w:r>
      <w:r w:rsidR="006C3D08">
        <w:rPr>
          <w:rFonts w:ascii="Arial" w:hAnsi="Arial"/>
          <w:sz w:val="22"/>
        </w:rPr>
        <w:tab/>
      </w:r>
      <w:r w:rsidRPr="00467355">
        <w:rPr>
          <w:rFonts w:ascii="Arial" w:hAnsi="Arial"/>
          <w:b/>
          <w:sz w:val="22"/>
          <w:highlight w:val="yellow"/>
        </w:rPr>
        <w:t>[•]</w:t>
      </w:r>
    </w:p>
    <w:p w14:paraId="54A91796" w14:textId="165B2D3F" w:rsidR="00563283" w:rsidRDefault="00563283" w:rsidP="00563283">
      <w:pPr>
        <w:jc w:val="both"/>
        <w:rPr>
          <w:rFonts w:ascii="Arial" w:hAnsi="Arial"/>
          <w:b/>
          <w:sz w:val="22"/>
        </w:rPr>
      </w:pPr>
      <w:r w:rsidRPr="00467355">
        <w:rPr>
          <w:rFonts w:ascii="Arial" w:hAnsi="Arial"/>
          <w:sz w:val="22"/>
        </w:rPr>
        <w:t xml:space="preserve">Account No.: </w:t>
      </w:r>
      <w:r w:rsidR="006C3D08">
        <w:rPr>
          <w:rFonts w:ascii="Arial" w:hAnsi="Arial"/>
          <w:sz w:val="22"/>
        </w:rPr>
        <w:tab/>
      </w:r>
      <w:r w:rsidR="006C3D08">
        <w:rPr>
          <w:rFonts w:ascii="Arial" w:hAnsi="Arial"/>
          <w:sz w:val="22"/>
        </w:rPr>
        <w:tab/>
      </w:r>
      <w:r w:rsidRPr="00467355">
        <w:rPr>
          <w:rFonts w:ascii="Arial" w:hAnsi="Arial"/>
          <w:b/>
          <w:sz w:val="22"/>
          <w:highlight w:val="yellow"/>
        </w:rPr>
        <w:t>[•]</w:t>
      </w:r>
    </w:p>
    <w:p w14:paraId="75FAAA9C" w14:textId="150D7C41" w:rsidR="00563283" w:rsidRPr="00847B63" w:rsidRDefault="00563283" w:rsidP="00563283">
      <w:pPr>
        <w:jc w:val="both"/>
        <w:rPr>
          <w:rFonts w:ascii="Arial" w:hAnsi="Arial" w:cs="Arial"/>
          <w:sz w:val="22"/>
          <w:szCs w:val="22"/>
        </w:rPr>
      </w:pPr>
      <w:r w:rsidRPr="00847B63">
        <w:rPr>
          <w:rFonts w:ascii="Arial" w:hAnsi="Arial"/>
          <w:sz w:val="22"/>
        </w:rPr>
        <w:t xml:space="preserve">IBAN: </w:t>
      </w:r>
      <w:r w:rsidR="006C3D08">
        <w:rPr>
          <w:rFonts w:ascii="Arial" w:hAnsi="Arial"/>
          <w:sz w:val="22"/>
        </w:rPr>
        <w:tab/>
      </w:r>
      <w:r w:rsidR="006C3D08">
        <w:rPr>
          <w:rFonts w:ascii="Arial" w:hAnsi="Arial"/>
          <w:sz w:val="22"/>
        </w:rPr>
        <w:tab/>
      </w:r>
      <w:r w:rsidR="006C3D08">
        <w:rPr>
          <w:rFonts w:ascii="Arial" w:hAnsi="Arial"/>
          <w:sz w:val="22"/>
        </w:rPr>
        <w:tab/>
      </w:r>
      <w:r w:rsidRPr="006C3D08">
        <w:rPr>
          <w:rFonts w:ascii="Arial" w:hAnsi="Arial"/>
          <w:b/>
          <w:sz w:val="22"/>
          <w:highlight w:val="yellow"/>
        </w:rPr>
        <w:t>[</w:t>
      </w:r>
      <w:r w:rsidRPr="006C3D08">
        <w:rPr>
          <w:rFonts w:ascii="Arial" w:hAnsi="Arial" w:cs="Arial"/>
          <w:b/>
          <w:sz w:val="22"/>
          <w:highlight w:val="yellow"/>
          <w:cs/>
        </w:rPr>
        <w:t>•</w:t>
      </w:r>
      <w:r w:rsidRPr="006C3D08">
        <w:rPr>
          <w:rFonts w:ascii="Arial" w:hAnsi="Arial"/>
          <w:b/>
          <w:sz w:val="22"/>
          <w:highlight w:val="yellow"/>
        </w:rPr>
        <w:t>]</w:t>
      </w:r>
    </w:p>
    <w:p w14:paraId="2C7009B3" w14:textId="467054EB" w:rsidR="00563283" w:rsidRPr="00847B63" w:rsidRDefault="00563283" w:rsidP="00563283">
      <w:pPr>
        <w:jc w:val="both"/>
        <w:rPr>
          <w:rFonts w:ascii="Arial" w:hAnsi="Arial" w:cs="Arial"/>
          <w:sz w:val="22"/>
          <w:szCs w:val="22"/>
        </w:rPr>
      </w:pPr>
      <w:r>
        <w:rPr>
          <w:rFonts w:ascii="Arial" w:hAnsi="Arial"/>
          <w:sz w:val="22"/>
        </w:rPr>
        <w:t>SWIFT</w:t>
      </w:r>
      <w:r w:rsidRPr="00847B63">
        <w:rPr>
          <w:rFonts w:ascii="Arial" w:hAnsi="Arial"/>
          <w:sz w:val="22"/>
        </w:rPr>
        <w:t xml:space="preserve">: </w:t>
      </w:r>
      <w:r w:rsidR="006C3D08">
        <w:rPr>
          <w:rFonts w:ascii="Arial" w:hAnsi="Arial"/>
          <w:sz w:val="22"/>
        </w:rPr>
        <w:tab/>
      </w:r>
      <w:r w:rsidR="006C3D08">
        <w:rPr>
          <w:rFonts w:ascii="Arial" w:hAnsi="Arial"/>
          <w:sz w:val="22"/>
        </w:rPr>
        <w:tab/>
      </w:r>
      <w:r w:rsidRPr="006C3D08">
        <w:rPr>
          <w:rFonts w:ascii="Arial" w:hAnsi="Arial"/>
          <w:b/>
          <w:sz w:val="22"/>
          <w:highlight w:val="yellow"/>
        </w:rPr>
        <w:t>[</w:t>
      </w:r>
      <w:r w:rsidRPr="006C3D08">
        <w:rPr>
          <w:rFonts w:ascii="Arial" w:hAnsi="Arial" w:cs="Arial"/>
          <w:b/>
          <w:sz w:val="22"/>
          <w:highlight w:val="yellow"/>
          <w:cs/>
        </w:rPr>
        <w:t>•</w:t>
      </w:r>
      <w:r w:rsidRPr="006C3D08">
        <w:rPr>
          <w:rFonts w:ascii="Arial" w:hAnsi="Arial"/>
          <w:b/>
          <w:sz w:val="22"/>
          <w:highlight w:val="yellow"/>
        </w:rPr>
        <w:t>]</w:t>
      </w:r>
    </w:p>
    <w:p w14:paraId="42810824" w14:textId="77777777" w:rsidR="00757EBD" w:rsidRPr="00467355" w:rsidRDefault="00757EBD" w:rsidP="00757EBD">
      <w:pPr>
        <w:autoSpaceDN w:val="0"/>
        <w:adjustRightInd w:val="0"/>
        <w:rPr>
          <w:rFonts w:ascii="Arial" w:hAnsi="Arial" w:cs="Arial"/>
          <w:sz w:val="22"/>
          <w:szCs w:val="22"/>
        </w:rPr>
      </w:pPr>
    </w:p>
    <w:p w14:paraId="6B22306E" w14:textId="77777777" w:rsidR="00757EBD" w:rsidRPr="00467355" w:rsidRDefault="00757EBD" w:rsidP="00757EBD">
      <w:pPr>
        <w:autoSpaceDN w:val="0"/>
        <w:adjustRightInd w:val="0"/>
        <w:rPr>
          <w:rFonts w:ascii="Arial" w:hAnsi="Arial" w:cs="Arial"/>
          <w:sz w:val="22"/>
          <w:szCs w:val="22"/>
        </w:rPr>
      </w:pPr>
      <w:r w:rsidRPr="00467355">
        <w:rPr>
          <w:rFonts w:ascii="Arial" w:hAnsi="Arial"/>
          <w:sz w:val="22"/>
        </w:rPr>
        <w:t>(hereinafter referred to as the “</w:t>
      </w:r>
      <w:r w:rsidRPr="00467355">
        <w:rPr>
          <w:rFonts w:ascii="Arial" w:hAnsi="Arial"/>
          <w:b/>
          <w:sz w:val="22"/>
        </w:rPr>
        <w:t>Seller</w:t>
      </w:r>
      <w:r w:rsidRPr="00467355">
        <w:rPr>
          <w:rFonts w:ascii="Arial" w:hAnsi="Arial"/>
          <w:sz w:val="22"/>
        </w:rPr>
        <w:t>”)</w:t>
      </w:r>
    </w:p>
    <w:p w14:paraId="19A8E69F" w14:textId="77777777" w:rsidR="00757EBD" w:rsidRPr="00467355" w:rsidRDefault="00757EBD" w:rsidP="00757EBD">
      <w:pPr>
        <w:autoSpaceDN w:val="0"/>
        <w:adjustRightInd w:val="0"/>
        <w:rPr>
          <w:rFonts w:ascii="Arial" w:hAnsi="Arial" w:cs="Arial"/>
          <w:b/>
          <w:bCs/>
          <w:sz w:val="22"/>
          <w:szCs w:val="22"/>
        </w:rPr>
      </w:pPr>
    </w:p>
    <w:p w14:paraId="7FA42292" w14:textId="77777777" w:rsidR="00757EBD" w:rsidRPr="00467355" w:rsidRDefault="00757EBD" w:rsidP="00757EBD">
      <w:pPr>
        <w:rPr>
          <w:rFonts w:ascii="Arial" w:hAnsi="Arial" w:cs="Arial"/>
          <w:sz w:val="22"/>
          <w:szCs w:val="22"/>
        </w:rPr>
      </w:pPr>
      <w:r w:rsidRPr="00467355">
        <w:rPr>
          <w:rFonts w:ascii="Arial" w:hAnsi="Arial"/>
          <w:sz w:val="22"/>
        </w:rPr>
        <w:t>(the “Buyer” and the “Seller” hereinafter referred to collectively as the “</w:t>
      </w:r>
      <w:r w:rsidRPr="00467355">
        <w:rPr>
          <w:rFonts w:ascii="Arial" w:hAnsi="Arial"/>
          <w:b/>
          <w:sz w:val="22"/>
        </w:rPr>
        <w:t>Contracting Parties</w:t>
      </w:r>
      <w:r w:rsidRPr="00467355">
        <w:rPr>
          <w:rFonts w:ascii="Arial" w:hAnsi="Arial"/>
          <w:sz w:val="22"/>
        </w:rPr>
        <w:t>”)</w:t>
      </w:r>
    </w:p>
    <w:p w14:paraId="67CFE34E" w14:textId="77777777" w:rsidR="00A50F5D" w:rsidRPr="00467355" w:rsidRDefault="00A50F5D">
      <w:pPr>
        <w:rPr>
          <w:rFonts w:ascii="Arial" w:hAnsi="Arial" w:cs="Arial"/>
          <w:color w:val="000000"/>
          <w:sz w:val="22"/>
          <w:szCs w:val="22"/>
        </w:rPr>
      </w:pPr>
    </w:p>
    <w:p w14:paraId="2D5011E3" w14:textId="0A74C9A4" w:rsidR="00144D9C" w:rsidRPr="00467355" w:rsidRDefault="00144D9C">
      <w:pPr>
        <w:rPr>
          <w:rFonts w:ascii="Arial" w:hAnsi="Arial" w:cs="Arial"/>
          <w:b/>
          <w:caps/>
          <w:color w:val="000000"/>
          <w:sz w:val="22"/>
          <w:szCs w:val="22"/>
        </w:rPr>
      </w:pPr>
      <w:r w:rsidRPr="00467355">
        <w:rPr>
          <w:rFonts w:ascii="Arial" w:hAnsi="Arial"/>
          <w:b/>
          <w:color w:val="000000"/>
          <w:sz w:val="22"/>
        </w:rPr>
        <w:t xml:space="preserve">Representatives authorised </w:t>
      </w:r>
      <w:r w:rsidR="000B460E">
        <w:rPr>
          <w:rFonts w:ascii="Arial" w:hAnsi="Arial"/>
          <w:b/>
          <w:color w:val="000000"/>
          <w:sz w:val="22"/>
        </w:rPr>
        <w:t>for</w:t>
      </w:r>
      <w:r w:rsidRPr="00467355">
        <w:rPr>
          <w:rFonts w:ascii="Arial" w:hAnsi="Arial"/>
          <w:b/>
          <w:color w:val="000000"/>
          <w:sz w:val="22"/>
        </w:rPr>
        <w:t xml:space="preserve"> contractual and economic </w:t>
      </w:r>
      <w:r w:rsidR="000B460E">
        <w:rPr>
          <w:rFonts w:ascii="Arial" w:hAnsi="Arial"/>
          <w:b/>
          <w:color w:val="000000"/>
          <w:sz w:val="22"/>
        </w:rPr>
        <w:t>matters</w:t>
      </w:r>
      <w:r w:rsidRPr="00467355">
        <w:rPr>
          <w:rFonts w:ascii="Arial" w:hAnsi="Arial"/>
          <w:b/>
          <w:color w:val="000000"/>
          <w:sz w:val="22"/>
        </w:rPr>
        <w:t>:</w:t>
      </w:r>
    </w:p>
    <w:p w14:paraId="73CAF02D" w14:textId="77777777" w:rsidR="00144D9C" w:rsidRPr="00467355" w:rsidRDefault="00144D9C">
      <w:pPr>
        <w:rPr>
          <w:rFonts w:ascii="Arial" w:hAnsi="Arial" w:cs="Arial"/>
          <w:b/>
          <w:color w:val="000000"/>
          <w:sz w:val="22"/>
          <w:szCs w:val="22"/>
        </w:rPr>
      </w:pPr>
    </w:p>
    <w:p w14:paraId="4B6CEFD3" w14:textId="725D0327" w:rsidR="00144D9C" w:rsidRPr="00467355" w:rsidRDefault="00144D9C" w:rsidP="00AC3B48">
      <w:pPr>
        <w:rPr>
          <w:rFonts w:ascii="Arial" w:hAnsi="Arial" w:cs="Arial"/>
          <w:color w:val="000000"/>
          <w:sz w:val="22"/>
          <w:szCs w:val="22"/>
        </w:rPr>
      </w:pPr>
      <w:r w:rsidRPr="00467355">
        <w:rPr>
          <w:rFonts w:ascii="Arial" w:hAnsi="Arial"/>
          <w:color w:val="000000"/>
          <w:sz w:val="22"/>
        </w:rPr>
        <w:t>on behalf of the Buyer:</w:t>
      </w:r>
      <w:r w:rsidRPr="00467355">
        <w:tab/>
      </w:r>
      <w:r w:rsidR="0052614A">
        <w:rPr>
          <w:rFonts w:ascii="Arial" w:hAnsi="Arial"/>
          <w:b/>
          <w:sz w:val="22"/>
        </w:rPr>
        <w:t>Tomáš Hebelka, MSc</w:t>
      </w:r>
      <w:r w:rsidR="0052614A" w:rsidRPr="00812772">
        <w:rPr>
          <w:rFonts w:ascii="Arial" w:hAnsi="Arial"/>
          <w:sz w:val="22"/>
        </w:rPr>
        <w:t>, chief executive o</w:t>
      </w:r>
      <w:r w:rsidRPr="00812772">
        <w:rPr>
          <w:rFonts w:ascii="Arial" w:hAnsi="Arial"/>
          <w:sz w:val="22"/>
        </w:rPr>
        <w:t>fficer</w:t>
      </w:r>
      <w:r w:rsidRPr="00812772">
        <w:tab/>
      </w:r>
      <w:r w:rsidRPr="00467355">
        <w:tab/>
      </w:r>
    </w:p>
    <w:p w14:paraId="2D3946B3" w14:textId="0FE9680D" w:rsidR="000153AD" w:rsidRPr="00467355" w:rsidRDefault="00144D9C" w:rsidP="00AC3B48">
      <w:pPr>
        <w:jc w:val="both"/>
        <w:rPr>
          <w:rFonts w:ascii="Arial" w:hAnsi="Arial" w:cs="Arial"/>
          <w:b/>
          <w:sz w:val="22"/>
          <w:szCs w:val="22"/>
        </w:rPr>
      </w:pPr>
      <w:r w:rsidRPr="00467355">
        <w:rPr>
          <w:rFonts w:ascii="Arial" w:hAnsi="Arial"/>
          <w:sz w:val="22"/>
        </w:rPr>
        <w:t>on behalf of the Seller:</w:t>
      </w:r>
      <w:r w:rsidRPr="00467355">
        <w:tab/>
      </w:r>
      <w:r w:rsidR="00563283" w:rsidRPr="00847B63">
        <w:rPr>
          <w:rFonts w:ascii="Arial" w:hAnsi="Arial"/>
          <w:sz w:val="22"/>
          <w:highlight w:val="yellow"/>
        </w:rPr>
        <w:t>[</w:t>
      </w:r>
      <w:r w:rsidR="00563283" w:rsidRPr="00847B63">
        <w:rPr>
          <w:rFonts w:ascii="Arial" w:hAnsi="Arial" w:cs="Arial"/>
          <w:sz w:val="22"/>
          <w:highlight w:val="yellow"/>
          <w:cs/>
        </w:rPr>
        <w:t>•</w:t>
      </w:r>
      <w:r w:rsidR="00563283" w:rsidRPr="00847B63">
        <w:rPr>
          <w:rFonts w:ascii="Arial" w:hAnsi="Arial"/>
          <w:sz w:val="22"/>
          <w:highlight w:val="yellow"/>
        </w:rPr>
        <w:t>]</w:t>
      </w:r>
      <w:r w:rsidR="00563283">
        <w:rPr>
          <w:rFonts w:ascii="Arial" w:hAnsi="Arial"/>
          <w:sz w:val="22"/>
        </w:rPr>
        <w:t>,</w:t>
      </w:r>
      <w:r w:rsidR="00563283" w:rsidRPr="00847B63">
        <w:rPr>
          <w:rFonts w:ascii="Arial" w:hAnsi="Arial"/>
          <w:sz w:val="22"/>
          <w:highlight w:val="yellow"/>
        </w:rPr>
        <w:t>[</w:t>
      </w:r>
      <w:r w:rsidR="00563283" w:rsidRPr="00847B63">
        <w:rPr>
          <w:rFonts w:ascii="Arial" w:hAnsi="Arial" w:cs="Arial"/>
          <w:sz w:val="22"/>
          <w:highlight w:val="yellow"/>
          <w:cs/>
        </w:rPr>
        <w:t>•</w:t>
      </w:r>
      <w:r w:rsidR="00563283" w:rsidRPr="00847B63">
        <w:rPr>
          <w:rFonts w:ascii="Arial" w:hAnsi="Arial"/>
          <w:sz w:val="22"/>
          <w:highlight w:val="yellow"/>
        </w:rPr>
        <w:t>]</w:t>
      </w:r>
    </w:p>
    <w:p w14:paraId="0959FABA" w14:textId="77777777" w:rsidR="00F05099" w:rsidRPr="00467355" w:rsidRDefault="00F05099" w:rsidP="008445F2">
      <w:pPr>
        <w:rPr>
          <w:rFonts w:ascii="Arial" w:hAnsi="Arial" w:cs="Arial"/>
          <w:sz w:val="22"/>
          <w:szCs w:val="22"/>
        </w:rPr>
      </w:pPr>
    </w:p>
    <w:p w14:paraId="5BF45FCD" w14:textId="77777777" w:rsidR="00144D9C" w:rsidRPr="00467355" w:rsidRDefault="00144D9C">
      <w:pPr>
        <w:ind w:left="1416" w:firstLine="708"/>
        <w:rPr>
          <w:rFonts w:ascii="Arial" w:hAnsi="Arial" w:cs="Arial"/>
          <w:sz w:val="22"/>
          <w:szCs w:val="22"/>
        </w:rPr>
      </w:pPr>
    </w:p>
    <w:p w14:paraId="490C1815" w14:textId="1DCBEEA3" w:rsidR="00144D9C" w:rsidRPr="00467355" w:rsidRDefault="00144D9C">
      <w:pPr>
        <w:rPr>
          <w:rFonts w:ascii="Arial" w:hAnsi="Arial" w:cs="Arial"/>
          <w:b/>
          <w:color w:val="000000"/>
          <w:sz w:val="22"/>
          <w:szCs w:val="22"/>
        </w:rPr>
      </w:pPr>
      <w:r w:rsidRPr="00467355">
        <w:rPr>
          <w:rFonts w:ascii="Arial" w:hAnsi="Arial"/>
          <w:b/>
          <w:color w:val="000000"/>
          <w:sz w:val="22"/>
        </w:rPr>
        <w:t xml:space="preserve">Representatives authorised </w:t>
      </w:r>
      <w:r w:rsidR="000B460E">
        <w:rPr>
          <w:rFonts w:ascii="Arial" w:hAnsi="Arial"/>
          <w:b/>
          <w:color w:val="000000"/>
          <w:sz w:val="22"/>
        </w:rPr>
        <w:t>for</w:t>
      </w:r>
      <w:r w:rsidRPr="00467355">
        <w:rPr>
          <w:rFonts w:ascii="Arial" w:hAnsi="Arial"/>
          <w:b/>
          <w:color w:val="000000"/>
          <w:sz w:val="22"/>
        </w:rPr>
        <w:t xml:space="preserve"> factual and technical</w:t>
      </w:r>
      <w:r w:rsidR="000B460E">
        <w:rPr>
          <w:rFonts w:ascii="Arial" w:hAnsi="Arial"/>
          <w:b/>
          <w:color w:val="000000"/>
          <w:sz w:val="22"/>
        </w:rPr>
        <w:t xml:space="preserve"> matters</w:t>
      </w:r>
      <w:r w:rsidRPr="00467355">
        <w:rPr>
          <w:rFonts w:ascii="Arial" w:hAnsi="Arial"/>
          <w:b/>
          <w:color w:val="000000"/>
          <w:sz w:val="22"/>
        </w:rPr>
        <w:t>:</w:t>
      </w:r>
    </w:p>
    <w:p w14:paraId="7004CAF2" w14:textId="77777777" w:rsidR="00144D9C" w:rsidRPr="00467355" w:rsidRDefault="00144D9C">
      <w:pPr>
        <w:rPr>
          <w:rFonts w:ascii="Arial" w:hAnsi="Arial" w:cs="Arial"/>
          <w:color w:val="000000"/>
          <w:sz w:val="22"/>
          <w:szCs w:val="22"/>
        </w:rPr>
      </w:pPr>
    </w:p>
    <w:p w14:paraId="02EAA6A5" w14:textId="4998DC3C" w:rsidR="000A09EB" w:rsidRDefault="00144D9C" w:rsidP="00812772">
      <w:pPr>
        <w:ind w:left="2835" w:hanging="2835"/>
        <w:rPr>
          <w:rFonts w:ascii="Arial" w:hAnsi="Arial" w:cs="Arial"/>
          <w:b/>
          <w:color w:val="000000"/>
          <w:sz w:val="22"/>
          <w:szCs w:val="22"/>
        </w:rPr>
      </w:pPr>
      <w:r w:rsidRPr="00467355">
        <w:rPr>
          <w:rFonts w:ascii="Arial" w:hAnsi="Arial"/>
          <w:color w:val="000000"/>
          <w:sz w:val="22"/>
        </w:rPr>
        <w:t>on behalf of the Buyer:</w:t>
      </w:r>
      <w:r w:rsidR="00A36E1C">
        <w:rPr>
          <w:rFonts w:ascii="Arial" w:hAnsi="Arial"/>
          <w:color w:val="000000"/>
          <w:sz w:val="22"/>
        </w:rPr>
        <w:tab/>
      </w:r>
      <w:r w:rsidR="0052614A">
        <w:rPr>
          <w:rFonts w:ascii="Arial" w:hAnsi="Arial"/>
          <w:b/>
          <w:color w:val="000000"/>
          <w:sz w:val="22"/>
        </w:rPr>
        <w:t xml:space="preserve">Jan Hodík, </w:t>
      </w:r>
      <w:r w:rsidR="0052614A" w:rsidRPr="00812772">
        <w:rPr>
          <w:rFonts w:ascii="Arial" w:hAnsi="Arial"/>
          <w:color w:val="000000"/>
          <w:sz w:val="22"/>
        </w:rPr>
        <w:t>division of</w:t>
      </w:r>
      <w:r w:rsidR="00812772" w:rsidRPr="00812772">
        <w:rPr>
          <w:rFonts w:ascii="Arial" w:hAnsi="Arial"/>
          <w:color w:val="000000"/>
          <w:sz w:val="22"/>
        </w:rPr>
        <w:t xml:space="preserve"> Technology Purchase and Service</w:t>
      </w:r>
      <w:r w:rsidR="00E73D01">
        <w:tab/>
      </w:r>
    </w:p>
    <w:p w14:paraId="7F07BDD0" w14:textId="4607A3F0" w:rsidR="005F71DF" w:rsidRDefault="00E73D01" w:rsidP="002049F3">
      <w:pPr>
        <w:jc w:val="both"/>
        <w:rPr>
          <w:rFonts w:ascii="Arial" w:hAnsi="Arial"/>
          <w:sz w:val="22"/>
        </w:rPr>
      </w:pPr>
      <w:r>
        <w:rPr>
          <w:rFonts w:ascii="Arial" w:hAnsi="Arial"/>
          <w:sz w:val="22"/>
        </w:rPr>
        <w:t>on behalf of the Seller:</w:t>
      </w:r>
      <w:r>
        <w:tab/>
      </w:r>
      <w:r w:rsidR="00563283" w:rsidRPr="00847B63">
        <w:rPr>
          <w:rFonts w:ascii="Arial" w:hAnsi="Arial"/>
          <w:sz w:val="22"/>
          <w:highlight w:val="yellow"/>
        </w:rPr>
        <w:t>[</w:t>
      </w:r>
      <w:r w:rsidR="00563283" w:rsidRPr="00847B63">
        <w:rPr>
          <w:rFonts w:ascii="Arial" w:hAnsi="Arial" w:cs="Arial"/>
          <w:sz w:val="22"/>
          <w:highlight w:val="yellow"/>
          <w:cs/>
        </w:rPr>
        <w:t>•</w:t>
      </w:r>
      <w:r w:rsidR="00563283" w:rsidRPr="00847B63">
        <w:rPr>
          <w:rFonts w:ascii="Arial" w:hAnsi="Arial"/>
          <w:sz w:val="22"/>
          <w:highlight w:val="yellow"/>
        </w:rPr>
        <w:t>]</w:t>
      </w:r>
      <w:r w:rsidR="00563283">
        <w:rPr>
          <w:rFonts w:ascii="Arial" w:hAnsi="Arial"/>
          <w:sz w:val="22"/>
        </w:rPr>
        <w:t>,</w:t>
      </w:r>
      <w:r w:rsidR="00563283" w:rsidRPr="00847B63">
        <w:rPr>
          <w:rFonts w:ascii="Arial" w:hAnsi="Arial"/>
          <w:sz w:val="22"/>
          <w:highlight w:val="yellow"/>
        </w:rPr>
        <w:t>[</w:t>
      </w:r>
      <w:r w:rsidR="00563283" w:rsidRPr="00847B63">
        <w:rPr>
          <w:rFonts w:ascii="Arial" w:hAnsi="Arial" w:cs="Arial"/>
          <w:sz w:val="22"/>
          <w:highlight w:val="yellow"/>
          <w:cs/>
        </w:rPr>
        <w:t>•</w:t>
      </w:r>
      <w:r w:rsidR="00563283" w:rsidRPr="00847B63">
        <w:rPr>
          <w:rFonts w:ascii="Arial" w:hAnsi="Arial"/>
          <w:sz w:val="22"/>
          <w:highlight w:val="yellow"/>
        </w:rPr>
        <w:t>]</w:t>
      </w:r>
    </w:p>
    <w:p w14:paraId="216EE916" w14:textId="77777777" w:rsidR="00211157" w:rsidRPr="00467355" w:rsidRDefault="00211157" w:rsidP="002049F3">
      <w:pPr>
        <w:jc w:val="both"/>
        <w:rPr>
          <w:rFonts w:ascii="Arial" w:hAnsi="Arial" w:cs="Arial"/>
          <w:b/>
          <w:sz w:val="22"/>
          <w:szCs w:val="22"/>
        </w:rPr>
      </w:pPr>
    </w:p>
    <w:p w14:paraId="1DBEB030" w14:textId="51DC62BC" w:rsidR="002049F3" w:rsidRPr="00467355" w:rsidRDefault="00E73D01" w:rsidP="002049F3">
      <w:pPr>
        <w:jc w:val="center"/>
        <w:rPr>
          <w:rFonts w:ascii="Arial" w:hAnsi="Arial" w:cs="Arial"/>
          <w:b/>
          <w:caps/>
          <w:sz w:val="22"/>
          <w:szCs w:val="22"/>
        </w:rPr>
      </w:pPr>
      <w:r>
        <w:rPr>
          <w:rFonts w:ascii="Arial" w:hAnsi="Arial"/>
          <w:b/>
          <w:caps/>
          <w:sz w:val="22"/>
        </w:rPr>
        <w:lastRenderedPageBreak/>
        <w:t>I.</w:t>
      </w:r>
      <w:r w:rsidR="006C3D08">
        <w:rPr>
          <w:rFonts w:ascii="Arial" w:hAnsi="Arial"/>
          <w:b/>
          <w:caps/>
          <w:sz w:val="22"/>
        </w:rPr>
        <w:t xml:space="preserve"> </w:t>
      </w:r>
      <w:r>
        <w:rPr>
          <w:rFonts w:ascii="Arial" w:hAnsi="Arial"/>
          <w:b/>
          <w:caps/>
          <w:sz w:val="22"/>
        </w:rPr>
        <w:t>INTRODUCTORY PROVISIONS</w:t>
      </w:r>
    </w:p>
    <w:p w14:paraId="3779E686" w14:textId="77777777" w:rsidR="002049F3" w:rsidRPr="00467355" w:rsidRDefault="002049F3" w:rsidP="002049F3">
      <w:pPr>
        <w:jc w:val="center"/>
        <w:rPr>
          <w:rFonts w:ascii="Arial" w:hAnsi="Arial" w:cs="Arial"/>
          <w:b/>
          <w:caps/>
          <w:sz w:val="22"/>
          <w:szCs w:val="22"/>
        </w:rPr>
      </w:pPr>
    </w:p>
    <w:p w14:paraId="6BACBD21" w14:textId="6C805EF4" w:rsidR="002D6FB6" w:rsidRPr="002D6FB6" w:rsidRDefault="00E73D01" w:rsidP="002D6FB6">
      <w:pPr>
        <w:pStyle w:val="Kapitola1"/>
        <w:tabs>
          <w:tab w:val="clear" w:pos="705"/>
          <w:tab w:val="num" w:pos="-142"/>
        </w:tabs>
        <w:ind w:left="426" w:hanging="426"/>
      </w:pPr>
      <w:bookmarkStart w:id="1" w:name="_Ref263769941"/>
      <w:r>
        <w:t xml:space="preserve">The present Contract is made based on the results of the PPA open </w:t>
      </w:r>
      <w:r w:rsidR="004D1714">
        <w:rPr>
          <w:lang w:val="cs-CZ"/>
        </w:rPr>
        <w:t>tender</w:t>
      </w:r>
      <w:r w:rsidR="004D1714">
        <w:t xml:space="preserve"> </w:t>
      </w:r>
      <w:r>
        <w:t xml:space="preserve">procedure for the public contract titled </w:t>
      </w:r>
      <w:r w:rsidRPr="009A4442">
        <w:rPr>
          <w:b/>
        </w:rPr>
        <w:t>“</w:t>
      </w:r>
      <w:r w:rsidR="006C3D08" w:rsidRPr="009A4442">
        <w:rPr>
          <w:b/>
          <w:lang w:val="cs-CZ"/>
        </w:rPr>
        <w:t>P</w:t>
      </w:r>
      <w:r w:rsidR="006C3D08" w:rsidRPr="009A4442">
        <w:rPr>
          <w:b/>
        </w:rPr>
        <w:t xml:space="preserve">ersonalization </w:t>
      </w:r>
      <w:r w:rsidR="006C3D08" w:rsidRPr="009A4442">
        <w:rPr>
          <w:b/>
          <w:lang w:val="cs-CZ"/>
        </w:rPr>
        <w:t>Device</w:t>
      </w:r>
      <w:r w:rsidR="006C3D08" w:rsidRPr="009A4442">
        <w:rPr>
          <w:b/>
        </w:rPr>
        <w:t xml:space="preserve"> for production of ID-3 travel documents</w:t>
      </w:r>
      <w:r w:rsidRPr="009A4442">
        <w:rPr>
          <w:b/>
        </w:rPr>
        <w:t>”</w:t>
      </w:r>
      <w:r>
        <w:t xml:space="preserve">, order reference number </w:t>
      </w:r>
      <w:r w:rsidR="004D1714" w:rsidRPr="00563283">
        <w:rPr>
          <w:highlight w:val="green"/>
          <w:lang w:val="cs-CZ"/>
        </w:rPr>
        <w:t>__________</w:t>
      </w:r>
      <w:r w:rsidR="004D1714">
        <w:t xml:space="preserve"> </w:t>
      </w:r>
      <w:r>
        <w:t>(hereinafter referred to as the “</w:t>
      </w:r>
      <w:r w:rsidR="004D1714">
        <w:rPr>
          <w:b/>
          <w:lang w:val="cs-CZ"/>
        </w:rPr>
        <w:t>Tender</w:t>
      </w:r>
      <w:r w:rsidR="004D1714">
        <w:rPr>
          <w:b/>
        </w:rPr>
        <w:t xml:space="preserve"> </w:t>
      </w:r>
      <w:r>
        <w:rPr>
          <w:b/>
        </w:rPr>
        <w:t>Procedure</w:t>
      </w:r>
      <w:r>
        <w:t xml:space="preserve">”), with the Seller, who complies with all the </w:t>
      </w:r>
      <w:r w:rsidR="004D1714">
        <w:rPr>
          <w:lang w:val="cs-CZ"/>
        </w:rPr>
        <w:t>tender</w:t>
      </w:r>
      <w:r w:rsidR="004D1714">
        <w:t xml:space="preserve"> </w:t>
      </w:r>
      <w:r>
        <w:t xml:space="preserve">conditions and whose bid has been selected as the most economically </w:t>
      </w:r>
      <w:r w:rsidR="00812772" w:rsidRPr="00812772">
        <w:t>advantageous</w:t>
      </w:r>
      <w:r>
        <w:t>.</w:t>
      </w:r>
      <w:bookmarkEnd w:id="1"/>
    </w:p>
    <w:p w14:paraId="46293697" w14:textId="12932509" w:rsidR="002D6FB6" w:rsidRPr="002D6FB6" w:rsidRDefault="00E73D01" w:rsidP="002D6FB6">
      <w:pPr>
        <w:pStyle w:val="Kapitola1"/>
        <w:tabs>
          <w:tab w:val="clear" w:pos="705"/>
          <w:tab w:val="num" w:pos="-142"/>
        </w:tabs>
        <w:ind w:left="426" w:hanging="426"/>
      </w:pPr>
      <w:r>
        <w:t xml:space="preserve">When interpreting the contents hereof, the Contracting Parties shall take account of </w:t>
      </w:r>
      <w:r w:rsidR="004D1714" w:rsidRPr="002D6FB6">
        <w:rPr>
          <w:lang w:val="cs-CZ"/>
        </w:rPr>
        <w:t>tender</w:t>
      </w:r>
      <w:r w:rsidR="004D1714">
        <w:t xml:space="preserve"> </w:t>
      </w:r>
      <w:r>
        <w:t xml:space="preserve">documents relating to the </w:t>
      </w:r>
      <w:r w:rsidR="004D1714" w:rsidRPr="002D6FB6">
        <w:rPr>
          <w:lang w:val="cs-CZ"/>
        </w:rPr>
        <w:t>tender</w:t>
      </w:r>
      <w:r w:rsidR="004D1714">
        <w:t xml:space="preserve"> </w:t>
      </w:r>
      <w:r>
        <w:t xml:space="preserve">procedure for the public contract titled </w:t>
      </w:r>
      <w:r w:rsidRPr="009A4442">
        <w:rPr>
          <w:b/>
        </w:rPr>
        <w:t>“</w:t>
      </w:r>
      <w:r w:rsidR="006C3D08" w:rsidRPr="009A4442">
        <w:rPr>
          <w:b/>
          <w:lang w:val="cs-CZ"/>
        </w:rPr>
        <w:t>P</w:t>
      </w:r>
      <w:r w:rsidR="006C3D08" w:rsidRPr="009A4442">
        <w:rPr>
          <w:b/>
        </w:rPr>
        <w:t xml:space="preserve">ersonalization </w:t>
      </w:r>
      <w:r w:rsidR="006C3D08" w:rsidRPr="009A4442">
        <w:rPr>
          <w:b/>
          <w:lang w:val="cs-CZ"/>
        </w:rPr>
        <w:t>Device</w:t>
      </w:r>
      <w:r w:rsidR="006C3D08" w:rsidRPr="009A4442">
        <w:rPr>
          <w:b/>
        </w:rPr>
        <w:t xml:space="preserve"> for production of ID-3 travel documents</w:t>
      </w:r>
      <w:r w:rsidRPr="009A4442">
        <w:rPr>
          <w:b/>
        </w:rPr>
        <w:t>”,</w:t>
      </w:r>
      <w:r>
        <w:t xml:space="preserve"> the purpose of the </w:t>
      </w:r>
      <w:r w:rsidR="00095BA8" w:rsidRPr="002D6FB6">
        <w:rPr>
          <w:lang w:val="cs-CZ"/>
        </w:rPr>
        <w:t>T</w:t>
      </w:r>
      <w:r w:rsidR="004D1714" w:rsidRPr="002D6FB6">
        <w:rPr>
          <w:lang w:val="cs-CZ"/>
        </w:rPr>
        <w:t>ender</w:t>
      </w:r>
      <w:r w:rsidR="004D1714">
        <w:t xml:space="preserve"> </w:t>
      </w:r>
      <w:r>
        <w:t xml:space="preserve">procedure in question and the Contracting Parties’ other steps taken during the </w:t>
      </w:r>
      <w:r w:rsidR="00095BA8" w:rsidRPr="002D6FB6">
        <w:rPr>
          <w:lang w:val="cs-CZ"/>
        </w:rPr>
        <w:t>Tender</w:t>
      </w:r>
      <w:r>
        <w:t xml:space="preserve"> procedure as the Contracting Parties’ relevant negotiations concerning the contents of this Contract before it was made. The provisions of laws and regulations on interpretation of legal conduct are not affected by this.</w:t>
      </w:r>
    </w:p>
    <w:p w14:paraId="70E017F5" w14:textId="36200AFC" w:rsidR="00961868" w:rsidRPr="00467355" w:rsidRDefault="00961868" w:rsidP="00613350">
      <w:pPr>
        <w:pStyle w:val="Kapitola1"/>
        <w:tabs>
          <w:tab w:val="clear" w:pos="705"/>
          <w:tab w:val="num" w:pos="-142"/>
        </w:tabs>
        <w:ind w:left="426" w:hanging="426"/>
      </w:pPr>
      <w:r>
        <w:t>An essential requirement to conclude this Contract is the bid of the Seller submitted</w:t>
      </w:r>
      <w:r w:rsidRPr="002D6FB6">
        <w:rPr>
          <w:lang w:val="cs-CZ"/>
        </w:rPr>
        <w:t xml:space="preserve"> </w:t>
      </w:r>
      <w:r>
        <w:t>on</w:t>
      </w:r>
      <w:r w:rsidRPr="002D6FB6">
        <w:rPr>
          <w:lang w:val="cs-CZ"/>
        </w:rPr>
        <w:t xml:space="preserve"> </w:t>
      </w:r>
      <w:r w:rsidRPr="002D6FB6">
        <w:rPr>
          <w:b/>
          <w:highlight w:val="yellow"/>
        </w:rPr>
        <w:t>[•]</w:t>
      </w:r>
      <w:r>
        <w:t xml:space="preserve">, whose content is known to both </w:t>
      </w:r>
      <w:r w:rsidRPr="002D6FB6">
        <w:rPr>
          <w:lang w:val="cs-CZ"/>
        </w:rPr>
        <w:t>Contract</w:t>
      </w:r>
      <w:r w:rsidR="00ED7F9D" w:rsidRPr="002D6FB6">
        <w:rPr>
          <w:lang w:val="cs-CZ"/>
        </w:rPr>
        <w:t>ing</w:t>
      </w:r>
      <w:r w:rsidRPr="002D6FB6">
        <w:rPr>
          <w:lang w:val="cs-CZ"/>
        </w:rPr>
        <w:t xml:space="preserve"> P</w:t>
      </w:r>
      <w:r>
        <w:t>arties.</w:t>
      </w:r>
    </w:p>
    <w:p w14:paraId="15D0D3D3" w14:textId="77777777" w:rsidR="002049F3" w:rsidRPr="00467355" w:rsidRDefault="002049F3">
      <w:pPr>
        <w:jc w:val="center"/>
        <w:rPr>
          <w:rFonts w:ascii="Arial" w:hAnsi="Arial" w:cs="Arial"/>
          <w:b/>
          <w:caps/>
          <w:sz w:val="22"/>
          <w:szCs w:val="22"/>
        </w:rPr>
      </w:pPr>
    </w:p>
    <w:p w14:paraId="24EB1364" w14:textId="77777777" w:rsidR="002D6FB6" w:rsidRPr="002D6FB6" w:rsidRDefault="002D6FB6" w:rsidP="002D6FB6">
      <w:pPr>
        <w:jc w:val="center"/>
        <w:rPr>
          <w:rFonts w:ascii="Arial" w:hAnsi="Arial" w:cs="Arial"/>
          <w:b/>
          <w:caps/>
          <w:color w:val="000000"/>
          <w:sz w:val="22"/>
          <w:szCs w:val="22"/>
        </w:rPr>
      </w:pPr>
      <w:r w:rsidRPr="002D6FB6">
        <w:rPr>
          <w:rFonts w:ascii="Arial" w:hAnsi="Arial" w:cs="Arial"/>
          <w:b/>
          <w:caps/>
          <w:color w:val="000000"/>
          <w:sz w:val="22"/>
          <w:szCs w:val="22"/>
        </w:rPr>
        <w:t>II. Subject of this Contract</w:t>
      </w:r>
    </w:p>
    <w:p w14:paraId="6953B5AC" w14:textId="77777777" w:rsidR="002D6FB6" w:rsidRPr="002D6FB6" w:rsidRDefault="002D6FB6" w:rsidP="00181B8C">
      <w:pPr>
        <w:jc w:val="center"/>
        <w:rPr>
          <w:rFonts w:ascii="Arial" w:hAnsi="Arial" w:cs="Arial"/>
          <w:b/>
          <w:caps/>
          <w:color w:val="000000"/>
          <w:sz w:val="22"/>
          <w:szCs w:val="22"/>
          <w:u w:val="single"/>
        </w:rPr>
      </w:pPr>
    </w:p>
    <w:p w14:paraId="5B09D24A" w14:textId="1EE5E3A1" w:rsidR="002D6FB6" w:rsidRDefault="002D6FB6" w:rsidP="00613350">
      <w:pPr>
        <w:numPr>
          <w:ilvl w:val="0"/>
          <w:numId w:val="17"/>
        </w:numPr>
        <w:suppressAutoHyphens w:val="0"/>
        <w:autoSpaceDN w:val="0"/>
        <w:adjustRightInd w:val="0"/>
        <w:spacing w:after="120"/>
        <w:jc w:val="both"/>
        <w:rPr>
          <w:rFonts w:ascii="Arial" w:hAnsi="Arial" w:cs="Arial"/>
          <w:color w:val="000000"/>
          <w:sz w:val="22"/>
          <w:szCs w:val="22"/>
        </w:rPr>
      </w:pPr>
      <w:r w:rsidRPr="002D6FB6">
        <w:rPr>
          <w:rFonts w:ascii="Arial" w:hAnsi="Arial" w:cs="Arial"/>
          <w:color w:val="000000"/>
          <w:sz w:val="22"/>
          <w:szCs w:val="22"/>
        </w:rPr>
        <w:t xml:space="preserve">The Seller undertakes to supply the Buyer with </w:t>
      </w:r>
      <w:r w:rsidR="00FF19B0">
        <w:rPr>
          <w:rFonts w:ascii="Arial" w:hAnsi="Arial" w:cs="Arial"/>
          <w:b/>
          <w:color w:val="000000"/>
          <w:sz w:val="22"/>
          <w:szCs w:val="22"/>
        </w:rPr>
        <w:t xml:space="preserve">1 (one) piece of </w:t>
      </w:r>
      <w:r w:rsidRPr="002D6FB6">
        <w:rPr>
          <w:rFonts w:ascii="Arial" w:hAnsi="Arial" w:cs="Arial"/>
          <w:b/>
          <w:color w:val="000000"/>
          <w:sz w:val="22"/>
          <w:szCs w:val="22"/>
        </w:rPr>
        <w:t xml:space="preserve">Personalization Device for production of ID-3 travel documents, type </w:t>
      </w:r>
      <w:r w:rsidRPr="002D6FB6">
        <w:rPr>
          <w:rFonts w:ascii="Arial" w:hAnsi="Arial" w:cs="Arial"/>
          <w:b/>
          <w:sz w:val="22"/>
          <w:szCs w:val="22"/>
          <w:highlight w:val="yellow"/>
        </w:rPr>
        <w:t>[</w:t>
      </w:r>
      <w:r w:rsidRPr="002D6FB6">
        <w:rPr>
          <w:rFonts w:ascii="Arial" w:hAnsi="Arial" w:cs="Arial"/>
          <w:b/>
          <w:sz w:val="22"/>
          <w:szCs w:val="22"/>
          <w:highlight w:val="yellow"/>
          <w:cs/>
        </w:rPr>
        <w:t>•</w:t>
      </w:r>
      <w:r w:rsidRPr="002D6FB6">
        <w:rPr>
          <w:rFonts w:ascii="Arial" w:hAnsi="Arial" w:cs="Arial"/>
          <w:b/>
          <w:sz w:val="22"/>
          <w:szCs w:val="22"/>
          <w:highlight w:val="yellow"/>
        </w:rPr>
        <w:t>]</w:t>
      </w:r>
      <w:r w:rsidRPr="002D6FB6">
        <w:rPr>
          <w:rFonts w:ascii="Arial" w:hAnsi="Arial" w:cs="Arial"/>
          <w:b/>
          <w:color w:val="000000"/>
          <w:sz w:val="22"/>
          <w:szCs w:val="22"/>
        </w:rPr>
        <w:t xml:space="preserve">, </w:t>
      </w:r>
      <w:r w:rsidRPr="002D6FB6">
        <w:rPr>
          <w:rFonts w:ascii="Arial" w:hAnsi="Arial" w:cs="Arial"/>
          <w:sz w:val="22"/>
          <w:szCs w:val="22"/>
        </w:rPr>
        <w:t xml:space="preserve">including all other related accessories and equipment, manufactured under applicable EU directives and regulations and related to the subject of this Contract and in line with the technical specifications attached to this Contract as </w:t>
      </w:r>
      <w:r w:rsidRPr="002D6FB6">
        <w:rPr>
          <w:rFonts w:ascii="Arial" w:hAnsi="Arial" w:cs="Arial"/>
          <w:b/>
          <w:sz w:val="22"/>
          <w:szCs w:val="22"/>
        </w:rPr>
        <w:t>Annex No. 1</w:t>
      </w:r>
      <w:r w:rsidRPr="002D6FB6">
        <w:rPr>
          <w:rFonts w:ascii="Arial" w:hAnsi="Arial" w:cs="Arial"/>
          <w:sz w:val="22"/>
          <w:szCs w:val="22"/>
        </w:rPr>
        <w:t>, which is an integral part hereof (hereafter referred to as the "</w:t>
      </w:r>
      <w:r>
        <w:rPr>
          <w:rFonts w:ascii="Arial" w:hAnsi="Arial" w:cs="Arial"/>
          <w:sz w:val="22"/>
          <w:szCs w:val="22"/>
        </w:rPr>
        <w:t>Device</w:t>
      </w:r>
      <w:r w:rsidRPr="002D6FB6">
        <w:rPr>
          <w:rFonts w:ascii="Arial" w:hAnsi="Arial" w:cs="Arial"/>
          <w:sz w:val="22"/>
          <w:szCs w:val="22"/>
          <w:cs/>
        </w:rPr>
        <w:t>”</w:t>
      </w:r>
      <w:r w:rsidRPr="002D6FB6">
        <w:rPr>
          <w:rFonts w:ascii="Arial" w:hAnsi="Arial" w:cs="Arial"/>
          <w:sz w:val="22"/>
          <w:szCs w:val="22"/>
        </w:rPr>
        <w:t>, unless otherwise stated by individual provisions of this Contract</w:t>
      </w:r>
      <w:r>
        <w:rPr>
          <w:rFonts w:ascii="Arial" w:hAnsi="Arial" w:cs="Arial"/>
          <w:sz w:val="22"/>
          <w:szCs w:val="22"/>
        </w:rPr>
        <w:t>)</w:t>
      </w:r>
      <w:r w:rsidRPr="002D6FB6">
        <w:rPr>
          <w:rFonts w:ascii="Arial" w:hAnsi="Arial" w:cs="Arial"/>
          <w:sz w:val="22"/>
          <w:szCs w:val="22"/>
        </w:rPr>
        <w:t>.</w:t>
      </w:r>
    </w:p>
    <w:p w14:paraId="41D07592" w14:textId="22D534BB" w:rsidR="002D6FB6" w:rsidRPr="002D6FB6" w:rsidRDefault="002D6FB6" w:rsidP="00613350">
      <w:pPr>
        <w:numPr>
          <w:ilvl w:val="0"/>
          <w:numId w:val="17"/>
        </w:numPr>
        <w:tabs>
          <w:tab w:val="clear" w:pos="357"/>
        </w:tabs>
        <w:suppressAutoHyphens w:val="0"/>
        <w:autoSpaceDN w:val="0"/>
        <w:adjustRightInd w:val="0"/>
        <w:spacing w:after="120"/>
        <w:ind w:left="426" w:hanging="426"/>
        <w:jc w:val="both"/>
        <w:rPr>
          <w:rFonts w:ascii="Arial" w:hAnsi="Arial" w:cs="Arial"/>
          <w:color w:val="000000"/>
          <w:sz w:val="22"/>
          <w:szCs w:val="22"/>
        </w:rPr>
      </w:pPr>
      <w:r w:rsidRPr="002D6FB6">
        <w:rPr>
          <w:rFonts w:ascii="Arial" w:hAnsi="Arial" w:cs="Arial"/>
          <w:color w:val="000000"/>
          <w:sz w:val="22"/>
          <w:szCs w:val="22"/>
        </w:rPr>
        <w:t>The subject of this Contract includes:</w:t>
      </w:r>
    </w:p>
    <w:p w14:paraId="2EBD9393" w14:textId="77777777" w:rsid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r w:rsidRPr="002D6FB6">
        <w:rPr>
          <w:rFonts w:ascii="Arial" w:hAnsi="Arial" w:cs="Arial"/>
          <w:sz w:val="22"/>
          <w:szCs w:val="22"/>
        </w:rPr>
        <w:t xml:space="preserve">transportation and moving </w:t>
      </w:r>
      <w:r w:rsidRPr="002D6FB6">
        <w:rPr>
          <w:rFonts w:ascii="Arial" w:hAnsi="Arial" w:cs="Arial"/>
          <w:color w:val="000000"/>
          <w:sz w:val="22"/>
          <w:szCs w:val="22"/>
        </w:rPr>
        <w:t xml:space="preserve">of the </w:t>
      </w:r>
      <w:r>
        <w:rPr>
          <w:rFonts w:ascii="Arial" w:hAnsi="Arial" w:cs="Arial"/>
          <w:color w:val="000000"/>
          <w:sz w:val="22"/>
          <w:szCs w:val="22"/>
        </w:rPr>
        <w:t>Device</w:t>
      </w:r>
      <w:r w:rsidRPr="002D6FB6">
        <w:rPr>
          <w:rFonts w:ascii="Arial" w:hAnsi="Arial" w:cs="Arial"/>
          <w:color w:val="000000"/>
          <w:sz w:val="22"/>
          <w:szCs w:val="22"/>
        </w:rPr>
        <w:t xml:space="preserve"> to the determined Buyer</w:t>
      </w:r>
      <w:r w:rsidRPr="002D6FB6">
        <w:rPr>
          <w:rFonts w:ascii="Arial" w:hAnsi="Arial" w:cs="Arial"/>
          <w:color w:val="000000"/>
          <w:sz w:val="22"/>
          <w:szCs w:val="22"/>
          <w:cs/>
        </w:rPr>
        <w:t>’</w:t>
      </w:r>
      <w:r w:rsidRPr="002D6FB6">
        <w:rPr>
          <w:rFonts w:ascii="Arial" w:hAnsi="Arial" w:cs="Arial"/>
          <w:color w:val="000000"/>
          <w:sz w:val="22"/>
          <w:szCs w:val="22"/>
        </w:rPr>
        <w:t xml:space="preserve">s facility and place of installation, including liability insurance which provides cover for damage to the </w:t>
      </w:r>
      <w:r>
        <w:rPr>
          <w:rFonts w:ascii="Arial" w:hAnsi="Arial" w:cs="Arial"/>
          <w:color w:val="000000"/>
          <w:sz w:val="22"/>
          <w:szCs w:val="22"/>
        </w:rPr>
        <w:t>device</w:t>
      </w:r>
      <w:r w:rsidRPr="002D6FB6">
        <w:rPr>
          <w:rFonts w:ascii="Arial" w:hAnsi="Arial" w:cs="Arial"/>
          <w:color w:val="000000"/>
          <w:sz w:val="22"/>
          <w:szCs w:val="22"/>
        </w:rPr>
        <w:t>, with a compensation limit as determined in the tender documentation for the Tender Procedure, DAP Praha (</w:t>
      </w:r>
      <w:r w:rsidRPr="002D6FB6">
        <w:rPr>
          <w:rFonts w:ascii="Arial" w:hAnsi="Arial" w:cs="Arial"/>
          <w:sz w:val="22"/>
          <w:szCs w:val="22"/>
        </w:rPr>
        <w:t>Incoterms® 2010</w:t>
      </w:r>
      <w:r w:rsidRPr="002D6FB6">
        <w:rPr>
          <w:rFonts w:ascii="Arial" w:hAnsi="Arial" w:cs="Arial"/>
          <w:color w:val="000000"/>
          <w:sz w:val="22"/>
          <w:szCs w:val="22"/>
        </w:rPr>
        <w:t xml:space="preserve">), </w:t>
      </w:r>
    </w:p>
    <w:p w14:paraId="24E733DA" w14:textId="77777777" w:rsid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r w:rsidRPr="00997CA4">
        <w:rPr>
          <w:rFonts w:ascii="Arial" w:hAnsi="Arial" w:cs="Arial"/>
          <w:color w:val="000000"/>
          <w:sz w:val="22"/>
          <w:szCs w:val="22"/>
        </w:rPr>
        <w:t xml:space="preserve">installation and commissioning of the Device, including 30 calendar days of its test run, </w:t>
      </w:r>
    </w:p>
    <w:p w14:paraId="4AFB4EAA" w14:textId="77777777" w:rsid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r w:rsidRPr="00997CA4">
        <w:rPr>
          <w:rFonts w:ascii="Arial" w:hAnsi="Arial" w:cs="Arial"/>
          <w:color w:val="000000"/>
          <w:sz w:val="22"/>
          <w:szCs w:val="22"/>
        </w:rPr>
        <w:t>training of specified Buyer</w:t>
      </w:r>
      <w:r w:rsidRPr="00997CA4">
        <w:rPr>
          <w:rFonts w:ascii="Arial" w:hAnsi="Arial" w:cs="Arial"/>
          <w:color w:val="000000"/>
          <w:sz w:val="22"/>
          <w:szCs w:val="22"/>
          <w:cs/>
        </w:rPr>
        <w:t>’</w:t>
      </w:r>
      <w:r w:rsidRPr="00997CA4">
        <w:rPr>
          <w:rFonts w:ascii="Arial" w:hAnsi="Arial" w:cs="Arial"/>
          <w:color w:val="000000"/>
          <w:sz w:val="22"/>
          <w:szCs w:val="22"/>
        </w:rPr>
        <w:t>s employees in the Device operation and maintenance for at least 5 persons (hereinafter referred to as the "operator training</w:t>
      </w:r>
      <w:r w:rsidRPr="00997CA4">
        <w:rPr>
          <w:rFonts w:ascii="Arial" w:hAnsi="Arial" w:cs="Arial"/>
          <w:color w:val="000000"/>
          <w:sz w:val="22"/>
          <w:szCs w:val="22"/>
          <w:cs/>
        </w:rPr>
        <w:t>“</w:t>
      </w:r>
      <w:r w:rsidRPr="00997CA4">
        <w:rPr>
          <w:rFonts w:ascii="Arial" w:hAnsi="Arial" w:cs="Arial"/>
          <w:color w:val="000000"/>
          <w:sz w:val="22"/>
          <w:szCs w:val="22"/>
        </w:rPr>
        <w:t>), conducted at the Buyer</w:t>
      </w:r>
      <w:r w:rsidRPr="00997CA4">
        <w:rPr>
          <w:rFonts w:ascii="Arial" w:hAnsi="Arial" w:cs="Arial"/>
          <w:color w:val="000000"/>
          <w:sz w:val="22"/>
          <w:szCs w:val="22"/>
          <w:cs/>
        </w:rPr>
        <w:t>’</w:t>
      </w:r>
      <w:r w:rsidRPr="00997CA4">
        <w:rPr>
          <w:rFonts w:ascii="Arial" w:hAnsi="Arial" w:cs="Arial"/>
          <w:color w:val="000000"/>
          <w:sz w:val="22"/>
          <w:szCs w:val="22"/>
        </w:rPr>
        <w:t>s facility for a minimum of 5 business days (8 hours per day, 60 minutes per hour),</w:t>
      </w:r>
      <w:r w:rsidRPr="00997CA4">
        <w:rPr>
          <w:rFonts w:ascii="Arial" w:hAnsi="Arial" w:cs="Arial"/>
          <w:sz w:val="22"/>
          <w:szCs w:val="22"/>
        </w:rPr>
        <w:t xml:space="preserve"> </w:t>
      </w:r>
    </w:p>
    <w:p w14:paraId="05EF5246" w14:textId="77777777" w:rsid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r w:rsidRPr="00997CA4">
        <w:rPr>
          <w:rFonts w:ascii="Arial" w:hAnsi="Arial" w:cs="Arial"/>
          <w:sz w:val="22"/>
          <w:szCs w:val="22"/>
        </w:rPr>
        <w:t xml:space="preserve">handover of certificates and documents relating to the use of the Device, as specified in </w:t>
      </w:r>
      <w:r w:rsidRPr="00997CA4">
        <w:rPr>
          <w:rFonts w:ascii="Arial" w:hAnsi="Arial" w:cs="Arial"/>
          <w:b/>
          <w:sz w:val="22"/>
          <w:szCs w:val="22"/>
        </w:rPr>
        <w:t>Annex No. 2</w:t>
      </w:r>
      <w:r w:rsidRPr="00997CA4">
        <w:rPr>
          <w:rFonts w:ascii="Arial" w:hAnsi="Arial" w:cs="Arial"/>
          <w:sz w:val="22"/>
          <w:szCs w:val="22"/>
        </w:rPr>
        <w:t xml:space="preserve"> which is an integral part of this Contract (in particular, operating and maintenance instructions, technical documentation in the Czech language),</w:t>
      </w:r>
    </w:p>
    <w:p w14:paraId="69D8B462" w14:textId="4933F908" w:rsidR="002D6FB6" w:rsidRPr="00997CA4" w:rsidRDefault="002D6FB6" w:rsidP="00613350">
      <w:pPr>
        <w:numPr>
          <w:ilvl w:val="1"/>
          <w:numId w:val="17"/>
        </w:numPr>
        <w:tabs>
          <w:tab w:val="clear" w:pos="714"/>
          <w:tab w:val="num" w:pos="284"/>
        </w:tabs>
        <w:suppressAutoHyphens w:val="0"/>
        <w:autoSpaceDN w:val="0"/>
        <w:adjustRightInd w:val="0"/>
        <w:spacing w:after="120"/>
        <w:ind w:left="1134"/>
        <w:jc w:val="both"/>
        <w:rPr>
          <w:rFonts w:ascii="Arial" w:hAnsi="Arial" w:cs="Arial"/>
          <w:color w:val="000000"/>
          <w:sz w:val="22"/>
          <w:szCs w:val="22"/>
        </w:rPr>
      </w:pPr>
      <w:r w:rsidRPr="00997CA4">
        <w:rPr>
          <w:rFonts w:ascii="Arial" w:hAnsi="Arial" w:cs="Arial"/>
          <w:sz w:val="22"/>
          <w:szCs w:val="22"/>
        </w:rPr>
        <w:t xml:space="preserve">delivery of a distribution frame in the same colour as the colour of machine and designed for installation on a double floor, in line with the technical specifications attached to this Contract as Annex No. 1. </w:t>
      </w:r>
    </w:p>
    <w:p w14:paraId="64FC8514" w14:textId="1C0AB955" w:rsidR="002D6FB6" w:rsidRDefault="002D6FB6" w:rsidP="00613350">
      <w:pPr>
        <w:pStyle w:val="Textkomente"/>
        <w:numPr>
          <w:ilvl w:val="0"/>
          <w:numId w:val="17"/>
        </w:numPr>
        <w:suppressAutoHyphens w:val="0"/>
        <w:autoSpaceDN w:val="0"/>
        <w:adjustRightInd w:val="0"/>
        <w:spacing w:after="120"/>
        <w:jc w:val="both"/>
        <w:rPr>
          <w:rFonts w:ascii="Arial" w:hAnsi="Arial" w:cs="Arial"/>
          <w:sz w:val="22"/>
          <w:szCs w:val="22"/>
        </w:rPr>
      </w:pPr>
      <w:r w:rsidRPr="002D6FB6">
        <w:rPr>
          <w:rStyle w:val="Odkaznakoment1"/>
          <w:rFonts w:ascii="Arial" w:hAnsi="Arial" w:cs="Arial"/>
          <w:color w:val="000000"/>
          <w:sz w:val="22"/>
          <w:szCs w:val="22"/>
        </w:rPr>
        <w:t xml:space="preserve">For the avoidance of any doubt, the </w:t>
      </w:r>
      <w:r w:rsidR="00131A89">
        <w:rPr>
          <w:rStyle w:val="Odkaznakoment1"/>
          <w:rFonts w:ascii="Arial" w:hAnsi="Arial" w:cs="Arial"/>
          <w:color w:val="000000"/>
          <w:sz w:val="22"/>
          <w:szCs w:val="22"/>
        </w:rPr>
        <w:t xml:space="preserve">Contracting </w:t>
      </w:r>
      <w:r w:rsidRPr="002D6FB6">
        <w:rPr>
          <w:rStyle w:val="Odkaznakoment1"/>
          <w:rFonts w:ascii="Arial" w:hAnsi="Arial" w:cs="Arial"/>
          <w:color w:val="000000"/>
          <w:sz w:val="22"/>
          <w:szCs w:val="22"/>
        </w:rPr>
        <w:t xml:space="preserve">Parties jointly state that the </w:t>
      </w:r>
      <w:r w:rsidR="00131A89">
        <w:rPr>
          <w:rStyle w:val="Odkaznakoment1"/>
          <w:rFonts w:ascii="Arial" w:hAnsi="Arial" w:cs="Arial"/>
          <w:color w:val="000000"/>
          <w:sz w:val="22"/>
          <w:szCs w:val="22"/>
        </w:rPr>
        <w:t>Device</w:t>
      </w:r>
      <w:r w:rsidRPr="002D6FB6">
        <w:rPr>
          <w:rStyle w:val="Odkaznakoment1"/>
          <w:rFonts w:ascii="Arial" w:hAnsi="Arial" w:cs="Arial"/>
          <w:color w:val="000000"/>
          <w:sz w:val="22"/>
          <w:szCs w:val="22"/>
        </w:rPr>
        <w:t xml:space="preserve"> commissioning for the purposes of this Contract means the </w:t>
      </w:r>
      <w:r w:rsidR="00131A89">
        <w:rPr>
          <w:rStyle w:val="Odkaznakoment1"/>
          <w:rFonts w:ascii="Arial" w:hAnsi="Arial" w:cs="Arial"/>
          <w:color w:val="000000"/>
          <w:sz w:val="22"/>
          <w:szCs w:val="22"/>
        </w:rPr>
        <w:t>Device</w:t>
      </w:r>
      <w:r w:rsidRPr="002D6FB6">
        <w:rPr>
          <w:rStyle w:val="Odkaznakoment1"/>
          <w:rFonts w:ascii="Arial" w:hAnsi="Arial" w:cs="Arial"/>
          <w:color w:val="000000"/>
          <w:sz w:val="22"/>
          <w:szCs w:val="22"/>
        </w:rPr>
        <w:t xml:space="preserve"> commissioning before its </w:t>
      </w:r>
      <w:r w:rsidR="00131A89" w:rsidRPr="00131A89">
        <w:rPr>
          <w:rStyle w:val="Odkaznakoment1"/>
          <w:rFonts w:ascii="Arial" w:hAnsi="Arial" w:cs="Arial"/>
          <w:color w:val="000000"/>
          <w:sz w:val="22"/>
          <w:szCs w:val="22"/>
        </w:rPr>
        <w:t xml:space="preserve">before connecting into </w:t>
      </w:r>
      <w:r w:rsidR="00131A89">
        <w:rPr>
          <w:rStyle w:val="Odkaznakoment1"/>
          <w:rFonts w:ascii="Arial" w:hAnsi="Arial" w:cs="Arial"/>
          <w:color w:val="000000"/>
          <w:sz w:val="22"/>
          <w:szCs w:val="22"/>
        </w:rPr>
        <w:t xml:space="preserve">full production </w:t>
      </w:r>
      <w:r w:rsidR="00131A89" w:rsidRPr="00131A89">
        <w:rPr>
          <w:rStyle w:val="Odkaznakoment1"/>
          <w:rFonts w:ascii="Arial" w:hAnsi="Arial" w:cs="Arial"/>
          <w:color w:val="000000"/>
          <w:sz w:val="22"/>
          <w:szCs w:val="22"/>
        </w:rPr>
        <w:t>operation</w:t>
      </w:r>
      <w:r w:rsidRPr="002D6FB6">
        <w:rPr>
          <w:rStyle w:val="Odkaznakoment1"/>
          <w:rFonts w:ascii="Arial" w:hAnsi="Arial" w:cs="Arial"/>
          <w:color w:val="000000"/>
          <w:sz w:val="22"/>
          <w:szCs w:val="22"/>
        </w:rPr>
        <w:t xml:space="preserve"> (hereafter referred to as the </w:t>
      </w:r>
      <w:r w:rsidRPr="002D6FB6">
        <w:rPr>
          <w:rStyle w:val="Odkaznakoment1"/>
          <w:rFonts w:ascii="Arial" w:hAnsi="Arial" w:cs="Arial"/>
          <w:color w:val="000000"/>
          <w:sz w:val="22"/>
          <w:szCs w:val="22"/>
          <w:cs/>
        </w:rPr>
        <w:t>“</w:t>
      </w:r>
      <w:r w:rsidRPr="002D6FB6">
        <w:rPr>
          <w:rStyle w:val="Odkaznakoment1"/>
          <w:rFonts w:ascii="Arial" w:hAnsi="Arial" w:cs="Arial"/>
          <w:color w:val="000000"/>
          <w:sz w:val="22"/>
          <w:szCs w:val="22"/>
        </w:rPr>
        <w:t>offline mode</w:t>
      </w:r>
      <w:r w:rsidRPr="002D6FB6">
        <w:rPr>
          <w:rStyle w:val="Odkaznakoment1"/>
          <w:rFonts w:ascii="Arial" w:hAnsi="Arial" w:cs="Arial"/>
          <w:color w:val="000000"/>
          <w:sz w:val="22"/>
          <w:szCs w:val="22"/>
          <w:cs/>
        </w:rPr>
        <w:t>”</w:t>
      </w:r>
      <w:r w:rsidRPr="002D6FB6">
        <w:rPr>
          <w:rStyle w:val="Odkaznakoment1"/>
          <w:rFonts w:ascii="Arial" w:hAnsi="Arial" w:cs="Arial"/>
          <w:color w:val="000000"/>
          <w:sz w:val="22"/>
          <w:szCs w:val="22"/>
        </w:rPr>
        <w:t xml:space="preserve">). The </w:t>
      </w:r>
      <w:r w:rsidR="00131A89">
        <w:rPr>
          <w:rStyle w:val="Odkaznakoment1"/>
          <w:rFonts w:ascii="Arial" w:hAnsi="Arial" w:cs="Arial"/>
          <w:color w:val="000000"/>
          <w:sz w:val="22"/>
          <w:szCs w:val="22"/>
        </w:rPr>
        <w:t>Device</w:t>
      </w:r>
      <w:r w:rsidRPr="002D6FB6">
        <w:rPr>
          <w:rStyle w:val="Odkaznakoment1"/>
          <w:rFonts w:ascii="Arial" w:hAnsi="Arial" w:cs="Arial"/>
          <w:color w:val="000000"/>
          <w:sz w:val="22"/>
          <w:szCs w:val="22"/>
        </w:rPr>
        <w:t xml:space="preserve"> shall go live after connecting</w:t>
      </w:r>
      <w:r w:rsidR="00131A89">
        <w:rPr>
          <w:rStyle w:val="Odkaznakoment1"/>
          <w:rFonts w:ascii="Arial" w:hAnsi="Arial" w:cs="Arial"/>
          <w:color w:val="000000"/>
          <w:sz w:val="22"/>
          <w:szCs w:val="22"/>
        </w:rPr>
        <w:t xml:space="preserve"> it</w:t>
      </w:r>
      <w:r w:rsidRPr="002D6FB6">
        <w:rPr>
          <w:rStyle w:val="Odkaznakoment1"/>
          <w:rFonts w:ascii="Arial" w:hAnsi="Arial" w:cs="Arial"/>
          <w:color w:val="000000"/>
          <w:sz w:val="22"/>
          <w:szCs w:val="22"/>
        </w:rPr>
        <w:t xml:space="preserve"> to the Buyer</w:t>
      </w:r>
      <w:r w:rsidRPr="002D6FB6">
        <w:rPr>
          <w:rStyle w:val="Odkaznakoment1"/>
          <w:rFonts w:ascii="Arial" w:hAnsi="Arial" w:cs="Arial"/>
          <w:color w:val="000000"/>
          <w:sz w:val="22"/>
          <w:szCs w:val="22"/>
          <w:cs/>
        </w:rPr>
        <w:t>’</w:t>
      </w:r>
      <w:r w:rsidRPr="002D6FB6">
        <w:rPr>
          <w:rStyle w:val="Odkaznakoment1"/>
          <w:rFonts w:ascii="Arial" w:hAnsi="Arial" w:cs="Arial"/>
          <w:color w:val="000000"/>
          <w:sz w:val="22"/>
          <w:szCs w:val="22"/>
        </w:rPr>
        <w:t xml:space="preserve">s manufacturing system </w:t>
      </w:r>
      <w:r w:rsidR="00131A89">
        <w:rPr>
          <w:rStyle w:val="Odkaznakoment1"/>
          <w:rFonts w:ascii="Arial" w:hAnsi="Arial" w:cs="Arial"/>
          <w:color w:val="000000"/>
          <w:sz w:val="22"/>
          <w:szCs w:val="22"/>
        </w:rPr>
        <w:t>by</w:t>
      </w:r>
      <w:r w:rsidRPr="002D6FB6">
        <w:rPr>
          <w:rStyle w:val="Odkaznakoment1"/>
          <w:rFonts w:ascii="Arial" w:hAnsi="Arial" w:cs="Arial"/>
          <w:color w:val="000000"/>
          <w:sz w:val="22"/>
          <w:szCs w:val="22"/>
        </w:rPr>
        <w:t xml:space="preserve"> a third party, and after completing a successful test run of the </w:t>
      </w:r>
      <w:r w:rsidR="00131A89">
        <w:rPr>
          <w:rStyle w:val="Odkaznakoment1"/>
          <w:rFonts w:ascii="Arial" w:hAnsi="Arial" w:cs="Arial"/>
          <w:color w:val="000000"/>
          <w:sz w:val="22"/>
          <w:szCs w:val="22"/>
        </w:rPr>
        <w:t>Device</w:t>
      </w:r>
      <w:r w:rsidRPr="002D6FB6">
        <w:rPr>
          <w:rStyle w:val="Odkaznakoment1"/>
          <w:rFonts w:ascii="Arial" w:hAnsi="Arial" w:cs="Arial"/>
          <w:color w:val="000000"/>
          <w:sz w:val="22"/>
          <w:szCs w:val="22"/>
        </w:rPr>
        <w:t>.</w:t>
      </w:r>
    </w:p>
    <w:p w14:paraId="0C9A8603" w14:textId="7129B226" w:rsidR="002D6FB6" w:rsidRDefault="002D6FB6" w:rsidP="00613350">
      <w:pPr>
        <w:pStyle w:val="Textkomente"/>
        <w:numPr>
          <w:ilvl w:val="0"/>
          <w:numId w:val="17"/>
        </w:numPr>
        <w:tabs>
          <w:tab w:val="clear" w:pos="357"/>
        </w:tabs>
        <w:suppressAutoHyphens w:val="0"/>
        <w:autoSpaceDN w:val="0"/>
        <w:adjustRightInd w:val="0"/>
        <w:spacing w:after="120"/>
        <w:ind w:left="426" w:hanging="426"/>
        <w:jc w:val="both"/>
        <w:rPr>
          <w:rStyle w:val="Odkaznakoment1"/>
          <w:rFonts w:ascii="Arial" w:hAnsi="Arial" w:cs="Arial"/>
          <w:sz w:val="22"/>
          <w:szCs w:val="22"/>
        </w:rPr>
      </w:pPr>
      <w:r w:rsidRPr="002D6FB6">
        <w:rPr>
          <w:rStyle w:val="Odkaznakoment1"/>
          <w:rFonts w:ascii="Arial" w:hAnsi="Arial" w:cs="Arial"/>
          <w:sz w:val="22"/>
          <w:szCs w:val="22"/>
        </w:rPr>
        <w:lastRenderedPageBreak/>
        <w:t>As part of the Seller</w:t>
      </w:r>
      <w:r w:rsidRPr="002D6FB6">
        <w:rPr>
          <w:rStyle w:val="Odkaznakoment1"/>
          <w:rFonts w:ascii="Arial" w:hAnsi="Arial" w:cs="Arial"/>
          <w:sz w:val="22"/>
          <w:szCs w:val="22"/>
          <w:cs/>
        </w:rPr>
        <w:t>’</w:t>
      </w:r>
      <w:r w:rsidRPr="002D6FB6">
        <w:rPr>
          <w:rStyle w:val="Odkaznakoment1"/>
          <w:rFonts w:ascii="Arial" w:hAnsi="Arial" w:cs="Arial"/>
          <w:sz w:val="22"/>
          <w:szCs w:val="22"/>
        </w:rPr>
        <w:t xml:space="preserve">s obligation under this Contract, another personalisation </w:t>
      </w:r>
      <w:r w:rsidR="00181B8C">
        <w:rPr>
          <w:rStyle w:val="Odkaznakoment1"/>
          <w:rFonts w:ascii="Arial" w:hAnsi="Arial" w:cs="Arial"/>
          <w:sz w:val="22"/>
          <w:szCs w:val="22"/>
        </w:rPr>
        <w:t>device</w:t>
      </w:r>
      <w:r w:rsidRPr="002D6FB6">
        <w:rPr>
          <w:rStyle w:val="Odkaznakoment1"/>
          <w:rFonts w:ascii="Arial" w:hAnsi="Arial" w:cs="Arial"/>
          <w:sz w:val="22"/>
          <w:szCs w:val="22"/>
        </w:rPr>
        <w:t xml:space="preserve"> is to be delivered, where this part of the deliverable </w:t>
      </w:r>
      <w:r w:rsidRPr="002D6FB6">
        <w:rPr>
          <w:rStyle w:val="Odkaznakoment1"/>
          <w:rFonts w:ascii="Arial" w:hAnsi="Arial" w:cs="Arial"/>
          <w:b/>
          <w:sz w:val="22"/>
          <w:szCs w:val="22"/>
        </w:rPr>
        <w:t>is not guaranteed by the Buyer</w:t>
      </w:r>
      <w:r w:rsidRPr="002D6FB6">
        <w:rPr>
          <w:rStyle w:val="Odkaznakoment1"/>
          <w:rFonts w:ascii="Arial" w:hAnsi="Arial" w:cs="Arial"/>
          <w:sz w:val="22"/>
          <w:szCs w:val="22"/>
        </w:rPr>
        <w:t xml:space="preserve"> and is subject to </w:t>
      </w:r>
      <w:r w:rsidRPr="002D6FB6">
        <w:rPr>
          <w:rStyle w:val="Odkaznakoment1"/>
          <w:rFonts w:ascii="Arial" w:hAnsi="Arial" w:cs="Arial"/>
          <w:b/>
          <w:sz w:val="22"/>
          <w:szCs w:val="22"/>
        </w:rPr>
        <w:t xml:space="preserve">a </w:t>
      </w:r>
      <w:r w:rsidR="00181B8C">
        <w:rPr>
          <w:rStyle w:val="Odkaznakoment1"/>
          <w:rFonts w:ascii="Arial" w:hAnsi="Arial" w:cs="Arial"/>
          <w:b/>
          <w:sz w:val="22"/>
          <w:szCs w:val="22"/>
        </w:rPr>
        <w:t>reserved change to obligation</w:t>
      </w:r>
      <w:r w:rsidRPr="002D6FB6">
        <w:rPr>
          <w:rStyle w:val="Odkaznakoment1"/>
          <w:rFonts w:ascii="Arial" w:hAnsi="Arial" w:cs="Arial"/>
          <w:b/>
          <w:sz w:val="22"/>
          <w:szCs w:val="22"/>
        </w:rPr>
        <w:t xml:space="preserve"> </w:t>
      </w:r>
      <w:r w:rsidRPr="002D6FB6">
        <w:rPr>
          <w:rStyle w:val="Odkaznakoment1"/>
          <w:rFonts w:ascii="Arial" w:hAnsi="Arial" w:cs="Arial"/>
          <w:sz w:val="22"/>
          <w:szCs w:val="22"/>
        </w:rPr>
        <w:t xml:space="preserve">which is stipulated in Art. XV hereof. </w:t>
      </w:r>
    </w:p>
    <w:p w14:paraId="1A0C0823" w14:textId="68DA5537" w:rsidR="002D6FB6" w:rsidRPr="002D6FB6" w:rsidRDefault="002D6FB6" w:rsidP="00613350">
      <w:pPr>
        <w:pStyle w:val="Textkomente"/>
        <w:numPr>
          <w:ilvl w:val="0"/>
          <w:numId w:val="17"/>
        </w:numPr>
        <w:tabs>
          <w:tab w:val="clear" w:pos="357"/>
        </w:tabs>
        <w:suppressAutoHyphens w:val="0"/>
        <w:autoSpaceDN w:val="0"/>
        <w:adjustRightInd w:val="0"/>
        <w:spacing w:after="120"/>
        <w:ind w:left="426" w:hanging="426"/>
        <w:jc w:val="both"/>
        <w:rPr>
          <w:rFonts w:ascii="Arial" w:hAnsi="Arial" w:cs="Arial"/>
          <w:sz w:val="22"/>
          <w:szCs w:val="22"/>
        </w:rPr>
      </w:pPr>
      <w:r w:rsidRPr="002D6FB6">
        <w:rPr>
          <w:rFonts w:ascii="Arial" w:hAnsi="Arial" w:cs="Arial"/>
          <w:sz w:val="22"/>
          <w:szCs w:val="22"/>
        </w:rPr>
        <w:t xml:space="preserve">At the same time, the Seller hereby undertakes to provide the Buyer with support in developing and integrating the </w:t>
      </w:r>
      <w:r w:rsidR="00181B8C">
        <w:rPr>
          <w:rFonts w:ascii="Arial" w:hAnsi="Arial" w:cs="Arial"/>
          <w:sz w:val="22"/>
          <w:szCs w:val="22"/>
        </w:rPr>
        <w:t>Device</w:t>
      </w:r>
      <w:r w:rsidRPr="002D6FB6">
        <w:rPr>
          <w:rFonts w:ascii="Arial" w:hAnsi="Arial" w:cs="Arial"/>
          <w:sz w:val="22"/>
          <w:szCs w:val="22"/>
        </w:rPr>
        <w:t xml:space="preserve"> with the existing manufacturing system, developed during the performance of this Contract by a third party, including:</w:t>
      </w:r>
    </w:p>
    <w:p w14:paraId="5AA0EAF9" w14:textId="14FA1277" w:rsidR="002D6FB6" w:rsidRPr="002D6FB6" w:rsidRDefault="002D6FB6" w:rsidP="00613350">
      <w:pPr>
        <w:numPr>
          <w:ilvl w:val="2"/>
          <w:numId w:val="19"/>
        </w:numPr>
        <w:suppressAutoHyphens w:val="0"/>
        <w:overflowPunct/>
        <w:autoSpaceDE/>
        <w:spacing w:after="120"/>
        <w:ind w:left="1071" w:hanging="357"/>
        <w:jc w:val="both"/>
        <w:textAlignment w:val="auto"/>
        <w:rPr>
          <w:rFonts w:ascii="Arial" w:hAnsi="Arial" w:cs="Arial"/>
          <w:sz w:val="22"/>
          <w:szCs w:val="22"/>
        </w:rPr>
      </w:pPr>
      <w:r w:rsidRPr="002D6FB6">
        <w:rPr>
          <w:rFonts w:ascii="Arial" w:hAnsi="Arial" w:cs="Arial"/>
          <w:sz w:val="22"/>
          <w:szCs w:val="22"/>
        </w:rPr>
        <w:t xml:space="preserve">handover of the documentation required for the development and </w:t>
      </w:r>
      <w:r w:rsidR="00181B8C">
        <w:rPr>
          <w:rFonts w:ascii="Arial" w:hAnsi="Arial" w:cs="Arial"/>
          <w:sz w:val="22"/>
          <w:szCs w:val="22"/>
        </w:rPr>
        <w:t>integration</w:t>
      </w:r>
      <w:r w:rsidRPr="002D6FB6">
        <w:rPr>
          <w:rFonts w:ascii="Arial" w:hAnsi="Arial" w:cs="Arial"/>
          <w:sz w:val="22"/>
          <w:szCs w:val="22"/>
        </w:rPr>
        <w:t xml:space="preserve"> of the </w:t>
      </w:r>
      <w:r w:rsidR="00181B8C">
        <w:rPr>
          <w:rFonts w:ascii="Arial" w:hAnsi="Arial" w:cs="Arial"/>
          <w:sz w:val="22"/>
          <w:szCs w:val="22"/>
        </w:rPr>
        <w:t>Device</w:t>
      </w:r>
      <w:r w:rsidRPr="002D6FB6">
        <w:rPr>
          <w:rFonts w:ascii="Arial" w:hAnsi="Arial" w:cs="Arial"/>
          <w:sz w:val="22"/>
          <w:szCs w:val="22"/>
        </w:rPr>
        <w:t xml:space="preserve"> to the existing Buyer</w:t>
      </w:r>
      <w:r w:rsidRPr="002D6FB6">
        <w:rPr>
          <w:rFonts w:ascii="Arial" w:hAnsi="Arial" w:cs="Arial"/>
          <w:sz w:val="22"/>
          <w:szCs w:val="22"/>
          <w:cs/>
        </w:rPr>
        <w:t>’</w:t>
      </w:r>
      <w:r w:rsidRPr="002D6FB6">
        <w:rPr>
          <w:rFonts w:ascii="Arial" w:hAnsi="Arial" w:cs="Arial"/>
          <w:sz w:val="22"/>
          <w:szCs w:val="22"/>
        </w:rPr>
        <w:t>s manufacturing system,</w:t>
      </w:r>
    </w:p>
    <w:p w14:paraId="6A633E80" w14:textId="77777777" w:rsidR="002D6FB6" w:rsidRPr="002D6FB6" w:rsidRDefault="002D6FB6" w:rsidP="00613350">
      <w:pPr>
        <w:numPr>
          <w:ilvl w:val="2"/>
          <w:numId w:val="19"/>
        </w:numPr>
        <w:suppressAutoHyphens w:val="0"/>
        <w:overflowPunct/>
        <w:autoSpaceDE/>
        <w:spacing w:after="120"/>
        <w:ind w:left="1071" w:hanging="357"/>
        <w:jc w:val="both"/>
        <w:textAlignment w:val="auto"/>
        <w:rPr>
          <w:rFonts w:ascii="Arial" w:hAnsi="Arial" w:cs="Arial"/>
          <w:sz w:val="22"/>
          <w:szCs w:val="22"/>
        </w:rPr>
      </w:pPr>
      <w:r w:rsidRPr="002D6FB6">
        <w:rPr>
          <w:rFonts w:ascii="Arial" w:hAnsi="Arial" w:cs="Arial"/>
          <w:sz w:val="22"/>
          <w:szCs w:val="22"/>
        </w:rPr>
        <w:t xml:space="preserve">handover of the Software Development Kit (hereafter referred to as </w:t>
      </w:r>
      <w:r w:rsidRPr="002D6FB6">
        <w:rPr>
          <w:rFonts w:ascii="Arial" w:hAnsi="Arial" w:cs="Arial"/>
          <w:sz w:val="22"/>
          <w:szCs w:val="22"/>
          <w:cs/>
        </w:rPr>
        <w:t>“</w:t>
      </w:r>
      <w:r w:rsidRPr="002D6FB6">
        <w:rPr>
          <w:rFonts w:ascii="Arial" w:hAnsi="Arial" w:cs="Arial"/>
          <w:sz w:val="22"/>
          <w:szCs w:val="22"/>
        </w:rPr>
        <w:t>SDK</w:t>
      </w:r>
      <w:r w:rsidRPr="002D6FB6">
        <w:rPr>
          <w:rFonts w:ascii="Arial" w:hAnsi="Arial" w:cs="Arial"/>
          <w:sz w:val="22"/>
          <w:szCs w:val="22"/>
          <w:cs/>
        </w:rPr>
        <w:t>”</w:t>
      </w:r>
      <w:r w:rsidRPr="002D6FB6">
        <w:rPr>
          <w:rFonts w:ascii="Arial" w:hAnsi="Arial" w:cs="Arial"/>
          <w:sz w:val="22"/>
          <w:szCs w:val="22"/>
        </w:rPr>
        <w:t xml:space="preserve">) required for the development, implementation and testing, </w:t>
      </w:r>
    </w:p>
    <w:p w14:paraId="7C61B1DA" w14:textId="7F323453" w:rsidR="002D6FB6" w:rsidRPr="002D6FB6" w:rsidRDefault="002D6FB6" w:rsidP="00613350">
      <w:pPr>
        <w:numPr>
          <w:ilvl w:val="2"/>
          <w:numId w:val="19"/>
        </w:numPr>
        <w:suppressAutoHyphens w:val="0"/>
        <w:overflowPunct/>
        <w:autoSpaceDE/>
        <w:spacing w:after="120"/>
        <w:ind w:left="1071" w:hanging="357"/>
        <w:jc w:val="both"/>
        <w:textAlignment w:val="auto"/>
        <w:rPr>
          <w:rFonts w:ascii="Arial" w:hAnsi="Arial" w:cs="Arial"/>
          <w:sz w:val="22"/>
          <w:szCs w:val="22"/>
        </w:rPr>
      </w:pPr>
      <w:r w:rsidRPr="002D6FB6">
        <w:rPr>
          <w:rFonts w:ascii="Arial" w:hAnsi="Arial" w:cs="Arial"/>
          <w:sz w:val="22"/>
          <w:szCs w:val="22"/>
        </w:rPr>
        <w:t xml:space="preserve">unlimited technical support and consulting services as necessary for the implementation of the </w:t>
      </w:r>
      <w:r w:rsidR="00181B8C">
        <w:rPr>
          <w:rFonts w:ascii="Arial" w:hAnsi="Arial" w:cs="Arial"/>
          <w:sz w:val="22"/>
          <w:szCs w:val="22"/>
        </w:rPr>
        <w:t>Device</w:t>
      </w:r>
      <w:r w:rsidRPr="002D6FB6">
        <w:rPr>
          <w:rFonts w:ascii="Arial" w:hAnsi="Arial" w:cs="Arial"/>
          <w:sz w:val="22"/>
          <w:szCs w:val="22"/>
        </w:rPr>
        <w:t xml:space="preserve"> into the Buyer</w:t>
      </w:r>
      <w:r w:rsidRPr="002D6FB6">
        <w:rPr>
          <w:rFonts w:ascii="Arial" w:hAnsi="Arial" w:cs="Arial"/>
          <w:sz w:val="22"/>
          <w:szCs w:val="22"/>
          <w:cs/>
        </w:rPr>
        <w:t>’</w:t>
      </w:r>
      <w:r w:rsidRPr="002D6FB6">
        <w:rPr>
          <w:rFonts w:ascii="Arial" w:hAnsi="Arial" w:cs="Arial"/>
          <w:sz w:val="22"/>
          <w:szCs w:val="22"/>
        </w:rPr>
        <w:t xml:space="preserve">s manufacturing system by the supplier of the current manufacturing system </w:t>
      </w:r>
      <w:r w:rsidR="00181B8C">
        <w:rPr>
          <w:rFonts w:ascii="Arial" w:hAnsi="Arial" w:cs="Arial"/>
          <w:sz w:val="22"/>
          <w:szCs w:val="22"/>
        </w:rPr>
        <w:t>and</w:t>
      </w:r>
      <w:r w:rsidRPr="002D6FB6">
        <w:rPr>
          <w:rFonts w:ascii="Arial" w:hAnsi="Arial" w:cs="Arial"/>
          <w:sz w:val="22"/>
          <w:szCs w:val="22"/>
        </w:rPr>
        <w:t xml:space="preserve"> the Buyer. </w:t>
      </w:r>
    </w:p>
    <w:p w14:paraId="6ADE2BB1" w14:textId="77777777" w:rsidR="002D6FB6"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rPr>
      </w:pPr>
      <w:r w:rsidRPr="002D6FB6">
        <w:rPr>
          <w:rFonts w:ascii="Arial" w:hAnsi="Arial" w:cs="Arial"/>
          <w:sz w:val="22"/>
          <w:szCs w:val="22"/>
        </w:rPr>
        <w:t xml:space="preserve">The subject of this Contract also includes the handover of a list of all installed computers, including the basic parameters, and software, which is part of the delivery hereunder, including identification numbers and software license numbers. The above list must contain a specific information whether the OEM (Original Equipment Manufacturer) version is used or not. If this SW identification is missing, it is understood that this is not an OEM version.  </w:t>
      </w:r>
    </w:p>
    <w:p w14:paraId="7C4A7B68" w14:textId="683F08CE" w:rsidR="002D6FB6" w:rsidRPr="002D6FB6"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rPr>
      </w:pPr>
      <w:r w:rsidRPr="002D6FB6">
        <w:rPr>
          <w:rFonts w:ascii="Arial" w:hAnsi="Arial" w:cs="Arial"/>
          <w:sz w:val="22"/>
          <w:szCs w:val="22"/>
        </w:rPr>
        <w:t>The Seller states that:</w:t>
      </w:r>
    </w:p>
    <w:p w14:paraId="467F1DC6" w14:textId="3388DB05" w:rsidR="002D6FB6" w:rsidRDefault="002D6FB6" w:rsidP="00613350">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rPr>
      </w:pPr>
      <w:r w:rsidRPr="002D6FB6">
        <w:rPr>
          <w:rFonts w:ascii="Arial" w:hAnsi="Arial" w:cs="Arial"/>
          <w:sz w:val="22"/>
          <w:szCs w:val="22"/>
        </w:rPr>
        <w:t xml:space="preserve">the Seller is aware that the Buyer shall use the </w:t>
      </w:r>
      <w:r w:rsidR="00181B8C">
        <w:rPr>
          <w:rFonts w:ascii="Arial" w:hAnsi="Arial" w:cs="Arial"/>
          <w:sz w:val="22"/>
          <w:szCs w:val="22"/>
        </w:rPr>
        <w:t>Device</w:t>
      </w:r>
      <w:r w:rsidRPr="002D6FB6">
        <w:rPr>
          <w:rFonts w:ascii="Arial" w:hAnsi="Arial" w:cs="Arial"/>
          <w:sz w:val="22"/>
          <w:szCs w:val="22"/>
        </w:rPr>
        <w:t xml:space="preserve"> specified in paragraph 1 of this Article for laser, ink and electronic personalisation of pages of travel documents, in </w:t>
      </w:r>
      <w:r w:rsidRPr="002D6FB6">
        <w:rPr>
          <w:rFonts w:ascii="Arial" w:hAnsi="Arial" w:cs="Arial"/>
          <w:b/>
          <w:sz w:val="22"/>
          <w:szCs w:val="22"/>
        </w:rPr>
        <w:t>3-shift</w:t>
      </w:r>
      <w:r w:rsidRPr="002D6FB6">
        <w:rPr>
          <w:rFonts w:ascii="Arial" w:hAnsi="Arial" w:cs="Arial"/>
          <w:sz w:val="22"/>
          <w:szCs w:val="22"/>
        </w:rPr>
        <w:t xml:space="preserve"> operation, and </w:t>
      </w:r>
      <w:r w:rsidR="00181B8C">
        <w:rPr>
          <w:rFonts w:ascii="Arial" w:hAnsi="Arial" w:cs="Arial"/>
          <w:sz w:val="22"/>
          <w:szCs w:val="22"/>
        </w:rPr>
        <w:t>Device will be</w:t>
      </w:r>
      <w:r w:rsidRPr="002D6FB6">
        <w:rPr>
          <w:rFonts w:ascii="Arial" w:hAnsi="Arial" w:cs="Arial"/>
          <w:sz w:val="22"/>
          <w:szCs w:val="22"/>
        </w:rPr>
        <w:t xml:space="preserve"> fully functional for this purpose,</w:t>
      </w:r>
    </w:p>
    <w:p w14:paraId="0BAE8147" w14:textId="15A61F41" w:rsidR="002D6FB6" w:rsidRDefault="002D6FB6" w:rsidP="00613350">
      <w:pPr>
        <w:numPr>
          <w:ilvl w:val="1"/>
          <w:numId w:val="18"/>
        </w:numPr>
        <w:tabs>
          <w:tab w:val="clear" w:pos="1437"/>
        </w:tabs>
        <w:suppressAutoHyphens w:val="0"/>
        <w:autoSpaceDN w:val="0"/>
        <w:adjustRightInd w:val="0"/>
        <w:spacing w:after="120"/>
        <w:ind w:left="1134" w:hanging="425"/>
        <w:jc w:val="both"/>
        <w:rPr>
          <w:rFonts w:ascii="Arial" w:hAnsi="Arial" w:cs="Arial"/>
          <w:sz w:val="22"/>
          <w:szCs w:val="22"/>
        </w:rPr>
      </w:pPr>
      <w:r w:rsidRPr="002D6FB6">
        <w:rPr>
          <w:rFonts w:ascii="Arial" w:hAnsi="Arial" w:cs="Arial"/>
          <w:sz w:val="22"/>
          <w:szCs w:val="22"/>
        </w:rPr>
        <w:t>during the performance of this Contract, the Seller shall observe legal regulations applicable to the Buyer, regarding occupational safety and health, fire protection and environmental protection, including ecological disposal of waste, provided that the Seller</w:t>
      </w:r>
      <w:r w:rsidRPr="002D6FB6">
        <w:rPr>
          <w:rFonts w:ascii="Arial" w:hAnsi="Arial" w:cs="Arial"/>
          <w:sz w:val="22"/>
          <w:szCs w:val="22"/>
          <w:cs/>
        </w:rPr>
        <w:t>’</w:t>
      </w:r>
      <w:r w:rsidRPr="002D6FB6">
        <w:rPr>
          <w:rFonts w:ascii="Arial" w:hAnsi="Arial" w:cs="Arial"/>
          <w:sz w:val="22"/>
          <w:szCs w:val="22"/>
        </w:rPr>
        <w:t>s technicians are familiarized with these regulations by the Buyer,</w:t>
      </w:r>
    </w:p>
    <w:p w14:paraId="585095CC" w14:textId="1CA891AD" w:rsidR="00224A6E" w:rsidRPr="002D6FB6" w:rsidRDefault="00224A6E" w:rsidP="00224A6E">
      <w:pPr>
        <w:numPr>
          <w:ilvl w:val="1"/>
          <w:numId w:val="18"/>
        </w:numPr>
        <w:tabs>
          <w:tab w:val="clear" w:pos="1437"/>
          <w:tab w:val="num" w:pos="851"/>
        </w:tabs>
        <w:suppressAutoHyphens w:val="0"/>
        <w:autoSpaceDN w:val="0"/>
        <w:adjustRightInd w:val="0"/>
        <w:spacing w:after="120"/>
        <w:ind w:left="1134" w:hanging="425"/>
        <w:jc w:val="both"/>
        <w:rPr>
          <w:rFonts w:ascii="Arial" w:hAnsi="Arial" w:cs="Arial"/>
          <w:sz w:val="22"/>
          <w:szCs w:val="22"/>
        </w:rPr>
      </w:pPr>
      <w:r w:rsidRPr="00224A6E">
        <w:rPr>
          <w:rFonts w:ascii="Arial" w:hAnsi="Arial" w:cs="Arial"/>
          <w:sz w:val="22"/>
          <w:szCs w:val="22"/>
        </w:rPr>
        <w:t>acknowledges that the Buyer shall provide at its own expense as a test material a maximum of 500</w:t>
      </w:r>
      <w:r>
        <w:rPr>
          <w:rFonts w:ascii="Arial" w:hAnsi="Arial" w:cs="Arial"/>
          <w:sz w:val="22"/>
          <w:szCs w:val="22"/>
        </w:rPr>
        <w:t xml:space="preserve"> pieces of </w:t>
      </w:r>
      <w:r w:rsidRPr="00224A6E">
        <w:rPr>
          <w:rFonts w:ascii="Arial" w:hAnsi="Arial" w:cs="Arial"/>
          <w:sz w:val="22"/>
          <w:szCs w:val="22"/>
        </w:rPr>
        <w:t xml:space="preserve"> travel documents for the performance of the subject of this Contract. Any additional test material may be provided only upon agreement of the </w:t>
      </w:r>
      <w:r>
        <w:rPr>
          <w:rFonts w:ascii="Arial" w:hAnsi="Arial" w:cs="Arial"/>
          <w:sz w:val="22"/>
          <w:szCs w:val="22"/>
        </w:rPr>
        <w:t xml:space="preserve">Contracting </w:t>
      </w:r>
      <w:r w:rsidRPr="00224A6E">
        <w:rPr>
          <w:rFonts w:ascii="Arial" w:hAnsi="Arial" w:cs="Arial"/>
          <w:sz w:val="22"/>
          <w:szCs w:val="22"/>
        </w:rPr>
        <w:t xml:space="preserve">parties </w:t>
      </w:r>
      <w:r>
        <w:rPr>
          <w:rFonts w:ascii="Arial" w:hAnsi="Arial" w:cs="Arial"/>
          <w:sz w:val="22"/>
          <w:szCs w:val="22"/>
        </w:rPr>
        <w:t>about</w:t>
      </w:r>
      <w:r w:rsidRPr="00224A6E">
        <w:rPr>
          <w:rFonts w:ascii="Arial" w:hAnsi="Arial" w:cs="Arial"/>
          <w:sz w:val="22"/>
          <w:szCs w:val="22"/>
        </w:rPr>
        <w:t xml:space="preserve"> </w:t>
      </w:r>
      <w:r>
        <w:rPr>
          <w:rFonts w:ascii="Arial" w:hAnsi="Arial" w:cs="Arial"/>
          <w:sz w:val="22"/>
          <w:szCs w:val="22"/>
        </w:rPr>
        <w:t>payment of</w:t>
      </w:r>
      <w:r w:rsidRPr="00224A6E">
        <w:rPr>
          <w:rFonts w:ascii="Arial" w:hAnsi="Arial" w:cs="Arial"/>
          <w:sz w:val="22"/>
          <w:szCs w:val="22"/>
        </w:rPr>
        <w:t xml:space="preserve"> the cost of the test material provided in this way. This quantity does not include test material for the FAT and SAT acceptance tests according to Annex</w:t>
      </w:r>
      <w:r>
        <w:rPr>
          <w:rFonts w:ascii="Arial" w:hAnsi="Arial" w:cs="Arial"/>
          <w:sz w:val="22"/>
          <w:szCs w:val="22"/>
        </w:rPr>
        <w:t xml:space="preserve"> No. 7.</w:t>
      </w:r>
    </w:p>
    <w:p w14:paraId="00BD5A72" w14:textId="08014FF0" w:rsidR="002D6FB6"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rPr>
      </w:pPr>
      <w:r w:rsidRPr="002D6FB6">
        <w:rPr>
          <w:rFonts w:ascii="Arial" w:hAnsi="Arial" w:cs="Arial"/>
          <w:sz w:val="22"/>
          <w:szCs w:val="22"/>
        </w:rPr>
        <w:t xml:space="preserve">At the same time, the Seller shall grant the Buyer an unlimited, non-exclusive, and transferable for any resale of the </w:t>
      </w:r>
      <w:r w:rsidR="00181B8C">
        <w:rPr>
          <w:rFonts w:ascii="Arial" w:hAnsi="Arial" w:cs="Arial"/>
          <w:sz w:val="22"/>
          <w:szCs w:val="22"/>
        </w:rPr>
        <w:t>Device</w:t>
      </w:r>
      <w:r w:rsidRPr="002D6FB6">
        <w:rPr>
          <w:rFonts w:ascii="Arial" w:hAnsi="Arial" w:cs="Arial"/>
          <w:sz w:val="22"/>
          <w:szCs w:val="22"/>
        </w:rPr>
        <w:t>, right to use the computer programmes specified in the subject of this Contract in the scope and for the purpose specified herein (manufacture of travel documents, i.e. laser, ink and electronic personalisation of the pages of travel documents). The Buyer is entitled to use all supplied software products provided that the Seller</w:t>
      </w:r>
      <w:r w:rsidRPr="002D6FB6">
        <w:rPr>
          <w:rFonts w:ascii="Arial" w:hAnsi="Arial" w:cs="Arial"/>
          <w:sz w:val="22"/>
          <w:szCs w:val="22"/>
          <w:cs/>
        </w:rPr>
        <w:t>’</w:t>
      </w:r>
      <w:r w:rsidRPr="002D6FB6">
        <w:rPr>
          <w:rFonts w:ascii="Arial" w:hAnsi="Arial" w:cs="Arial"/>
          <w:sz w:val="22"/>
          <w:szCs w:val="22"/>
        </w:rPr>
        <w:t>s copyrights are respected. However, the Buyer is not entitled to interfere with and modify the functions of the computer programmes in any way.</w:t>
      </w:r>
    </w:p>
    <w:p w14:paraId="2CAA4AFC" w14:textId="7B4365FB" w:rsidR="002D6FB6" w:rsidRPr="002D6FB6" w:rsidRDefault="002D6FB6" w:rsidP="00613350">
      <w:pPr>
        <w:numPr>
          <w:ilvl w:val="0"/>
          <w:numId w:val="17"/>
        </w:numPr>
        <w:tabs>
          <w:tab w:val="clear" w:pos="357"/>
          <w:tab w:val="num" w:pos="-142"/>
        </w:tabs>
        <w:suppressAutoHyphens w:val="0"/>
        <w:autoSpaceDN w:val="0"/>
        <w:adjustRightInd w:val="0"/>
        <w:spacing w:after="120"/>
        <w:ind w:left="426" w:hanging="426"/>
        <w:jc w:val="both"/>
        <w:rPr>
          <w:rFonts w:ascii="Arial" w:hAnsi="Arial" w:cs="Arial"/>
          <w:sz w:val="22"/>
          <w:szCs w:val="22"/>
        </w:rPr>
      </w:pPr>
      <w:r w:rsidRPr="002D6FB6">
        <w:rPr>
          <w:rFonts w:ascii="Arial" w:hAnsi="Arial" w:cs="Arial"/>
          <w:sz w:val="22"/>
          <w:szCs w:val="22"/>
        </w:rPr>
        <w:t>The Buyer undertakes to take over the subject of this Contract as specified above in this Article, and to the price for it as specified herein.</w:t>
      </w:r>
    </w:p>
    <w:p w14:paraId="58E2AC63" w14:textId="77777777" w:rsidR="006174AC" w:rsidRPr="006174AC" w:rsidRDefault="006174AC" w:rsidP="00961868">
      <w:pPr>
        <w:pStyle w:val="Kapitola1"/>
        <w:numPr>
          <w:ilvl w:val="0"/>
          <w:numId w:val="0"/>
        </w:numPr>
        <w:ind w:left="1134" w:hanging="429"/>
        <w:rPr>
          <w:lang w:val="cs-CZ"/>
        </w:rPr>
      </w:pPr>
    </w:p>
    <w:p w14:paraId="1B362204" w14:textId="2740C2EF" w:rsidR="00144D9C" w:rsidRPr="006C3D08" w:rsidRDefault="00E73D01" w:rsidP="0024478E">
      <w:pPr>
        <w:jc w:val="center"/>
        <w:rPr>
          <w:rFonts w:ascii="Arial" w:hAnsi="Arial" w:cs="Arial"/>
          <w:b/>
          <w:caps/>
          <w:sz w:val="22"/>
          <w:szCs w:val="22"/>
        </w:rPr>
      </w:pPr>
      <w:r>
        <w:rPr>
          <w:rFonts w:ascii="Arial" w:hAnsi="Arial"/>
          <w:b/>
          <w:caps/>
          <w:sz w:val="22"/>
        </w:rPr>
        <w:t>III.</w:t>
      </w:r>
      <w:r w:rsidR="006C3D08">
        <w:rPr>
          <w:rFonts w:ascii="Arial" w:hAnsi="Arial" w:cs="Arial"/>
          <w:b/>
          <w:caps/>
          <w:sz w:val="22"/>
          <w:szCs w:val="22"/>
        </w:rPr>
        <w:t xml:space="preserve"> </w:t>
      </w:r>
      <w:r>
        <w:rPr>
          <w:rFonts w:ascii="Arial" w:hAnsi="Arial"/>
          <w:b/>
          <w:caps/>
          <w:sz w:val="22"/>
        </w:rPr>
        <w:t>place of performance</w:t>
      </w:r>
    </w:p>
    <w:p w14:paraId="792745F4" w14:textId="77777777" w:rsidR="006C3D08" w:rsidRDefault="006C3D08" w:rsidP="0024478E">
      <w:pPr>
        <w:jc w:val="center"/>
        <w:rPr>
          <w:rFonts w:ascii="Arial" w:hAnsi="Arial"/>
          <w:b/>
          <w:caps/>
          <w:sz w:val="22"/>
        </w:rPr>
      </w:pPr>
    </w:p>
    <w:p w14:paraId="6E8185EC" w14:textId="561E8059" w:rsidR="006C3D08" w:rsidRPr="006C3D08" w:rsidRDefault="006C3D08" w:rsidP="006C3D08">
      <w:pPr>
        <w:jc w:val="both"/>
        <w:rPr>
          <w:rFonts w:ascii="Arial" w:hAnsi="Arial"/>
          <w:sz w:val="22"/>
        </w:rPr>
      </w:pPr>
      <w:r w:rsidRPr="006C3D08">
        <w:rPr>
          <w:rFonts w:ascii="Arial" w:hAnsi="Arial"/>
          <w:sz w:val="22"/>
        </w:rPr>
        <w:t xml:space="preserve">The place of performance is the facility of the Buyer, located at the address STÁTNÍ TISKÁRNA CENIN, státní podnik, </w:t>
      </w:r>
      <w:r>
        <w:rPr>
          <w:rFonts w:ascii="Arial" w:hAnsi="Arial"/>
          <w:sz w:val="22"/>
        </w:rPr>
        <w:t>Za Viaduktem</w:t>
      </w:r>
      <w:r w:rsidRPr="006C3D08">
        <w:rPr>
          <w:rFonts w:ascii="Arial" w:hAnsi="Arial"/>
          <w:sz w:val="22"/>
        </w:rPr>
        <w:t>, 1</w:t>
      </w:r>
      <w:r>
        <w:rPr>
          <w:rFonts w:ascii="Arial" w:hAnsi="Arial"/>
          <w:sz w:val="22"/>
        </w:rPr>
        <w:t>70 00</w:t>
      </w:r>
      <w:r w:rsidRPr="006C3D08">
        <w:rPr>
          <w:rFonts w:ascii="Arial" w:hAnsi="Arial"/>
          <w:sz w:val="22"/>
        </w:rPr>
        <w:t xml:space="preserve"> Prague </w:t>
      </w:r>
      <w:r>
        <w:rPr>
          <w:rFonts w:ascii="Arial" w:hAnsi="Arial"/>
          <w:sz w:val="22"/>
        </w:rPr>
        <w:t>7</w:t>
      </w:r>
      <w:r w:rsidRPr="006C3D08">
        <w:rPr>
          <w:rFonts w:ascii="Arial" w:hAnsi="Arial"/>
          <w:sz w:val="22"/>
        </w:rPr>
        <w:t xml:space="preserve">, Czech Republic, </w:t>
      </w:r>
      <w:r w:rsidRPr="006C3D08">
        <w:rPr>
          <w:rFonts w:ascii="Arial" w:hAnsi="Arial"/>
          <w:sz w:val="22"/>
        </w:rPr>
        <w:lastRenderedPageBreak/>
        <w:t>provided the nature of individual actions necessary for fulfilment of this contract does not indicate otherwise.</w:t>
      </w:r>
    </w:p>
    <w:p w14:paraId="72B3A955" w14:textId="77777777" w:rsidR="006C3D08" w:rsidRDefault="006C3D08" w:rsidP="0024478E">
      <w:pPr>
        <w:jc w:val="center"/>
        <w:rPr>
          <w:rFonts w:ascii="Arial" w:hAnsi="Arial"/>
          <w:b/>
          <w:caps/>
          <w:sz w:val="22"/>
        </w:rPr>
      </w:pPr>
    </w:p>
    <w:p w14:paraId="4295D566" w14:textId="77777777" w:rsidR="00224A6E" w:rsidRDefault="00224A6E" w:rsidP="006C3D08">
      <w:pPr>
        <w:jc w:val="center"/>
        <w:rPr>
          <w:rFonts w:ascii="Arial" w:hAnsi="Arial"/>
          <w:b/>
          <w:caps/>
          <w:sz w:val="22"/>
        </w:rPr>
      </w:pPr>
    </w:p>
    <w:p w14:paraId="06C3BEC3" w14:textId="38FB0B89" w:rsidR="00144D9C" w:rsidRPr="0069662B" w:rsidRDefault="006C3D08" w:rsidP="006C3D08">
      <w:pPr>
        <w:jc w:val="center"/>
        <w:rPr>
          <w:rFonts w:ascii="Arial" w:hAnsi="Arial" w:cs="Arial"/>
          <w:sz w:val="22"/>
          <w:szCs w:val="22"/>
        </w:rPr>
      </w:pPr>
      <w:r w:rsidRPr="0069662B">
        <w:rPr>
          <w:rFonts w:ascii="Arial" w:hAnsi="Arial"/>
          <w:b/>
          <w:caps/>
          <w:sz w:val="22"/>
        </w:rPr>
        <w:t>IV. Delivery terms</w:t>
      </w:r>
    </w:p>
    <w:p w14:paraId="3A2A39B5" w14:textId="77777777" w:rsidR="006C3D08" w:rsidRPr="006C3D08" w:rsidRDefault="006C3D08" w:rsidP="005C77CE">
      <w:pPr>
        <w:pStyle w:val="Zkladntext"/>
        <w:spacing w:after="0"/>
        <w:jc w:val="both"/>
        <w:rPr>
          <w:rFonts w:ascii="Arial" w:hAnsi="Arial" w:cs="Arial"/>
          <w:sz w:val="22"/>
          <w:szCs w:val="22"/>
          <w:highlight w:val="yellow"/>
        </w:rPr>
      </w:pPr>
    </w:p>
    <w:p w14:paraId="7692AACC" w14:textId="3898B9AC" w:rsidR="007A5AA6" w:rsidRPr="007A5AA6" w:rsidRDefault="007A5AA6" w:rsidP="00756BE7">
      <w:pPr>
        <w:numPr>
          <w:ilvl w:val="0"/>
          <w:numId w:val="20"/>
        </w:numPr>
        <w:suppressAutoHyphens w:val="0"/>
        <w:autoSpaceDN w:val="0"/>
        <w:adjustRightInd w:val="0"/>
        <w:spacing w:after="120"/>
        <w:jc w:val="both"/>
        <w:rPr>
          <w:rFonts w:ascii="Arial" w:hAnsi="Arial" w:cs="Arial"/>
          <w:sz w:val="22"/>
          <w:szCs w:val="22"/>
        </w:rPr>
      </w:pPr>
      <w:r w:rsidRPr="007A5AA6">
        <w:rPr>
          <w:rFonts w:ascii="Arial" w:hAnsi="Arial" w:cs="Arial"/>
          <w:sz w:val="22"/>
          <w:szCs w:val="22"/>
        </w:rPr>
        <w:t>The Seller shall deliver the subject of this Contract as specified in Art. II (1) hereof to the Buyer to the place of performance</w:t>
      </w:r>
      <w:r w:rsidRPr="007A5AA6">
        <w:rPr>
          <w:rFonts w:ascii="Arial" w:hAnsi="Arial" w:cs="Arial"/>
          <w:b/>
          <w:sz w:val="22"/>
          <w:szCs w:val="22"/>
        </w:rPr>
        <w:t xml:space="preserve"> </w:t>
      </w:r>
      <w:r w:rsidR="00756BE7" w:rsidRPr="00756BE7">
        <w:rPr>
          <w:rFonts w:ascii="Arial" w:hAnsi="Arial" w:cs="Arial"/>
          <w:b/>
          <w:sz w:val="22"/>
          <w:szCs w:val="22"/>
        </w:rPr>
        <w:t>no later than February 28</w:t>
      </w:r>
      <w:r w:rsidR="00247291" w:rsidRPr="00247291">
        <w:rPr>
          <w:rFonts w:ascii="Arial" w:hAnsi="Arial" w:cs="Arial"/>
          <w:b/>
          <w:sz w:val="22"/>
          <w:szCs w:val="22"/>
          <w:vertAlign w:val="superscript"/>
        </w:rPr>
        <w:t>th</w:t>
      </w:r>
      <w:r w:rsidR="00756BE7" w:rsidRPr="00756BE7">
        <w:rPr>
          <w:rFonts w:ascii="Arial" w:hAnsi="Arial" w:cs="Arial"/>
          <w:b/>
          <w:sz w:val="22"/>
          <w:szCs w:val="22"/>
        </w:rPr>
        <w:t>, 2020</w:t>
      </w:r>
      <w:r w:rsidRPr="007A5AA6">
        <w:rPr>
          <w:rFonts w:ascii="Arial" w:hAnsi="Arial" w:cs="Arial"/>
          <w:sz w:val="22"/>
          <w:szCs w:val="22"/>
        </w:rPr>
        <w:t xml:space="preserve">, and the </w:t>
      </w:r>
      <w:r w:rsidR="00F24A0B">
        <w:rPr>
          <w:rFonts w:ascii="Arial" w:hAnsi="Arial" w:cs="Arial"/>
          <w:sz w:val="22"/>
          <w:szCs w:val="22"/>
        </w:rPr>
        <w:t>Device</w:t>
      </w:r>
      <w:r w:rsidRPr="007A5AA6">
        <w:rPr>
          <w:rFonts w:ascii="Arial" w:hAnsi="Arial" w:cs="Arial"/>
          <w:b/>
          <w:sz w:val="22"/>
          <w:szCs w:val="22"/>
        </w:rPr>
        <w:t xml:space="preserve"> </w:t>
      </w:r>
      <w:r w:rsidRPr="007A5AA6">
        <w:rPr>
          <w:rFonts w:ascii="Arial" w:hAnsi="Arial" w:cs="Arial"/>
          <w:sz w:val="22"/>
          <w:szCs w:val="22"/>
        </w:rPr>
        <w:t xml:space="preserve">installation, commissioning and site acceptance tests (SAT), including the operator training, shall be </w:t>
      </w:r>
      <w:r w:rsidR="00F24A0B">
        <w:rPr>
          <w:rFonts w:ascii="Arial" w:hAnsi="Arial" w:cs="Arial"/>
          <w:sz w:val="22"/>
          <w:szCs w:val="22"/>
        </w:rPr>
        <w:t>secured</w:t>
      </w:r>
      <w:r w:rsidRPr="007A5AA6">
        <w:rPr>
          <w:rFonts w:ascii="Arial" w:hAnsi="Arial" w:cs="Arial"/>
          <w:sz w:val="22"/>
          <w:szCs w:val="22"/>
        </w:rPr>
        <w:t xml:space="preserve"> by the Seller </w:t>
      </w:r>
      <w:r w:rsidRPr="007A5AA6">
        <w:rPr>
          <w:rFonts w:ascii="Arial" w:hAnsi="Arial" w:cs="Arial"/>
          <w:b/>
          <w:sz w:val="22"/>
          <w:szCs w:val="22"/>
        </w:rPr>
        <w:t xml:space="preserve">within 3 weeks from delivery of the </w:t>
      </w:r>
      <w:r w:rsidR="00F24A0B">
        <w:rPr>
          <w:rFonts w:ascii="Arial" w:hAnsi="Arial" w:cs="Arial"/>
          <w:b/>
          <w:sz w:val="22"/>
          <w:szCs w:val="22"/>
        </w:rPr>
        <w:t>Device</w:t>
      </w:r>
      <w:r w:rsidRPr="007A5AA6">
        <w:rPr>
          <w:rFonts w:ascii="Arial" w:hAnsi="Arial" w:cs="Arial"/>
          <w:b/>
          <w:sz w:val="22"/>
          <w:szCs w:val="22"/>
        </w:rPr>
        <w:t>, i.e. from signing the delivery note</w:t>
      </w:r>
      <w:r w:rsidRPr="007A5AA6">
        <w:rPr>
          <w:rFonts w:ascii="Arial" w:hAnsi="Arial" w:cs="Arial"/>
          <w:sz w:val="22"/>
          <w:szCs w:val="22"/>
        </w:rPr>
        <w:t xml:space="preserve">. </w:t>
      </w:r>
    </w:p>
    <w:p w14:paraId="73AF4BB1" w14:textId="4E3C53D5" w:rsidR="007A5AA6" w:rsidRPr="007A5AA6" w:rsidRDefault="007A5AA6" w:rsidP="00613350">
      <w:pPr>
        <w:numPr>
          <w:ilvl w:val="0"/>
          <w:numId w:val="20"/>
        </w:numPr>
        <w:suppressAutoHyphens w:val="0"/>
        <w:autoSpaceDN w:val="0"/>
        <w:adjustRightInd w:val="0"/>
        <w:spacing w:after="120"/>
        <w:ind w:left="357" w:hanging="357"/>
        <w:jc w:val="both"/>
        <w:rPr>
          <w:rFonts w:ascii="Arial" w:hAnsi="Arial" w:cs="Arial"/>
          <w:sz w:val="22"/>
          <w:szCs w:val="22"/>
        </w:rPr>
      </w:pPr>
      <w:r w:rsidRPr="007A5AA6">
        <w:rPr>
          <w:rFonts w:ascii="Arial" w:hAnsi="Arial" w:cs="Arial"/>
          <w:b/>
          <w:sz w:val="22"/>
          <w:szCs w:val="22"/>
        </w:rPr>
        <w:t xml:space="preserve">No later than upon the </w:t>
      </w:r>
      <w:r w:rsidR="00F24A0B">
        <w:rPr>
          <w:rFonts w:ascii="Arial" w:hAnsi="Arial" w:cs="Arial"/>
          <w:b/>
          <w:sz w:val="22"/>
          <w:szCs w:val="22"/>
        </w:rPr>
        <w:t>Device</w:t>
      </w:r>
      <w:r w:rsidRPr="007A5AA6">
        <w:rPr>
          <w:rFonts w:ascii="Arial" w:hAnsi="Arial" w:cs="Arial"/>
          <w:b/>
          <w:sz w:val="22"/>
          <w:szCs w:val="22"/>
        </w:rPr>
        <w:t xml:space="preserve"> delivery, </w:t>
      </w:r>
      <w:r w:rsidRPr="007A5AA6">
        <w:rPr>
          <w:rFonts w:ascii="Arial" w:hAnsi="Arial" w:cs="Arial"/>
          <w:sz w:val="22"/>
          <w:szCs w:val="22"/>
        </w:rPr>
        <w:t xml:space="preserve">the Seller shall hand over the certificates and technical documents as specified in </w:t>
      </w:r>
      <w:r w:rsidRPr="007A5AA6">
        <w:rPr>
          <w:rFonts w:ascii="Arial" w:hAnsi="Arial" w:cs="Arial"/>
          <w:b/>
          <w:sz w:val="22"/>
          <w:szCs w:val="22"/>
        </w:rPr>
        <w:t>Annex No. 2</w:t>
      </w:r>
      <w:r w:rsidRPr="007A5AA6">
        <w:rPr>
          <w:rFonts w:ascii="Arial" w:hAnsi="Arial" w:cs="Arial"/>
          <w:sz w:val="22"/>
          <w:szCs w:val="22"/>
        </w:rPr>
        <w:t>, which is an integral part of this Contract, to the Buyer.</w:t>
      </w:r>
    </w:p>
    <w:p w14:paraId="26F7C19C" w14:textId="241A1184" w:rsidR="007A5AA6" w:rsidRPr="007A5AA6" w:rsidRDefault="007A5AA6" w:rsidP="00613350">
      <w:pPr>
        <w:numPr>
          <w:ilvl w:val="0"/>
          <w:numId w:val="20"/>
        </w:numPr>
        <w:suppressAutoHyphens w:val="0"/>
        <w:autoSpaceDN w:val="0"/>
        <w:adjustRightInd w:val="0"/>
        <w:spacing w:after="120"/>
        <w:ind w:left="357" w:hanging="357"/>
        <w:jc w:val="both"/>
        <w:rPr>
          <w:rFonts w:ascii="Arial" w:hAnsi="Arial" w:cs="Arial"/>
          <w:sz w:val="22"/>
          <w:szCs w:val="22"/>
        </w:rPr>
      </w:pPr>
      <w:r w:rsidRPr="007A5AA6">
        <w:rPr>
          <w:rFonts w:ascii="Arial" w:hAnsi="Arial" w:cs="Arial"/>
          <w:sz w:val="22"/>
          <w:szCs w:val="22"/>
        </w:rPr>
        <w:t>Before delivery of the subject of this Contract as specified in paragraph 1 of this Article, the factory acceptance tests (FAT) of the subject hereof shall be completed at the Seller</w:t>
      </w:r>
      <w:r w:rsidRPr="007A5AA6">
        <w:rPr>
          <w:rFonts w:ascii="Arial" w:hAnsi="Arial" w:cs="Arial"/>
          <w:sz w:val="22"/>
          <w:szCs w:val="22"/>
          <w:cs/>
        </w:rPr>
        <w:t>’</w:t>
      </w:r>
      <w:r w:rsidRPr="007A5AA6">
        <w:rPr>
          <w:rFonts w:ascii="Arial" w:hAnsi="Arial" w:cs="Arial"/>
          <w:sz w:val="22"/>
          <w:szCs w:val="22"/>
        </w:rPr>
        <w:t xml:space="preserve">s manufacturing plant, </w:t>
      </w:r>
      <w:r w:rsidRPr="007A5AA6">
        <w:rPr>
          <w:rFonts w:ascii="Arial" w:hAnsi="Arial" w:cs="Arial"/>
          <w:b/>
          <w:sz w:val="22"/>
          <w:szCs w:val="22"/>
        </w:rPr>
        <w:t>within the period specified in the schedule</w:t>
      </w:r>
      <w:r w:rsidRPr="007A5AA6">
        <w:rPr>
          <w:rFonts w:ascii="Arial" w:hAnsi="Arial" w:cs="Arial"/>
          <w:sz w:val="22"/>
          <w:szCs w:val="22"/>
        </w:rPr>
        <w:t xml:space="preserve"> of the performance of the subject hereof, attached as </w:t>
      </w:r>
      <w:r w:rsidRPr="007A5AA6">
        <w:rPr>
          <w:rFonts w:ascii="Arial" w:hAnsi="Arial" w:cs="Arial"/>
          <w:b/>
          <w:sz w:val="22"/>
          <w:szCs w:val="22"/>
        </w:rPr>
        <w:t>Annex No. 3</w:t>
      </w:r>
      <w:r w:rsidRPr="007A5AA6">
        <w:rPr>
          <w:rFonts w:ascii="Arial" w:hAnsi="Arial" w:cs="Arial"/>
          <w:sz w:val="22"/>
          <w:szCs w:val="22"/>
        </w:rPr>
        <w:t xml:space="preserve">, which is an integral part hereof. The factory acceptance tests (FAT) shall be performed pursuant to the basic parameters of the acceptance tests required by the Buyer according to </w:t>
      </w:r>
      <w:r w:rsidRPr="007A5AA6">
        <w:rPr>
          <w:rFonts w:ascii="Arial" w:hAnsi="Arial" w:cs="Arial"/>
          <w:b/>
          <w:sz w:val="22"/>
          <w:szCs w:val="22"/>
        </w:rPr>
        <w:t>Annex No. 7</w:t>
      </w:r>
      <w:r w:rsidRPr="007A5AA6">
        <w:rPr>
          <w:rFonts w:ascii="Arial" w:hAnsi="Arial" w:cs="Arial"/>
          <w:sz w:val="22"/>
          <w:szCs w:val="22"/>
        </w:rPr>
        <w:t xml:space="preserve">, and the monitored parameters shall not exceed the minimum tolerances specified by the </w:t>
      </w:r>
      <w:r w:rsidR="00F24A0B">
        <w:rPr>
          <w:rFonts w:ascii="Arial" w:hAnsi="Arial" w:cs="Arial"/>
          <w:sz w:val="22"/>
          <w:szCs w:val="22"/>
        </w:rPr>
        <w:t xml:space="preserve">Device </w:t>
      </w:r>
      <w:r w:rsidRPr="007A5AA6">
        <w:rPr>
          <w:rFonts w:ascii="Arial" w:hAnsi="Arial" w:cs="Arial"/>
          <w:sz w:val="22"/>
          <w:szCs w:val="22"/>
        </w:rPr>
        <w:t xml:space="preserve">manufacturer. The factory acceptance test (FAT) cannot be rejected due to minor defects which do not reduce the </w:t>
      </w:r>
      <w:r w:rsidR="00F24A0B">
        <w:rPr>
          <w:rFonts w:ascii="Arial" w:hAnsi="Arial" w:cs="Arial"/>
          <w:sz w:val="22"/>
          <w:szCs w:val="22"/>
        </w:rPr>
        <w:t>Device</w:t>
      </w:r>
      <w:r w:rsidRPr="007A5AA6">
        <w:rPr>
          <w:rFonts w:ascii="Arial" w:hAnsi="Arial" w:cs="Arial"/>
          <w:sz w:val="22"/>
          <w:szCs w:val="22"/>
        </w:rPr>
        <w:t xml:space="preserve"> proper function, and the Seller undertakes to eliminate them without delay. More details in Article VIII of this Contract.</w:t>
      </w:r>
    </w:p>
    <w:p w14:paraId="09CB3E57" w14:textId="745A500E" w:rsidR="007A5AA6" w:rsidRPr="007A5AA6" w:rsidRDefault="007A5AA6" w:rsidP="00613350">
      <w:pPr>
        <w:numPr>
          <w:ilvl w:val="0"/>
          <w:numId w:val="20"/>
        </w:numPr>
        <w:suppressAutoHyphens w:val="0"/>
        <w:autoSpaceDN w:val="0"/>
        <w:adjustRightInd w:val="0"/>
        <w:spacing w:after="120"/>
        <w:ind w:left="357" w:hanging="357"/>
        <w:jc w:val="both"/>
        <w:rPr>
          <w:rFonts w:ascii="Arial" w:hAnsi="Arial" w:cs="Arial"/>
          <w:sz w:val="22"/>
          <w:szCs w:val="22"/>
        </w:rPr>
      </w:pPr>
      <w:r w:rsidRPr="007A5AA6">
        <w:rPr>
          <w:rFonts w:ascii="Arial" w:hAnsi="Arial" w:cs="Arial"/>
          <w:sz w:val="22"/>
          <w:szCs w:val="22"/>
        </w:rPr>
        <w:t xml:space="preserve">Delivery, installation, commissioning, </w:t>
      </w:r>
      <w:r w:rsidR="00F24A0B">
        <w:rPr>
          <w:rFonts w:ascii="Arial" w:hAnsi="Arial" w:cs="Arial"/>
          <w:sz w:val="22"/>
          <w:szCs w:val="22"/>
        </w:rPr>
        <w:t>integration</w:t>
      </w:r>
      <w:r w:rsidRPr="007A5AA6">
        <w:rPr>
          <w:rFonts w:ascii="Arial" w:hAnsi="Arial" w:cs="Arial"/>
          <w:sz w:val="22"/>
          <w:szCs w:val="22"/>
        </w:rPr>
        <w:t xml:space="preserve"> of the </w:t>
      </w:r>
      <w:r w:rsidR="00F24A0B">
        <w:rPr>
          <w:rFonts w:ascii="Arial" w:hAnsi="Arial" w:cs="Arial"/>
          <w:sz w:val="22"/>
          <w:szCs w:val="22"/>
        </w:rPr>
        <w:t>Device</w:t>
      </w:r>
      <w:r w:rsidRPr="007A5AA6">
        <w:rPr>
          <w:rFonts w:ascii="Arial" w:hAnsi="Arial" w:cs="Arial"/>
          <w:sz w:val="22"/>
          <w:szCs w:val="22"/>
        </w:rPr>
        <w:t xml:space="preserve"> to the Buyer's manufacturing system, including test run, and handover of the Equipment to the Buyer according to Article II (1) and (2), (b)</w:t>
      </w:r>
      <w:r w:rsidR="009A4442">
        <w:rPr>
          <w:rFonts w:ascii="Arial" w:hAnsi="Arial" w:cs="Arial"/>
          <w:sz w:val="22"/>
          <w:szCs w:val="22"/>
        </w:rPr>
        <w:t xml:space="preserve"> and (c)</w:t>
      </w:r>
      <w:r w:rsidRPr="007A5AA6">
        <w:rPr>
          <w:rFonts w:ascii="Arial" w:hAnsi="Arial" w:cs="Arial"/>
          <w:sz w:val="22"/>
          <w:szCs w:val="22"/>
        </w:rPr>
        <w:t xml:space="preserve"> hereof shall take place </w:t>
      </w:r>
      <w:r w:rsidRPr="007A5AA6">
        <w:rPr>
          <w:rFonts w:ascii="Arial" w:hAnsi="Arial" w:cs="Arial"/>
          <w:b/>
          <w:sz w:val="22"/>
          <w:szCs w:val="22"/>
        </w:rPr>
        <w:t>within the terms specified in</w:t>
      </w:r>
      <w:r w:rsidRPr="007A5AA6">
        <w:rPr>
          <w:rFonts w:ascii="Arial" w:hAnsi="Arial" w:cs="Arial"/>
          <w:sz w:val="22"/>
          <w:szCs w:val="22"/>
        </w:rPr>
        <w:t xml:space="preserve"> </w:t>
      </w:r>
      <w:r w:rsidRPr="007A5AA6">
        <w:rPr>
          <w:rFonts w:ascii="Arial" w:hAnsi="Arial" w:cs="Arial"/>
          <w:b/>
          <w:sz w:val="22"/>
          <w:szCs w:val="22"/>
        </w:rPr>
        <w:t>the time schedule</w:t>
      </w:r>
      <w:r w:rsidRPr="007A5AA6">
        <w:rPr>
          <w:rFonts w:ascii="Arial" w:hAnsi="Arial" w:cs="Arial"/>
          <w:sz w:val="22"/>
          <w:szCs w:val="22"/>
        </w:rPr>
        <w:t xml:space="preserve"> of the performance of the subject hereof</w:t>
      </w:r>
      <w:r w:rsidRPr="007A5AA6">
        <w:rPr>
          <w:rFonts w:ascii="Arial" w:hAnsi="Arial" w:cs="Arial"/>
          <w:b/>
          <w:sz w:val="22"/>
          <w:szCs w:val="22"/>
        </w:rPr>
        <w:t xml:space="preserve"> (Annex No. 3).</w:t>
      </w:r>
    </w:p>
    <w:p w14:paraId="552339B7" w14:textId="166DA594" w:rsidR="007A5AA6" w:rsidRPr="007A5AA6" w:rsidRDefault="00141D5A" w:rsidP="00613350">
      <w:pPr>
        <w:numPr>
          <w:ilvl w:val="0"/>
          <w:numId w:val="20"/>
        </w:numPr>
        <w:suppressAutoHyphens w:val="0"/>
        <w:autoSpaceDN w:val="0"/>
        <w:adjustRightInd w:val="0"/>
        <w:spacing w:after="120"/>
        <w:jc w:val="both"/>
        <w:rPr>
          <w:rFonts w:ascii="Arial" w:hAnsi="Arial" w:cs="Arial"/>
          <w:sz w:val="22"/>
          <w:szCs w:val="22"/>
        </w:rPr>
      </w:pPr>
      <w:r>
        <w:rPr>
          <w:rFonts w:ascii="Arial" w:hAnsi="Arial" w:cs="Arial"/>
          <w:sz w:val="22"/>
          <w:szCs w:val="22"/>
        </w:rPr>
        <w:t xml:space="preserve">After commissioning </w:t>
      </w:r>
      <w:r w:rsidR="007A5AA6" w:rsidRPr="007A5AA6">
        <w:rPr>
          <w:rFonts w:ascii="Arial" w:hAnsi="Arial" w:cs="Arial"/>
          <w:sz w:val="22"/>
          <w:szCs w:val="22"/>
        </w:rPr>
        <w:t xml:space="preserve">the </w:t>
      </w:r>
      <w:r>
        <w:rPr>
          <w:rFonts w:ascii="Arial" w:hAnsi="Arial" w:cs="Arial"/>
          <w:sz w:val="22"/>
          <w:szCs w:val="22"/>
        </w:rPr>
        <w:t>Device</w:t>
      </w:r>
      <w:r w:rsidR="007A5AA6" w:rsidRPr="007A5AA6">
        <w:rPr>
          <w:rFonts w:ascii="Arial" w:hAnsi="Arial" w:cs="Arial"/>
          <w:sz w:val="22"/>
          <w:szCs w:val="22"/>
        </w:rPr>
        <w:t xml:space="preserve"> in the off</w:t>
      </w:r>
      <w:r w:rsidR="009A4442">
        <w:rPr>
          <w:rFonts w:ascii="Arial" w:hAnsi="Arial" w:cs="Arial"/>
          <w:sz w:val="22"/>
          <w:szCs w:val="22"/>
        </w:rPr>
        <w:t>-</w:t>
      </w:r>
      <w:r w:rsidR="007A5AA6" w:rsidRPr="007A5AA6">
        <w:rPr>
          <w:rFonts w:ascii="Arial" w:hAnsi="Arial" w:cs="Arial"/>
          <w:sz w:val="22"/>
          <w:szCs w:val="22"/>
        </w:rPr>
        <w:t xml:space="preserve">line mode and completing the site acceptance tests (SAT) according to the parameters specified in Annex No. 7 hereof, confirmed by signing Protocol No. 1 according to Art. IX (4) hereof, a period of </w:t>
      </w:r>
      <w:r w:rsidR="00224A6E">
        <w:rPr>
          <w:rFonts w:ascii="Arial" w:hAnsi="Arial" w:cs="Arial"/>
          <w:sz w:val="22"/>
          <w:szCs w:val="22"/>
        </w:rPr>
        <w:t xml:space="preserve">at least </w:t>
      </w:r>
      <w:r w:rsidR="007A5AA6" w:rsidRPr="007A5AA6">
        <w:rPr>
          <w:rFonts w:ascii="Arial" w:hAnsi="Arial" w:cs="Arial"/>
          <w:sz w:val="22"/>
          <w:szCs w:val="22"/>
        </w:rPr>
        <w:t xml:space="preserve">30 business days shall follow, required for finishing the development and testing the </w:t>
      </w:r>
      <w:r>
        <w:rPr>
          <w:rFonts w:ascii="Arial" w:hAnsi="Arial" w:cs="Arial"/>
          <w:sz w:val="22"/>
          <w:szCs w:val="22"/>
        </w:rPr>
        <w:t>Device integration</w:t>
      </w:r>
      <w:r w:rsidR="007A5AA6" w:rsidRPr="007A5AA6">
        <w:rPr>
          <w:rFonts w:ascii="Arial" w:hAnsi="Arial" w:cs="Arial"/>
          <w:sz w:val="22"/>
          <w:szCs w:val="22"/>
        </w:rPr>
        <w:t xml:space="preserve"> to the Buyer</w:t>
      </w:r>
      <w:r w:rsidR="007A5AA6" w:rsidRPr="007A5AA6">
        <w:rPr>
          <w:rFonts w:ascii="Arial" w:hAnsi="Arial" w:cs="Arial"/>
          <w:sz w:val="22"/>
          <w:szCs w:val="22"/>
          <w:cs/>
        </w:rPr>
        <w:t>’</w:t>
      </w:r>
      <w:r w:rsidR="007A5AA6" w:rsidRPr="007A5AA6">
        <w:rPr>
          <w:rFonts w:ascii="Arial" w:hAnsi="Arial" w:cs="Arial"/>
          <w:sz w:val="22"/>
          <w:szCs w:val="22"/>
        </w:rPr>
        <w:t>s manufacturing system by a third party. Only after</w:t>
      </w:r>
      <w:r w:rsidR="00224A6E">
        <w:rPr>
          <w:rFonts w:ascii="Arial" w:hAnsi="Arial" w:cs="Arial"/>
          <w:sz w:val="22"/>
          <w:szCs w:val="22"/>
        </w:rPr>
        <w:t xml:space="preserve"> </w:t>
      </w:r>
      <w:r w:rsidR="00224A6E" w:rsidRPr="007A5AA6">
        <w:rPr>
          <w:rFonts w:ascii="Arial" w:hAnsi="Arial" w:cs="Arial"/>
          <w:sz w:val="22"/>
          <w:szCs w:val="22"/>
        </w:rPr>
        <w:t>development</w:t>
      </w:r>
      <w:r w:rsidR="00224A6E">
        <w:rPr>
          <w:rFonts w:ascii="Arial" w:hAnsi="Arial" w:cs="Arial"/>
          <w:sz w:val="22"/>
          <w:szCs w:val="22"/>
        </w:rPr>
        <w:t xml:space="preserve"> of the Device integration</w:t>
      </w:r>
      <w:r w:rsidR="00224A6E" w:rsidRPr="007A5AA6">
        <w:rPr>
          <w:rFonts w:ascii="Arial" w:hAnsi="Arial" w:cs="Arial"/>
          <w:sz w:val="22"/>
          <w:szCs w:val="22"/>
        </w:rPr>
        <w:t xml:space="preserve"> to the Buyer</w:t>
      </w:r>
      <w:r w:rsidR="00224A6E" w:rsidRPr="007A5AA6">
        <w:rPr>
          <w:rFonts w:ascii="Arial" w:hAnsi="Arial" w:cs="Arial"/>
          <w:sz w:val="22"/>
          <w:szCs w:val="22"/>
          <w:cs/>
        </w:rPr>
        <w:t>’</w:t>
      </w:r>
      <w:r w:rsidR="00224A6E" w:rsidRPr="007A5AA6">
        <w:rPr>
          <w:rFonts w:ascii="Arial" w:hAnsi="Arial" w:cs="Arial"/>
          <w:sz w:val="22"/>
          <w:szCs w:val="22"/>
        </w:rPr>
        <w:t>s manufacturing system</w:t>
      </w:r>
      <w:r w:rsidR="007A5AA6" w:rsidRPr="007A5AA6">
        <w:rPr>
          <w:rFonts w:ascii="Arial" w:hAnsi="Arial" w:cs="Arial"/>
          <w:sz w:val="22"/>
          <w:szCs w:val="22"/>
        </w:rPr>
        <w:t xml:space="preserve">, the </w:t>
      </w:r>
      <w:r>
        <w:rPr>
          <w:rFonts w:ascii="Arial" w:hAnsi="Arial" w:cs="Arial"/>
          <w:sz w:val="22"/>
          <w:szCs w:val="22"/>
        </w:rPr>
        <w:t xml:space="preserve">Device </w:t>
      </w:r>
      <w:r w:rsidR="007A5AA6" w:rsidRPr="007A5AA6">
        <w:rPr>
          <w:rFonts w:ascii="Arial" w:hAnsi="Arial" w:cs="Arial"/>
          <w:sz w:val="22"/>
          <w:szCs w:val="22"/>
        </w:rPr>
        <w:t>may be connected to the Buyer</w:t>
      </w:r>
      <w:r w:rsidR="007A5AA6" w:rsidRPr="007A5AA6">
        <w:rPr>
          <w:rFonts w:ascii="Arial" w:hAnsi="Arial" w:cs="Arial"/>
          <w:sz w:val="22"/>
          <w:szCs w:val="22"/>
          <w:cs/>
        </w:rPr>
        <w:t>’</w:t>
      </w:r>
      <w:r w:rsidR="007A5AA6" w:rsidRPr="007A5AA6">
        <w:rPr>
          <w:rFonts w:ascii="Arial" w:hAnsi="Arial" w:cs="Arial"/>
          <w:sz w:val="22"/>
          <w:szCs w:val="22"/>
        </w:rPr>
        <w:t xml:space="preserve">s manufacturing system, and the </w:t>
      </w:r>
      <w:r>
        <w:rPr>
          <w:rFonts w:ascii="Arial" w:hAnsi="Arial" w:cs="Arial"/>
          <w:sz w:val="22"/>
          <w:szCs w:val="22"/>
        </w:rPr>
        <w:t xml:space="preserve">Device </w:t>
      </w:r>
      <w:r w:rsidR="007A5AA6" w:rsidRPr="007A5AA6">
        <w:rPr>
          <w:rFonts w:ascii="Arial" w:hAnsi="Arial" w:cs="Arial"/>
          <w:sz w:val="22"/>
          <w:szCs w:val="22"/>
        </w:rPr>
        <w:t xml:space="preserve">test run may start. The Buyer shall notify the Seller in writing in advance of the </w:t>
      </w:r>
      <w:r>
        <w:rPr>
          <w:rFonts w:ascii="Arial" w:hAnsi="Arial" w:cs="Arial"/>
          <w:sz w:val="22"/>
          <w:szCs w:val="22"/>
        </w:rPr>
        <w:t xml:space="preserve">Device integration </w:t>
      </w:r>
      <w:r w:rsidR="007A5AA6" w:rsidRPr="007A5AA6">
        <w:rPr>
          <w:rFonts w:ascii="Arial" w:hAnsi="Arial" w:cs="Arial"/>
          <w:sz w:val="22"/>
          <w:szCs w:val="22"/>
        </w:rPr>
        <w:t>to the Buyer</w:t>
      </w:r>
      <w:r w:rsidR="007A5AA6" w:rsidRPr="007A5AA6">
        <w:rPr>
          <w:rFonts w:ascii="Arial" w:hAnsi="Arial" w:cs="Arial"/>
          <w:sz w:val="22"/>
          <w:szCs w:val="22"/>
          <w:cs/>
        </w:rPr>
        <w:t>’</w:t>
      </w:r>
      <w:r w:rsidR="007A5AA6" w:rsidRPr="007A5AA6">
        <w:rPr>
          <w:rFonts w:ascii="Arial" w:hAnsi="Arial" w:cs="Arial"/>
          <w:sz w:val="22"/>
          <w:szCs w:val="22"/>
        </w:rPr>
        <w:t xml:space="preserve">s manufacturing system and the possibility to start the test run so that the Seller could ensure the </w:t>
      </w:r>
      <w:r w:rsidRPr="00141D5A">
        <w:rPr>
          <w:rFonts w:ascii="Arial" w:hAnsi="Arial" w:cs="Arial"/>
          <w:sz w:val="22"/>
          <w:szCs w:val="22"/>
        </w:rPr>
        <w:t>availa</w:t>
      </w:r>
      <w:r>
        <w:rPr>
          <w:rFonts w:ascii="Arial" w:hAnsi="Arial" w:cs="Arial"/>
          <w:sz w:val="22"/>
          <w:szCs w:val="22"/>
        </w:rPr>
        <w:t>bility of</w:t>
      </w:r>
      <w:r w:rsidR="00224A6E">
        <w:rPr>
          <w:rFonts w:ascii="Arial" w:hAnsi="Arial" w:cs="Arial"/>
          <w:sz w:val="22"/>
          <w:szCs w:val="22"/>
        </w:rPr>
        <w:t xml:space="preserve"> </w:t>
      </w:r>
      <w:r>
        <w:rPr>
          <w:rFonts w:ascii="Arial" w:hAnsi="Arial" w:cs="Arial"/>
          <w:sz w:val="22"/>
          <w:szCs w:val="22"/>
        </w:rPr>
        <w:t xml:space="preserve">the </w:t>
      </w:r>
      <w:r w:rsidRPr="00141D5A">
        <w:rPr>
          <w:rFonts w:ascii="Arial" w:hAnsi="Arial" w:cs="Arial"/>
          <w:sz w:val="22"/>
          <w:szCs w:val="22"/>
        </w:rPr>
        <w:t xml:space="preserve"> seller</w:t>
      </w:r>
      <w:r>
        <w:rPr>
          <w:rFonts w:ascii="Arial" w:hAnsi="Arial" w:cs="Arial"/>
          <w:sz w:val="22"/>
          <w:szCs w:val="22"/>
        </w:rPr>
        <w:t>‘s</w:t>
      </w:r>
      <w:r w:rsidR="007A5AA6" w:rsidRPr="007A5AA6">
        <w:rPr>
          <w:rFonts w:ascii="Arial" w:hAnsi="Arial" w:cs="Arial"/>
          <w:sz w:val="22"/>
          <w:szCs w:val="22"/>
        </w:rPr>
        <w:t xml:space="preserve"> technician.  </w:t>
      </w:r>
    </w:p>
    <w:p w14:paraId="4369FE77" w14:textId="778446FD" w:rsidR="007A5AA6" w:rsidRPr="007A5AA6" w:rsidRDefault="007A5AA6" w:rsidP="00613350">
      <w:pPr>
        <w:numPr>
          <w:ilvl w:val="0"/>
          <w:numId w:val="20"/>
        </w:numPr>
        <w:suppressAutoHyphens w:val="0"/>
        <w:autoSpaceDN w:val="0"/>
        <w:adjustRightInd w:val="0"/>
        <w:spacing w:after="120"/>
        <w:ind w:left="357" w:hanging="357"/>
        <w:jc w:val="both"/>
        <w:rPr>
          <w:rFonts w:ascii="Arial" w:hAnsi="Arial" w:cs="Arial"/>
          <w:sz w:val="22"/>
          <w:szCs w:val="22"/>
        </w:rPr>
      </w:pPr>
      <w:r w:rsidRPr="007A5AA6">
        <w:rPr>
          <w:rFonts w:ascii="Arial" w:hAnsi="Arial" w:cs="Arial"/>
          <w:sz w:val="22"/>
          <w:szCs w:val="22"/>
        </w:rPr>
        <w:t xml:space="preserve">The Seller undertakes to provide support for the development of the </w:t>
      </w:r>
      <w:r w:rsidR="00997CA4">
        <w:rPr>
          <w:rFonts w:ascii="Arial" w:hAnsi="Arial" w:cs="Arial"/>
          <w:sz w:val="22"/>
          <w:szCs w:val="22"/>
        </w:rPr>
        <w:t>Device</w:t>
      </w:r>
      <w:r w:rsidRPr="007A5AA6">
        <w:rPr>
          <w:rFonts w:ascii="Arial" w:hAnsi="Arial" w:cs="Arial"/>
          <w:sz w:val="22"/>
          <w:szCs w:val="22"/>
        </w:rPr>
        <w:t xml:space="preserve"> </w:t>
      </w:r>
      <w:r w:rsidR="00997CA4">
        <w:rPr>
          <w:rFonts w:ascii="Arial" w:hAnsi="Arial" w:cs="Arial"/>
          <w:sz w:val="22"/>
          <w:szCs w:val="22"/>
        </w:rPr>
        <w:t>integration</w:t>
      </w:r>
      <w:r w:rsidRPr="007A5AA6">
        <w:rPr>
          <w:rFonts w:ascii="Arial" w:hAnsi="Arial" w:cs="Arial"/>
          <w:sz w:val="22"/>
          <w:szCs w:val="22"/>
        </w:rPr>
        <w:t xml:space="preserve"> to the existing manufacturing system according to Art. II (5) (a) and (b) hereof within 1 month after this Contract takes effect. The Seller undertakes to be prepared to provide support for the development of the </w:t>
      </w:r>
      <w:r w:rsidR="00997CA4">
        <w:rPr>
          <w:rFonts w:ascii="Arial" w:hAnsi="Arial" w:cs="Arial"/>
          <w:sz w:val="22"/>
          <w:szCs w:val="22"/>
        </w:rPr>
        <w:t xml:space="preserve">Device integration </w:t>
      </w:r>
      <w:r w:rsidRPr="007A5AA6">
        <w:rPr>
          <w:rFonts w:ascii="Arial" w:hAnsi="Arial" w:cs="Arial"/>
          <w:sz w:val="22"/>
          <w:szCs w:val="22"/>
        </w:rPr>
        <w:t xml:space="preserve">to the existing manufacturing system according to Art. II (5) (c) hereof from 1 month after the effective date hereof, and shall provide this support till the end of the test run according to Art. II (2) (b) hereof. </w:t>
      </w:r>
    </w:p>
    <w:p w14:paraId="29965FD9" w14:textId="77777777" w:rsidR="00111E47" w:rsidRPr="00467355" w:rsidRDefault="00111E47" w:rsidP="00111E47">
      <w:pPr>
        <w:widowControl w:val="0"/>
        <w:suppressAutoHyphens w:val="0"/>
        <w:overflowPunct/>
        <w:autoSpaceDN w:val="0"/>
        <w:adjustRightInd w:val="0"/>
        <w:ind w:left="709" w:hanging="709"/>
        <w:jc w:val="both"/>
        <w:textAlignment w:val="auto"/>
        <w:rPr>
          <w:rFonts w:ascii="Arial" w:hAnsi="Arial"/>
          <w:sz w:val="22"/>
          <w:szCs w:val="22"/>
        </w:rPr>
      </w:pPr>
    </w:p>
    <w:p w14:paraId="13B86F0C" w14:textId="77777777" w:rsidR="00144D9C" w:rsidRPr="00467355" w:rsidRDefault="00E73D01">
      <w:pPr>
        <w:jc w:val="center"/>
        <w:rPr>
          <w:rFonts w:ascii="Arial" w:hAnsi="Arial" w:cs="Arial"/>
          <w:b/>
          <w:caps/>
          <w:sz w:val="22"/>
          <w:szCs w:val="22"/>
        </w:rPr>
      </w:pPr>
      <w:r w:rsidRPr="00E73D01">
        <w:rPr>
          <w:rFonts w:ascii="Arial" w:hAnsi="Arial"/>
          <w:b/>
          <w:caps/>
          <w:sz w:val="22"/>
        </w:rPr>
        <w:t>V.</w:t>
      </w:r>
    </w:p>
    <w:p w14:paraId="2588E9C4" w14:textId="77777777" w:rsidR="00144D9C" w:rsidRPr="00467355" w:rsidRDefault="00E73D01">
      <w:pPr>
        <w:jc w:val="center"/>
        <w:rPr>
          <w:rFonts w:ascii="Arial" w:hAnsi="Arial" w:cs="Arial"/>
          <w:b/>
          <w:caps/>
          <w:sz w:val="22"/>
          <w:szCs w:val="22"/>
        </w:rPr>
      </w:pPr>
      <w:r w:rsidRPr="00E73D01">
        <w:rPr>
          <w:rFonts w:ascii="Arial" w:hAnsi="Arial"/>
          <w:b/>
          <w:caps/>
          <w:sz w:val="22"/>
        </w:rPr>
        <w:t>Price</w:t>
      </w:r>
    </w:p>
    <w:p w14:paraId="107CC5D8" w14:textId="77777777" w:rsidR="00144D9C" w:rsidRPr="00467355" w:rsidRDefault="00144D9C">
      <w:pPr>
        <w:rPr>
          <w:rFonts w:ascii="Arial" w:hAnsi="Arial" w:cs="Arial"/>
          <w:sz w:val="22"/>
          <w:szCs w:val="22"/>
        </w:rPr>
      </w:pPr>
    </w:p>
    <w:p w14:paraId="684662C9" w14:textId="77777777" w:rsidR="00997CA4" w:rsidRPr="00997CA4" w:rsidRDefault="00E73D01" w:rsidP="00613350">
      <w:pPr>
        <w:pStyle w:val="Kapitola1"/>
        <w:numPr>
          <w:ilvl w:val="1"/>
          <w:numId w:val="10"/>
        </w:numPr>
        <w:tabs>
          <w:tab w:val="clear" w:pos="705"/>
          <w:tab w:val="num" w:pos="426"/>
        </w:tabs>
        <w:ind w:left="426" w:hanging="426"/>
      </w:pPr>
      <w:r w:rsidRPr="00E73D01">
        <w:t xml:space="preserve">The price of the subject matter as set out under Art. II </w:t>
      </w:r>
      <w:r w:rsidR="006C3D08">
        <w:rPr>
          <w:lang w:val="cs-CZ"/>
        </w:rPr>
        <w:t xml:space="preserve"> (1) and (2) </w:t>
      </w:r>
      <w:r w:rsidR="006C3D08">
        <w:t>hereof has been determined</w:t>
      </w:r>
      <w:r w:rsidRPr="00E73D01">
        <w:t xml:space="preserve"> in accordance with the Seller’s bid submitted under the </w:t>
      </w:r>
      <w:r w:rsidR="005545DF">
        <w:rPr>
          <w:lang w:val="cs-CZ"/>
        </w:rPr>
        <w:t>Tender</w:t>
      </w:r>
      <w:r w:rsidR="005545DF" w:rsidRPr="00E73D01">
        <w:t xml:space="preserve"> </w:t>
      </w:r>
      <w:r w:rsidRPr="00E73D01">
        <w:t>Procedure organised by the Buy</w:t>
      </w:r>
      <w:r w:rsidR="006C3D08">
        <w:t>er as the contracting authority</w:t>
      </w:r>
      <w:r w:rsidR="006C3D08">
        <w:rPr>
          <w:lang w:val="cs-CZ"/>
        </w:rPr>
        <w:t>.</w:t>
      </w:r>
    </w:p>
    <w:p w14:paraId="1DBEA771" w14:textId="6F48AD02" w:rsidR="004608F7" w:rsidRPr="006C3D08" w:rsidRDefault="006C3D08" w:rsidP="00613350">
      <w:pPr>
        <w:pStyle w:val="Kapitola1"/>
        <w:numPr>
          <w:ilvl w:val="1"/>
          <w:numId w:val="10"/>
        </w:numPr>
        <w:tabs>
          <w:tab w:val="clear" w:pos="705"/>
          <w:tab w:val="num" w:pos="426"/>
        </w:tabs>
        <w:ind w:left="426" w:hanging="426"/>
      </w:pPr>
      <w:r w:rsidRPr="00997CA4">
        <w:rPr>
          <w:lang w:val="cs-CZ"/>
        </w:rPr>
        <w:t>T</w:t>
      </w:r>
      <w:r w:rsidRPr="006C3D08">
        <w:t xml:space="preserve">he price of the subject </w:t>
      </w:r>
      <w:r w:rsidRPr="00997CA4">
        <w:rPr>
          <w:lang w:val="cs-CZ"/>
        </w:rPr>
        <w:t xml:space="preserve">matter </w:t>
      </w:r>
      <w:r w:rsidRPr="006C3D08">
        <w:t>of the Contract is</w:t>
      </w:r>
      <w:r w:rsidR="00E73D01" w:rsidRPr="00E73D01">
        <w:t>:</w:t>
      </w:r>
    </w:p>
    <w:p w14:paraId="4EC04EA4" w14:textId="77777777" w:rsidR="00224A6E" w:rsidRDefault="00224A6E" w:rsidP="009037A4">
      <w:pPr>
        <w:jc w:val="center"/>
        <w:rPr>
          <w:rFonts w:ascii="Arial" w:hAnsi="Arial"/>
          <w:b/>
          <w:sz w:val="22"/>
          <w:highlight w:val="yellow"/>
        </w:rPr>
      </w:pPr>
    </w:p>
    <w:p w14:paraId="362A67D4" w14:textId="44C17B2B" w:rsidR="009037A4" w:rsidRPr="00467355" w:rsidRDefault="00563283" w:rsidP="009037A4">
      <w:pPr>
        <w:jc w:val="center"/>
        <w:rPr>
          <w:rFonts w:ascii="Arial" w:hAnsi="Arial" w:cs="Arial"/>
          <w:b/>
          <w:sz w:val="22"/>
          <w:szCs w:val="22"/>
        </w:rPr>
      </w:pPr>
      <w:r w:rsidRPr="00563283">
        <w:rPr>
          <w:rFonts w:ascii="Arial" w:hAnsi="Arial"/>
          <w:b/>
          <w:sz w:val="22"/>
          <w:highlight w:val="yellow"/>
        </w:rPr>
        <w:t>[•]</w:t>
      </w:r>
      <w:r w:rsidR="008A6ACD">
        <w:rPr>
          <w:rFonts w:ascii="Arial" w:hAnsi="Arial"/>
          <w:b/>
          <w:sz w:val="22"/>
        </w:rPr>
        <w:t xml:space="preserve"> EUR</w:t>
      </w:r>
      <w:r w:rsidR="006C3D08">
        <w:rPr>
          <w:rFonts w:ascii="Arial" w:hAnsi="Arial"/>
          <w:b/>
          <w:sz w:val="22"/>
        </w:rPr>
        <w:t xml:space="preserve"> </w:t>
      </w:r>
      <w:r w:rsidR="006C3D08" w:rsidRPr="006C3D08">
        <w:rPr>
          <w:rFonts w:ascii="Arial" w:hAnsi="Arial"/>
          <w:b/>
          <w:sz w:val="22"/>
        </w:rPr>
        <w:t>excluding VAT</w:t>
      </w:r>
    </w:p>
    <w:p w14:paraId="10F6356F" w14:textId="37DA1AA6" w:rsidR="00144D9C" w:rsidRPr="006C3D08" w:rsidRDefault="00E73D01" w:rsidP="006C3D08">
      <w:pPr>
        <w:jc w:val="center"/>
        <w:rPr>
          <w:rFonts w:ascii="Arial" w:hAnsi="Arial" w:cs="Arial"/>
          <w:b/>
          <w:sz w:val="22"/>
          <w:szCs w:val="22"/>
        </w:rPr>
      </w:pPr>
      <w:r w:rsidRPr="00E73D01">
        <w:rPr>
          <w:rFonts w:ascii="Arial" w:hAnsi="Arial"/>
          <w:sz w:val="22"/>
        </w:rPr>
        <w:t xml:space="preserve">(in words: </w:t>
      </w:r>
      <w:r w:rsidRPr="00E73D01">
        <w:rPr>
          <w:rFonts w:ascii="Arial" w:hAnsi="Arial"/>
          <w:b/>
          <w:sz w:val="22"/>
          <w:highlight w:val="yellow"/>
        </w:rPr>
        <w:t>[•]</w:t>
      </w:r>
      <w:r w:rsidR="00695EF5">
        <w:rPr>
          <w:rFonts w:ascii="Arial" w:hAnsi="Arial"/>
          <w:b/>
          <w:sz w:val="22"/>
        </w:rPr>
        <w:t xml:space="preserve"> </w:t>
      </w:r>
      <w:r w:rsidR="003C5403" w:rsidRPr="00E46E8E">
        <w:rPr>
          <w:rFonts w:ascii="Arial" w:hAnsi="Arial"/>
          <w:sz w:val="22"/>
        </w:rPr>
        <w:t>E</w:t>
      </w:r>
      <w:r w:rsidR="00695EF5" w:rsidRPr="00D91CD6">
        <w:rPr>
          <w:rFonts w:ascii="Arial" w:hAnsi="Arial"/>
          <w:sz w:val="22"/>
        </w:rPr>
        <w:t>uros</w:t>
      </w:r>
      <w:r w:rsidRPr="00E73D01">
        <w:rPr>
          <w:rFonts w:ascii="Arial" w:hAnsi="Arial"/>
          <w:sz w:val="22"/>
        </w:rPr>
        <w:t>)</w:t>
      </w:r>
      <w:r w:rsidRPr="006C3D08">
        <w:rPr>
          <w:rFonts w:ascii="Arial" w:hAnsi="Arial"/>
          <w:sz w:val="22"/>
        </w:rPr>
        <w:t>,</w:t>
      </w:r>
      <w:r w:rsidR="006C3D08" w:rsidRPr="006C3D08">
        <w:rPr>
          <w:rFonts w:ascii="Arial" w:hAnsi="Arial" w:cs="Arial"/>
          <w:b/>
          <w:sz w:val="22"/>
          <w:szCs w:val="22"/>
        </w:rPr>
        <w:t xml:space="preserve"> </w:t>
      </w:r>
      <w:r w:rsidRPr="006C3D08">
        <w:rPr>
          <w:rFonts w:ascii="Arial" w:hAnsi="Arial"/>
          <w:sz w:val="22"/>
        </w:rPr>
        <w:t xml:space="preserve">of which: </w:t>
      </w:r>
    </w:p>
    <w:p w14:paraId="374CF254" w14:textId="77777777" w:rsidR="001244C8" w:rsidRPr="00467355" w:rsidRDefault="001244C8" w:rsidP="005D50EE">
      <w:pPr>
        <w:ind w:left="709"/>
        <w:jc w:val="both"/>
        <w:rPr>
          <w:rFonts w:ascii="Arial" w:hAnsi="Arial" w:cs="Arial"/>
          <w:sz w:val="22"/>
          <w:szCs w:val="22"/>
        </w:rPr>
      </w:pPr>
    </w:p>
    <w:p w14:paraId="50FD6981" w14:textId="77777777" w:rsidR="006C3D08" w:rsidRPr="0079343C" w:rsidRDefault="006C3D08" w:rsidP="006C3D08">
      <w:pPr>
        <w:jc w:val="both"/>
        <w:rPr>
          <w:rFonts w:cs="Arial"/>
          <w:color w:val="000000"/>
          <w:sz w:val="22"/>
        </w:rPr>
      </w:pPr>
    </w:p>
    <w:tbl>
      <w:tblPr>
        <w:tblW w:w="0" w:type="auto"/>
        <w:tblInd w:w="354" w:type="dxa"/>
        <w:tblCellMar>
          <w:left w:w="70" w:type="dxa"/>
          <w:right w:w="70" w:type="dxa"/>
        </w:tblCellMar>
        <w:tblLook w:val="0000" w:firstRow="0" w:lastRow="0" w:firstColumn="0" w:lastColumn="0" w:noHBand="0" w:noVBand="0"/>
      </w:tblPr>
      <w:tblGrid>
        <w:gridCol w:w="6662"/>
        <w:gridCol w:w="2097"/>
      </w:tblGrid>
      <w:tr w:rsidR="006C3D08" w:rsidRPr="008561CD" w14:paraId="74ACC3FE" w14:textId="77777777" w:rsidTr="002B21FA">
        <w:trPr>
          <w:trHeight w:val="408"/>
        </w:trPr>
        <w:tc>
          <w:tcPr>
            <w:tcW w:w="6662" w:type="dxa"/>
            <w:tcBorders>
              <w:top w:val="single" w:sz="4" w:space="0" w:color="auto"/>
              <w:bottom w:val="single" w:sz="4" w:space="0" w:color="auto"/>
            </w:tcBorders>
            <w:vAlign w:val="center"/>
          </w:tcPr>
          <w:p w14:paraId="24C54AF0" w14:textId="7BD8169C" w:rsidR="006C3D08" w:rsidRPr="002B21FA" w:rsidRDefault="006C3D08" w:rsidP="002B21FA">
            <w:pPr>
              <w:rPr>
                <w:rFonts w:ascii="Arial" w:hAnsi="Arial" w:cs="Arial"/>
                <w:color w:val="000000"/>
                <w:sz w:val="22"/>
              </w:rPr>
            </w:pPr>
            <w:r w:rsidRPr="002B21FA">
              <w:rPr>
                <w:rFonts w:ascii="Arial" w:hAnsi="Arial" w:cs="Arial"/>
                <w:color w:val="000000"/>
                <w:sz w:val="22"/>
              </w:rPr>
              <w:t>for the subject of the contract according to:</w:t>
            </w:r>
          </w:p>
        </w:tc>
        <w:tc>
          <w:tcPr>
            <w:tcW w:w="2097" w:type="dxa"/>
            <w:tcBorders>
              <w:top w:val="single" w:sz="4" w:space="0" w:color="auto"/>
              <w:bottom w:val="single" w:sz="4" w:space="0" w:color="auto"/>
            </w:tcBorders>
            <w:vAlign w:val="center"/>
          </w:tcPr>
          <w:p w14:paraId="3FD8A132" w14:textId="06534DA5" w:rsidR="006C3D08" w:rsidRPr="002B21FA" w:rsidRDefault="006C3D08" w:rsidP="002B21FA">
            <w:pPr>
              <w:jc w:val="center"/>
              <w:rPr>
                <w:rFonts w:ascii="Arial" w:hAnsi="Arial" w:cs="Arial"/>
                <w:color w:val="000000"/>
                <w:sz w:val="22"/>
              </w:rPr>
            </w:pPr>
            <w:r w:rsidRPr="002B21FA">
              <w:rPr>
                <w:rFonts w:ascii="Arial" w:hAnsi="Arial" w:cs="Arial"/>
                <w:color w:val="000000"/>
                <w:sz w:val="22"/>
              </w:rPr>
              <w:t>amount:</w:t>
            </w:r>
          </w:p>
        </w:tc>
      </w:tr>
      <w:tr w:rsidR="006C3D08" w:rsidRPr="008561CD" w14:paraId="5320EE76" w14:textId="77777777" w:rsidTr="002B21FA">
        <w:trPr>
          <w:trHeight w:val="408"/>
        </w:trPr>
        <w:tc>
          <w:tcPr>
            <w:tcW w:w="6662" w:type="dxa"/>
            <w:tcBorders>
              <w:top w:val="single" w:sz="4" w:space="0" w:color="auto"/>
            </w:tcBorders>
            <w:vAlign w:val="center"/>
          </w:tcPr>
          <w:p w14:paraId="22E7D665" w14:textId="7C7C9929" w:rsidR="006C3D08" w:rsidRPr="002B21FA" w:rsidRDefault="006C3D08" w:rsidP="002B21FA">
            <w:pPr>
              <w:rPr>
                <w:rFonts w:ascii="Arial" w:hAnsi="Arial" w:cs="Arial"/>
                <w:color w:val="000000"/>
                <w:sz w:val="18"/>
                <w:szCs w:val="18"/>
              </w:rPr>
            </w:pPr>
            <w:r w:rsidRPr="002B21FA">
              <w:rPr>
                <w:rFonts w:ascii="Arial" w:hAnsi="Arial" w:cs="Arial"/>
                <w:color w:val="000000"/>
                <w:sz w:val="22"/>
              </w:rPr>
              <w:t xml:space="preserve">a)   </w:t>
            </w:r>
            <w:r w:rsidR="002B21FA" w:rsidRPr="002B21FA">
              <w:rPr>
                <w:rFonts w:ascii="Arial" w:hAnsi="Arial" w:cs="Arial"/>
                <w:color w:val="000000"/>
                <w:sz w:val="22"/>
              </w:rPr>
              <w:t>Art. II  (1)</w:t>
            </w:r>
            <w:r w:rsidRPr="002B21FA">
              <w:rPr>
                <w:rFonts w:ascii="Arial" w:hAnsi="Arial" w:cs="Arial"/>
                <w:color w:val="000000"/>
                <w:sz w:val="22"/>
              </w:rPr>
              <w:t xml:space="preserve">  </w:t>
            </w:r>
            <w:r w:rsidRPr="002B21FA">
              <w:rPr>
                <w:rFonts w:ascii="Arial" w:hAnsi="Arial" w:cs="Arial"/>
                <w:color w:val="000000"/>
                <w:sz w:val="18"/>
                <w:szCs w:val="18"/>
              </w:rPr>
              <w:t>(</w:t>
            </w:r>
            <w:r w:rsidR="002B21FA">
              <w:rPr>
                <w:rFonts w:ascii="Arial" w:hAnsi="Arial" w:cs="Arial"/>
                <w:color w:val="000000"/>
                <w:sz w:val="18"/>
                <w:szCs w:val="18"/>
              </w:rPr>
              <w:t xml:space="preserve">Device </w:t>
            </w:r>
            <w:r w:rsidR="002B21FA" w:rsidRPr="002B21FA">
              <w:rPr>
                <w:rFonts w:ascii="Arial" w:hAnsi="Arial" w:cs="Arial"/>
                <w:color w:val="000000"/>
                <w:sz w:val="18"/>
                <w:szCs w:val="18"/>
              </w:rPr>
              <w:t>including do</w:t>
            </w:r>
            <w:r w:rsidR="002B21FA">
              <w:rPr>
                <w:rFonts w:ascii="Arial" w:hAnsi="Arial" w:cs="Arial"/>
                <w:color w:val="000000"/>
                <w:sz w:val="18"/>
                <w:szCs w:val="18"/>
              </w:rPr>
              <w:t xml:space="preserve">cuments and </w:t>
            </w:r>
            <w:r w:rsidR="002B21FA" w:rsidRPr="002B21FA">
              <w:rPr>
                <w:rFonts w:ascii="Arial" w:hAnsi="Arial" w:cs="Arial"/>
                <w:color w:val="000000"/>
                <w:sz w:val="18"/>
                <w:szCs w:val="18"/>
              </w:rPr>
              <w:t>accessories, especially distribution frame</w:t>
            </w:r>
            <w:r w:rsidRPr="002B21FA">
              <w:rPr>
                <w:rFonts w:ascii="Arial" w:hAnsi="Arial" w:cs="Arial"/>
                <w:color w:val="000000"/>
                <w:sz w:val="22"/>
              </w:rPr>
              <w:t>)</w:t>
            </w:r>
          </w:p>
        </w:tc>
        <w:tc>
          <w:tcPr>
            <w:tcW w:w="2097" w:type="dxa"/>
            <w:tcBorders>
              <w:top w:val="single" w:sz="4" w:space="0" w:color="auto"/>
            </w:tcBorders>
            <w:vAlign w:val="center"/>
          </w:tcPr>
          <w:p w14:paraId="3318A28E" w14:textId="77777777" w:rsidR="006C3D08" w:rsidRPr="002B21FA" w:rsidRDefault="006C3D08" w:rsidP="002B21FA">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6C3D08" w:rsidRPr="008561CD" w14:paraId="568419A6" w14:textId="77777777" w:rsidTr="002B21FA">
        <w:trPr>
          <w:trHeight w:val="408"/>
        </w:trPr>
        <w:tc>
          <w:tcPr>
            <w:tcW w:w="6662" w:type="dxa"/>
            <w:vAlign w:val="center"/>
          </w:tcPr>
          <w:p w14:paraId="31690CA5" w14:textId="2C2600F4" w:rsidR="006C3D08" w:rsidRPr="002B21FA" w:rsidRDefault="006C3D08" w:rsidP="002B21FA">
            <w:pPr>
              <w:rPr>
                <w:rFonts w:ascii="Arial" w:hAnsi="Arial" w:cs="Arial"/>
                <w:color w:val="000000"/>
                <w:sz w:val="18"/>
                <w:szCs w:val="18"/>
              </w:rPr>
            </w:pPr>
            <w:r w:rsidRPr="002B21FA">
              <w:rPr>
                <w:rFonts w:ascii="Arial" w:hAnsi="Arial" w:cs="Arial"/>
                <w:color w:val="000000"/>
                <w:sz w:val="22"/>
              </w:rPr>
              <w:t xml:space="preserve">b)   </w:t>
            </w:r>
            <w:r w:rsidR="002B21FA">
              <w:rPr>
                <w:rFonts w:ascii="Arial" w:hAnsi="Arial" w:cs="Arial"/>
                <w:color w:val="000000"/>
                <w:sz w:val="22"/>
              </w:rPr>
              <w:t>Art. II  (2</w:t>
            </w:r>
            <w:r w:rsidR="002B21FA" w:rsidRPr="002B21FA">
              <w:rPr>
                <w:rFonts w:ascii="Arial" w:hAnsi="Arial" w:cs="Arial"/>
                <w:color w:val="000000"/>
                <w:sz w:val="22"/>
              </w:rPr>
              <w:t xml:space="preserve">) </w:t>
            </w:r>
            <w:r w:rsidR="002B21FA">
              <w:rPr>
                <w:rFonts w:ascii="Arial" w:hAnsi="Arial" w:cs="Arial"/>
                <w:color w:val="000000"/>
                <w:sz w:val="22"/>
              </w:rPr>
              <w:t>point</w:t>
            </w:r>
            <w:r w:rsidRPr="002B21FA">
              <w:rPr>
                <w:rFonts w:ascii="Arial" w:hAnsi="Arial" w:cs="Arial"/>
                <w:color w:val="000000"/>
                <w:sz w:val="22"/>
              </w:rPr>
              <w:t xml:space="preserve"> a) </w:t>
            </w:r>
            <w:r w:rsidRPr="002B21FA">
              <w:rPr>
                <w:rFonts w:ascii="Arial" w:hAnsi="Arial" w:cs="Arial"/>
                <w:color w:val="000000"/>
                <w:sz w:val="18"/>
                <w:szCs w:val="18"/>
              </w:rPr>
              <w:t>(</w:t>
            </w:r>
            <w:r w:rsidR="002B21FA" w:rsidRPr="002B21FA">
              <w:rPr>
                <w:rFonts w:ascii="Arial" w:hAnsi="Arial" w:cs="Arial"/>
                <w:color w:val="000000"/>
                <w:sz w:val="18"/>
                <w:szCs w:val="18"/>
              </w:rPr>
              <w:t>transport including insurance, packaging</w:t>
            </w:r>
            <w:r w:rsidRPr="002B21FA">
              <w:rPr>
                <w:rFonts w:ascii="Arial" w:hAnsi="Arial" w:cs="Arial"/>
                <w:color w:val="000000"/>
                <w:sz w:val="18"/>
                <w:szCs w:val="18"/>
              </w:rPr>
              <w:t>)</w:t>
            </w:r>
          </w:p>
        </w:tc>
        <w:tc>
          <w:tcPr>
            <w:tcW w:w="2097" w:type="dxa"/>
            <w:vAlign w:val="center"/>
          </w:tcPr>
          <w:p w14:paraId="2616DF5F" w14:textId="77777777" w:rsidR="006C3D08" w:rsidRPr="002B21FA" w:rsidRDefault="006C3D08" w:rsidP="002B21FA">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6C3D08" w:rsidRPr="008561CD" w14:paraId="64EF4B2B" w14:textId="77777777" w:rsidTr="002B21FA">
        <w:trPr>
          <w:trHeight w:val="408"/>
        </w:trPr>
        <w:tc>
          <w:tcPr>
            <w:tcW w:w="6662" w:type="dxa"/>
            <w:vAlign w:val="center"/>
          </w:tcPr>
          <w:p w14:paraId="24D8E2DA" w14:textId="6503E894" w:rsidR="006C3D08" w:rsidRPr="002B21FA" w:rsidRDefault="006C3D08" w:rsidP="002B21FA">
            <w:pPr>
              <w:rPr>
                <w:rFonts w:ascii="Arial" w:hAnsi="Arial" w:cs="Arial"/>
                <w:color w:val="000000"/>
                <w:sz w:val="18"/>
                <w:szCs w:val="18"/>
              </w:rPr>
            </w:pPr>
            <w:r w:rsidRPr="002B21FA">
              <w:rPr>
                <w:rFonts w:ascii="Arial" w:hAnsi="Arial" w:cs="Arial"/>
                <w:color w:val="000000"/>
                <w:sz w:val="22"/>
              </w:rPr>
              <w:t xml:space="preserve">c)   </w:t>
            </w:r>
            <w:r w:rsidR="002B21FA">
              <w:rPr>
                <w:rFonts w:ascii="Arial" w:hAnsi="Arial" w:cs="Arial"/>
                <w:color w:val="000000"/>
                <w:sz w:val="22"/>
              </w:rPr>
              <w:t>Art. II  (2</w:t>
            </w:r>
            <w:r w:rsidR="002B21FA" w:rsidRPr="002B21FA">
              <w:rPr>
                <w:rFonts w:ascii="Arial" w:hAnsi="Arial" w:cs="Arial"/>
                <w:color w:val="000000"/>
                <w:sz w:val="22"/>
              </w:rPr>
              <w:t xml:space="preserve">) </w:t>
            </w:r>
            <w:r w:rsidR="002B21FA">
              <w:rPr>
                <w:rFonts w:ascii="Arial" w:hAnsi="Arial" w:cs="Arial"/>
                <w:color w:val="000000"/>
                <w:sz w:val="22"/>
              </w:rPr>
              <w:t>point b</w:t>
            </w:r>
            <w:r w:rsidR="002B21FA" w:rsidRPr="002B21FA">
              <w:rPr>
                <w:rFonts w:ascii="Arial" w:hAnsi="Arial" w:cs="Arial"/>
                <w:color w:val="000000"/>
                <w:sz w:val="22"/>
              </w:rPr>
              <w:t>)</w:t>
            </w:r>
            <w:r w:rsidRPr="002B21FA">
              <w:rPr>
                <w:rFonts w:ascii="Arial" w:hAnsi="Arial" w:cs="Arial"/>
                <w:color w:val="000000"/>
                <w:sz w:val="22"/>
              </w:rPr>
              <w:t xml:space="preserve"> </w:t>
            </w:r>
            <w:r w:rsidRPr="002B21FA">
              <w:rPr>
                <w:rFonts w:ascii="Arial" w:hAnsi="Arial" w:cs="Arial"/>
                <w:color w:val="000000"/>
                <w:sz w:val="18"/>
                <w:szCs w:val="18"/>
              </w:rPr>
              <w:t>(</w:t>
            </w:r>
            <w:r w:rsidR="002B21FA" w:rsidRPr="002B21FA">
              <w:rPr>
                <w:rFonts w:ascii="Arial" w:hAnsi="Arial" w:cs="Arial"/>
                <w:color w:val="000000"/>
                <w:sz w:val="18"/>
                <w:szCs w:val="18"/>
              </w:rPr>
              <w:t>installation, commissioning, trial operation</w:t>
            </w:r>
            <w:r w:rsidRPr="002B21FA">
              <w:rPr>
                <w:rFonts w:ascii="Arial" w:hAnsi="Arial" w:cs="Arial"/>
                <w:color w:val="000000"/>
                <w:sz w:val="18"/>
                <w:szCs w:val="18"/>
              </w:rPr>
              <w:t>)</w:t>
            </w:r>
          </w:p>
        </w:tc>
        <w:tc>
          <w:tcPr>
            <w:tcW w:w="2097" w:type="dxa"/>
            <w:vAlign w:val="center"/>
          </w:tcPr>
          <w:p w14:paraId="2F838E1A" w14:textId="77777777" w:rsidR="006C3D08" w:rsidRPr="002B21FA" w:rsidRDefault="006C3D08" w:rsidP="002B21FA">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color w:val="000000"/>
                <w:sz w:val="22"/>
                <w:szCs w:val="22"/>
              </w:rPr>
              <w:t xml:space="preserve"> EUR</w:t>
            </w:r>
          </w:p>
        </w:tc>
      </w:tr>
      <w:tr w:rsidR="006C3D08" w:rsidRPr="008561CD" w14:paraId="4367A2A7" w14:textId="77777777" w:rsidTr="002B21FA">
        <w:trPr>
          <w:trHeight w:val="408"/>
        </w:trPr>
        <w:tc>
          <w:tcPr>
            <w:tcW w:w="6662" w:type="dxa"/>
            <w:vAlign w:val="center"/>
          </w:tcPr>
          <w:p w14:paraId="4B2394A6" w14:textId="727962B8" w:rsidR="006C3D08" w:rsidRPr="002B21FA" w:rsidRDefault="006C3D08" w:rsidP="002B21FA">
            <w:pPr>
              <w:rPr>
                <w:rFonts w:ascii="Arial" w:hAnsi="Arial" w:cs="Arial"/>
                <w:color w:val="000000"/>
                <w:sz w:val="22"/>
                <w:szCs w:val="22"/>
              </w:rPr>
            </w:pPr>
            <w:r w:rsidRPr="002B21FA">
              <w:rPr>
                <w:rFonts w:ascii="Arial" w:hAnsi="Arial" w:cs="Arial"/>
                <w:color w:val="000000"/>
                <w:sz w:val="22"/>
                <w:szCs w:val="22"/>
              </w:rPr>
              <w:t xml:space="preserve">d)  </w:t>
            </w:r>
            <w:r w:rsidR="002B21FA">
              <w:rPr>
                <w:rFonts w:ascii="Arial" w:hAnsi="Arial" w:cs="Arial"/>
                <w:color w:val="000000"/>
                <w:sz w:val="22"/>
              </w:rPr>
              <w:t>Art. II  (2</w:t>
            </w:r>
            <w:r w:rsidR="002B21FA" w:rsidRPr="002B21FA">
              <w:rPr>
                <w:rFonts w:ascii="Arial" w:hAnsi="Arial" w:cs="Arial"/>
                <w:color w:val="000000"/>
                <w:sz w:val="22"/>
              </w:rPr>
              <w:t xml:space="preserve">) </w:t>
            </w:r>
            <w:r w:rsidR="002B21FA">
              <w:rPr>
                <w:rFonts w:ascii="Arial" w:hAnsi="Arial" w:cs="Arial"/>
                <w:color w:val="000000"/>
                <w:sz w:val="22"/>
              </w:rPr>
              <w:t>point c</w:t>
            </w:r>
            <w:r w:rsidR="002B21FA" w:rsidRPr="002B21FA">
              <w:rPr>
                <w:rFonts w:ascii="Arial" w:hAnsi="Arial" w:cs="Arial"/>
                <w:color w:val="000000"/>
                <w:sz w:val="22"/>
              </w:rPr>
              <w:t>)</w:t>
            </w:r>
            <w:r w:rsidRPr="002B21FA">
              <w:rPr>
                <w:rFonts w:ascii="Arial" w:hAnsi="Arial" w:cs="Arial"/>
                <w:color w:val="000000"/>
                <w:sz w:val="22"/>
              </w:rPr>
              <w:t xml:space="preserve"> </w:t>
            </w:r>
            <w:r w:rsidRPr="002B21FA">
              <w:rPr>
                <w:rFonts w:ascii="Arial" w:hAnsi="Arial" w:cs="Arial"/>
                <w:color w:val="000000"/>
                <w:sz w:val="18"/>
                <w:szCs w:val="18"/>
              </w:rPr>
              <w:t>(</w:t>
            </w:r>
            <w:r w:rsidR="002B21FA">
              <w:rPr>
                <w:rFonts w:ascii="Arial" w:hAnsi="Arial" w:cs="Arial"/>
                <w:color w:val="000000"/>
                <w:sz w:val="18"/>
                <w:szCs w:val="18"/>
              </w:rPr>
              <w:t>operators training</w:t>
            </w:r>
            <w:r w:rsidRPr="002B21FA">
              <w:rPr>
                <w:rFonts w:ascii="Arial" w:hAnsi="Arial" w:cs="Arial"/>
                <w:color w:val="000000"/>
                <w:sz w:val="18"/>
                <w:szCs w:val="18"/>
              </w:rPr>
              <w:t>)</w:t>
            </w:r>
          </w:p>
        </w:tc>
        <w:tc>
          <w:tcPr>
            <w:tcW w:w="2097" w:type="dxa"/>
            <w:vAlign w:val="center"/>
          </w:tcPr>
          <w:p w14:paraId="2F0A90F4" w14:textId="77777777" w:rsidR="006C3D08" w:rsidRPr="002B21FA" w:rsidRDefault="006C3D08" w:rsidP="002B21FA">
            <w:pPr>
              <w:jc w:val="right"/>
              <w:rPr>
                <w:rFonts w:ascii="Arial" w:hAnsi="Arial" w:cs="Arial"/>
                <w:color w:val="000000"/>
                <w:sz w:val="22"/>
                <w:szCs w:val="22"/>
              </w:rPr>
            </w:pPr>
            <w:r w:rsidRPr="002B21FA">
              <w:rPr>
                <w:rFonts w:ascii="Arial" w:hAnsi="Arial" w:cs="Arial"/>
                <w:b/>
                <w:sz w:val="22"/>
                <w:szCs w:val="22"/>
                <w:highlight w:val="yellow"/>
              </w:rPr>
              <w:t>[•]</w:t>
            </w:r>
            <w:r w:rsidRPr="002B21FA">
              <w:rPr>
                <w:rFonts w:ascii="Arial" w:hAnsi="Arial" w:cs="Arial"/>
                <w:b/>
                <w:sz w:val="22"/>
                <w:szCs w:val="22"/>
              </w:rPr>
              <w:t xml:space="preserve"> </w:t>
            </w:r>
            <w:r w:rsidRPr="002B21FA">
              <w:rPr>
                <w:rFonts w:ascii="Arial" w:hAnsi="Arial" w:cs="Arial"/>
                <w:color w:val="000000"/>
                <w:sz w:val="22"/>
                <w:szCs w:val="22"/>
              </w:rPr>
              <w:t>EUR</w:t>
            </w:r>
          </w:p>
        </w:tc>
      </w:tr>
      <w:tr w:rsidR="006C3D08" w:rsidRPr="009A0857" w14:paraId="0F79579A" w14:textId="77777777" w:rsidTr="002B21FA">
        <w:trPr>
          <w:trHeight w:val="529"/>
        </w:trPr>
        <w:tc>
          <w:tcPr>
            <w:tcW w:w="6662" w:type="dxa"/>
            <w:vAlign w:val="center"/>
          </w:tcPr>
          <w:p w14:paraId="79D7BB7A" w14:textId="0C2C9081" w:rsidR="006C3D08" w:rsidRPr="002B21FA" w:rsidRDefault="002B21FA" w:rsidP="002B21FA">
            <w:pPr>
              <w:rPr>
                <w:rFonts w:ascii="Arial" w:hAnsi="Arial" w:cs="Arial"/>
                <w:b/>
                <w:color w:val="000000"/>
                <w:sz w:val="22"/>
              </w:rPr>
            </w:pPr>
            <w:r>
              <w:rPr>
                <w:rFonts w:ascii="Arial" w:hAnsi="Arial" w:cs="Arial"/>
                <w:b/>
                <w:color w:val="000000"/>
                <w:sz w:val="22"/>
              </w:rPr>
              <w:t>Total</w:t>
            </w:r>
          </w:p>
        </w:tc>
        <w:tc>
          <w:tcPr>
            <w:tcW w:w="2097" w:type="dxa"/>
            <w:tcBorders>
              <w:top w:val="single" w:sz="12" w:space="0" w:color="auto"/>
            </w:tcBorders>
            <w:vAlign w:val="center"/>
          </w:tcPr>
          <w:p w14:paraId="64403D37" w14:textId="77777777" w:rsidR="006C3D08" w:rsidRPr="002B21FA" w:rsidRDefault="006C3D08" w:rsidP="002B21FA">
            <w:pPr>
              <w:overflowPunct/>
              <w:autoSpaceDE/>
              <w:jc w:val="right"/>
              <w:textAlignment w:val="auto"/>
              <w:rPr>
                <w:rFonts w:ascii="Arial" w:hAnsi="Arial" w:cs="Arial"/>
                <w:b/>
                <w:color w:val="000000"/>
                <w:sz w:val="22"/>
                <w:szCs w:val="22"/>
              </w:rPr>
            </w:pPr>
            <w:r w:rsidRPr="002B21FA">
              <w:rPr>
                <w:rFonts w:ascii="Arial" w:hAnsi="Arial" w:cs="Arial"/>
                <w:b/>
                <w:sz w:val="22"/>
                <w:szCs w:val="22"/>
                <w:highlight w:val="yellow"/>
              </w:rPr>
              <w:t>[•]</w:t>
            </w:r>
            <w:r w:rsidRPr="002B21FA">
              <w:rPr>
                <w:rFonts w:ascii="Arial" w:hAnsi="Arial" w:cs="Arial"/>
                <w:b/>
                <w:color w:val="000000"/>
                <w:sz w:val="22"/>
                <w:szCs w:val="22"/>
              </w:rPr>
              <w:t xml:space="preserve"> EUR</w:t>
            </w:r>
          </w:p>
        </w:tc>
      </w:tr>
    </w:tbl>
    <w:p w14:paraId="723B9255" w14:textId="77777777" w:rsidR="00144D9C" w:rsidRPr="00467355" w:rsidRDefault="00144D9C">
      <w:pPr>
        <w:jc w:val="both"/>
        <w:rPr>
          <w:rFonts w:ascii="Arial" w:hAnsi="Arial" w:cs="Arial"/>
          <w:sz w:val="22"/>
          <w:szCs w:val="22"/>
        </w:rPr>
      </w:pPr>
    </w:p>
    <w:p w14:paraId="26FB1E86" w14:textId="77777777" w:rsidR="00997CA4" w:rsidRPr="00997CA4" w:rsidRDefault="00E73D01" w:rsidP="00997CA4">
      <w:pPr>
        <w:pStyle w:val="Kapitola1"/>
        <w:tabs>
          <w:tab w:val="clear" w:pos="705"/>
        </w:tabs>
        <w:ind w:left="426" w:hanging="426"/>
      </w:pPr>
      <w:r w:rsidRPr="00997CA4">
        <w:rPr>
          <w:b/>
        </w:rPr>
        <w:t>The price</w:t>
      </w:r>
      <w:r w:rsidRPr="00E73D01">
        <w:t xml:space="preserve"> set in </w:t>
      </w:r>
      <w:r w:rsidR="002B21FA" w:rsidRPr="002B21FA">
        <w:rPr>
          <w:lang w:val="cs-CZ"/>
        </w:rPr>
        <w:t>preceding</w:t>
      </w:r>
      <w:r w:rsidR="002B21FA">
        <w:rPr>
          <w:lang w:val="cs-CZ"/>
        </w:rPr>
        <w:t xml:space="preserve"> paragraph</w:t>
      </w:r>
      <w:r w:rsidRPr="00E73D01">
        <w:t xml:space="preserve"> of this Article al</w:t>
      </w:r>
      <w:r w:rsidR="002B21FA">
        <w:rPr>
          <w:lang w:val="cs-CZ"/>
        </w:rPr>
        <w:t>so</w:t>
      </w:r>
      <w:r w:rsidRPr="00E73D01">
        <w:t xml:space="preserve"> </w:t>
      </w:r>
      <w:r w:rsidR="002B21FA" w:rsidRPr="00997CA4">
        <w:rPr>
          <w:b/>
        </w:rPr>
        <w:t>includes</w:t>
      </w:r>
      <w:r w:rsidR="002B21FA" w:rsidRPr="002B21FA">
        <w:t xml:space="preserve"> the price of the packaging, including non-returnable pallets, and a statement describing how to handle the packaging in accordance with the relevant waste disposal law valid in the country of the Seller.</w:t>
      </w:r>
    </w:p>
    <w:p w14:paraId="0E57A3AB" w14:textId="77777777" w:rsidR="00997CA4" w:rsidRPr="00997CA4" w:rsidRDefault="002B21FA" w:rsidP="00997CA4">
      <w:pPr>
        <w:pStyle w:val="Kapitola1"/>
        <w:tabs>
          <w:tab w:val="clear" w:pos="705"/>
        </w:tabs>
        <w:ind w:left="426" w:hanging="426"/>
      </w:pPr>
      <w:r w:rsidRPr="002B21FA">
        <w:t xml:space="preserve">The price referred to in paragraph 2 of this Article shall be understood to include the costs associated with the Seller's </w:t>
      </w:r>
      <w:r w:rsidRPr="00997CA4">
        <w:rPr>
          <w:lang w:val="cs-CZ"/>
        </w:rPr>
        <w:t xml:space="preserve"> technician </w:t>
      </w:r>
      <w:r w:rsidRPr="002B21FA">
        <w:t>stay at the place of performance (for example, transport from the Seller’s registered office to and from the place of performance, accommodation, meals, etc.).</w:t>
      </w:r>
    </w:p>
    <w:p w14:paraId="23FC6FB7" w14:textId="532E8906" w:rsidR="002B21FA" w:rsidRPr="002B21FA" w:rsidRDefault="002B21FA" w:rsidP="00613350">
      <w:pPr>
        <w:pStyle w:val="Kapitola1"/>
        <w:tabs>
          <w:tab w:val="clear" w:pos="705"/>
        </w:tabs>
        <w:ind w:left="426" w:hanging="426"/>
      </w:pPr>
      <w:r w:rsidRPr="00997CA4">
        <w:rPr>
          <w:b/>
        </w:rPr>
        <w:t>The price</w:t>
      </w:r>
      <w:r w:rsidRPr="002B21FA">
        <w:t xml:space="preserve"> </w:t>
      </w:r>
      <w:r w:rsidRPr="00E73D01">
        <w:t>of the subject matter</w:t>
      </w:r>
      <w:r w:rsidRPr="002B21FA">
        <w:t xml:space="preserve"> </w:t>
      </w:r>
      <w:r w:rsidRPr="00997CA4">
        <w:rPr>
          <w:lang w:val="cs-CZ"/>
        </w:rPr>
        <w:t>r</w:t>
      </w:r>
      <w:r w:rsidRPr="002B21FA">
        <w:t>eferred to in paragraph 2 of this Article</w:t>
      </w:r>
      <w:r w:rsidRPr="00997CA4">
        <w:rPr>
          <w:lang w:val="cs-CZ"/>
        </w:rPr>
        <w:t xml:space="preserve"> </w:t>
      </w:r>
      <w:r w:rsidRPr="00997CA4">
        <w:rPr>
          <w:b/>
        </w:rPr>
        <w:t>do</w:t>
      </w:r>
      <w:r w:rsidRPr="00997CA4">
        <w:rPr>
          <w:b/>
          <w:lang w:val="cs-CZ"/>
        </w:rPr>
        <w:t>es</w:t>
      </w:r>
      <w:r w:rsidRPr="00997CA4">
        <w:rPr>
          <w:b/>
        </w:rPr>
        <w:t xml:space="preserve"> not include</w:t>
      </w:r>
      <w:r w:rsidRPr="00997CA4">
        <w:rPr>
          <w:lang w:val="cs-CZ"/>
        </w:rPr>
        <w:t>:</w:t>
      </w:r>
    </w:p>
    <w:p w14:paraId="09BC35F8" w14:textId="69385DAE" w:rsidR="00153415" w:rsidRDefault="00153415" w:rsidP="00613350">
      <w:pPr>
        <w:pStyle w:val="Kapitola1"/>
        <w:numPr>
          <w:ilvl w:val="0"/>
          <w:numId w:val="11"/>
        </w:numPr>
        <w:spacing w:after="0"/>
        <w:ind w:left="1060" w:hanging="357"/>
      </w:pPr>
      <w:r>
        <w:t xml:space="preserve">installation readiness costs at the </w:t>
      </w:r>
      <w:r>
        <w:rPr>
          <w:lang w:val="cs-CZ"/>
        </w:rPr>
        <w:t>B</w:t>
      </w:r>
      <w:r>
        <w:t xml:space="preserve">uyer's </w:t>
      </w:r>
      <w:r>
        <w:rPr>
          <w:lang w:val="cs-CZ"/>
        </w:rPr>
        <w:t>site</w:t>
      </w:r>
      <w:r>
        <w:t>,</w:t>
      </w:r>
    </w:p>
    <w:p w14:paraId="264A2999" w14:textId="4D21CA85" w:rsidR="002B21FA" w:rsidRPr="00662579" w:rsidRDefault="00153415" w:rsidP="00613350">
      <w:pPr>
        <w:pStyle w:val="Kapitola1"/>
        <w:numPr>
          <w:ilvl w:val="0"/>
          <w:numId w:val="11"/>
        </w:numPr>
      </w:pPr>
      <w:r>
        <w:t xml:space="preserve">test material </w:t>
      </w:r>
      <w:r>
        <w:rPr>
          <w:lang w:val="cs-CZ"/>
        </w:rPr>
        <w:t>for</w:t>
      </w:r>
      <w:r>
        <w:t xml:space="preserve"> </w:t>
      </w:r>
      <w:r w:rsidR="00662579">
        <w:rPr>
          <w:lang w:val="cs-CZ"/>
        </w:rPr>
        <w:t xml:space="preserve">performance of the subject-mater of this Contract </w:t>
      </w:r>
      <w:r w:rsidR="00662579" w:rsidRPr="00662579">
        <w:t xml:space="preserve">within </w:t>
      </w:r>
      <w:r w:rsidR="00662579">
        <w:t xml:space="preserve">the meaning of Article II (7) </w:t>
      </w:r>
      <w:r w:rsidR="00662579" w:rsidRPr="00662579">
        <w:t xml:space="preserve">c) of this </w:t>
      </w:r>
      <w:r w:rsidR="00662579">
        <w:rPr>
          <w:lang w:val="cs-CZ"/>
        </w:rPr>
        <w:t>C</w:t>
      </w:r>
      <w:r w:rsidR="00662579" w:rsidRPr="00662579">
        <w:t xml:space="preserve">ontract </w:t>
      </w:r>
      <w:r w:rsidR="00662579">
        <w:rPr>
          <w:lang w:val="cs-CZ"/>
        </w:rPr>
        <w:t xml:space="preserve">and for </w:t>
      </w:r>
      <w:r>
        <w:t>verif</w:t>
      </w:r>
      <w:r>
        <w:rPr>
          <w:lang w:val="cs-CZ"/>
        </w:rPr>
        <w:t>ication of</w:t>
      </w:r>
      <w:r>
        <w:t xml:space="preserve"> the quality and functionality of the </w:t>
      </w:r>
      <w:r>
        <w:rPr>
          <w:lang w:val="cs-CZ"/>
        </w:rPr>
        <w:t>Device</w:t>
      </w:r>
      <w:r w:rsidR="00662579">
        <w:rPr>
          <w:lang w:val="cs-CZ"/>
        </w:rPr>
        <w:t xml:space="preserve"> (</w:t>
      </w:r>
      <w:r w:rsidR="00662579" w:rsidRPr="00662579">
        <w:t>acceptance tests FAT and SAT)</w:t>
      </w:r>
      <w:r>
        <w:t xml:space="preserve">, which will be provided and supplied by the </w:t>
      </w:r>
      <w:r>
        <w:rPr>
          <w:lang w:val="cs-CZ"/>
        </w:rPr>
        <w:t>B</w:t>
      </w:r>
      <w:r>
        <w:t xml:space="preserve">uyer </w:t>
      </w:r>
      <w:r w:rsidR="00662579">
        <w:rPr>
          <w:lang w:val="cs-CZ"/>
        </w:rPr>
        <w:t>in</w:t>
      </w:r>
      <w:r>
        <w:t xml:space="preserve"> </w:t>
      </w:r>
      <w:r w:rsidR="00662579">
        <w:rPr>
          <w:lang w:val="cs-CZ"/>
        </w:rPr>
        <w:t xml:space="preserve">the </w:t>
      </w:r>
      <w:r>
        <w:t xml:space="preserve">amount </w:t>
      </w:r>
      <w:r w:rsidR="00662579">
        <w:rPr>
          <w:lang w:val="cs-CZ"/>
        </w:rPr>
        <w:t>g</w:t>
      </w:r>
      <w:r w:rsidR="00662579" w:rsidRPr="00662579">
        <w:t>iven in Annex</w:t>
      </w:r>
      <w:r w:rsidR="00662579">
        <w:rPr>
          <w:lang w:val="cs-CZ"/>
        </w:rPr>
        <w:t xml:space="preserve"> No.</w:t>
      </w:r>
      <w:r w:rsidR="00662579" w:rsidRPr="00662579">
        <w:t xml:space="preserve"> 7</w:t>
      </w:r>
      <w:r w:rsidR="00662579">
        <w:rPr>
          <w:lang w:val="cs-CZ"/>
        </w:rPr>
        <w:t xml:space="preserve"> and </w:t>
      </w:r>
      <w:r>
        <w:t>at its own expense.</w:t>
      </w:r>
    </w:p>
    <w:p w14:paraId="3E564147" w14:textId="77777777" w:rsidR="002B21FA" w:rsidRPr="002B21FA" w:rsidRDefault="002B21FA" w:rsidP="002B21FA">
      <w:pPr>
        <w:pStyle w:val="Kapitola1"/>
        <w:numPr>
          <w:ilvl w:val="0"/>
          <w:numId w:val="0"/>
        </w:numPr>
        <w:ind w:left="705"/>
      </w:pPr>
    </w:p>
    <w:p w14:paraId="32B07C99" w14:textId="4344450A" w:rsidR="00144D9C" w:rsidRPr="00467355" w:rsidRDefault="00E73D01">
      <w:pPr>
        <w:jc w:val="center"/>
        <w:rPr>
          <w:rFonts w:ascii="Arial" w:hAnsi="Arial" w:cs="Arial"/>
          <w:b/>
          <w:caps/>
          <w:sz w:val="22"/>
          <w:szCs w:val="22"/>
        </w:rPr>
      </w:pPr>
      <w:r w:rsidRPr="00E73D01">
        <w:rPr>
          <w:rFonts w:ascii="Arial" w:hAnsi="Arial"/>
          <w:b/>
          <w:caps/>
          <w:sz w:val="22"/>
        </w:rPr>
        <w:t>VI.</w:t>
      </w:r>
      <w:r w:rsidR="00997CA4">
        <w:rPr>
          <w:rFonts w:ascii="Arial" w:hAnsi="Arial" w:cs="Arial"/>
          <w:b/>
          <w:caps/>
          <w:sz w:val="22"/>
          <w:szCs w:val="22"/>
        </w:rPr>
        <w:t xml:space="preserve"> </w:t>
      </w:r>
      <w:r w:rsidRPr="00E73D01">
        <w:rPr>
          <w:rFonts w:ascii="Arial" w:hAnsi="Arial"/>
          <w:b/>
          <w:caps/>
          <w:sz w:val="22"/>
        </w:rPr>
        <w:t>Payment terms</w:t>
      </w:r>
    </w:p>
    <w:p w14:paraId="37A8BAC5" w14:textId="77777777" w:rsidR="00144D9C" w:rsidRPr="00467355" w:rsidRDefault="00144D9C">
      <w:pPr>
        <w:rPr>
          <w:rFonts w:ascii="Arial" w:hAnsi="Arial" w:cs="Arial"/>
          <w:color w:val="0000FF"/>
          <w:sz w:val="22"/>
          <w:szCs w:val="22"/>
        </w:rPr>
      </w:pPr>
    </w:p>
    <w:p w14:paraId="5F11F274" w14:textId="595F7922" w:rsidR="00F52649" w:rsidRPr="00467355" w:rsidRDefault="00E73D01" w:rsidP="00613350">
      <w:pPr>
        <w:pStyle w:val="Kapitola1"/>
        <w:numPr>
          <w:ilvl w:val="0"/>
          <w:numId w:val="9"/>
        </w:numPr>
        <w:ind w:left="426" w:hanging="426"/>
      </w:pPr>
      <w:r w:rsidRPr="00E73D01">
        <w:t>The price according to Art. V(</w:t>
      </w:r>
      <w:r w:rsidR="00153415">
        <w:rPr>
          <w:lang w:val="cs-CZ"/>
        </w:rPr>
        <w:t>2</w:t>
      </w:r>
      <w:r w:rsidRPr="00E73D01">
        <w:t>) hereof shall be paid by the Buyer to the Seller</w:t>
      </w:r>
      <w:r w:rsidR="00153415">
        <w:rPr>
          <w:lang w:val="cs-CZ"/>
        </w:rPr>
        <w:t xml:space="preserve"> in EUR</w:t>
      </w:r>
      <w:r w:rsidRPr="00E73D01">
        <w:t xml:space="preserve"> by bank transfer as follows:</w:t>
      </w:r>
    </w:p>
    <w:p w14:paraId="48DCC3E7" w14:textId="158292E2" w:rsidR="00153415" w:rsidRPr="00153415" w:rsidRDefault="00893D58" w:rsidP="00613350">
      <w:pPr>
        <w:pStyle w:val="Kapitola1"/>
        <w:numPr>
          <w:ilvl w:val="1"/>
          <w:numId w:val="9"/>
        </w:numPr>
        <w:ind w:left="1134"/>
      </w:pPr>
      <w:r>
        <w:rPr>
          <w:lang w:val="cs-CZ"/>
        </w:rPr>
        <w:t>advance</w:t>
      </w:r>
      <w:r w:rsidR="00153415">
        <w:rPr>
          <w:lang w:val="cs-CZ"/>
        </w:rPr>
        <w:t xml:space="preserve"> payment i</w:t>
      </w:r>
      <w:r w:rsidR="00153415" w:rsidRPr="00000DBD">
        <w:rPr>
          <w:b/>
          <w:lang w:val="cs-CZ"/>
        </w:rPr>
        <w:t>n amount of 30</w:t>
      </w:r>
      <w:r w:rsidR="00D752C0" w:rsidRPr="00000DBD">
        <w:rPr>
          <w:b/>
        </w:rPr>
        <w:t xml:space="preserve"> % of the total price referred to in Art</w:t>
      </w:r>
      <w:r w:rsidR="00191F66" w:rsidRPr="00000DBD">
        <w:rPr>
          <w:b/>
          <w:lang w:val="cs-CZ"/>
        </w:rPr>
        <w:t>.</w:t>
      </w:r>
      <w:r w:rsidR="00D752C0" w:rsidRPr="00000DBD">
        <w:rPr>
          <w:b/>
        </w:rPr>
        <w:t xml:space="preserve"> V (</w:t>
      </w:r>
      <w:r w:rsidR="00153415" w:rsidRPr="00000DBD">
        <w:rPr>
          <w:b/>
          <w:lang w:val="cs-CZ"/>
        </w:rPr>
        <w:t>2</w:t>
      </w:r>
      <w:r w:rsidR="00D752C0" w:rsidRPr="00000DBD">
        <w:rPr>
          <w:b/>
        </w:rPr>
        <w:t>) hereof</w:t>
      </w:r>
      <w:r w:rsidR="00153415">
        <w:rPr>
          <w:lang w:val="cs-CZ"/>
        </w:rPr>
        <w:t xml:space="preserve">, ie in amount </w:t>
      </w:r>
      <w:r w:rsidR="00153415" w:rsidRPr="00563283">
        <w:rPr>
          <w:b/>
          <w:highlight w:val="yellow"/>
        </w:rPr>
        <w:t>[•]</w:t>
      </w:r>
      <w:r w:rsidR="00153415">
        <w:rPr>
          <w:b/>
        </w:rPr>
        <w:t xml:space="preserve"> EUR</w:t>
      </w:r>
      <w:r w:rsidR="00D752C0" w:rsidRPr="00D752C0">
        <w:t xml:space="preserve"> </w:t>
      </w:r>
      <w:r w:rsidR="00153415">
        <w:rPr>
          <w:lang w:val="cs-CZ"/>
        </w:rPr>
        <w:t>after conclusion of the Contract.</w:t>
      </w:r>
    </w:p>
    <w:p w14:paraId="0F9513CB" w14:textId="57B545B5" w:rsidR="000A5AF1" w:rsidRPr="00153415" w:rsidRDefault="00D752C0" w:rsidP="00153415">
      <w:pPr>
        <w:pStyle w:val="Kapitola1"/>
        <w:numPr>
          <w:ilvl w:val="0"/>
          <w:numId w:val="0"/>
        </w:numPr>
        <w:ind w:left="1134"/>
        <w:rPr>
          <w:lang w:val="cs-CZ"/>
        </w:rPr>
      </w:pPr>
      <w:r w:rsidRPr="00D752C0">
        <w:t xml:space="preserve">The right to issue an proforma invoice for payment under </w:t>
      </w:r>
      <w:r w:rsidR="00153415">
        <w:rPr>
          <w:lang w:val="cs-CZ"/>
        </w:rPr>
        <w:t xml:space="preserve">para. 1 </w:t>
      </w:r>
      <w:r w:rsidRPr="00D752C0">
        <w:t xml:space="preserve">point (a) is given to the Seller on the </w:t>
      </w:r>
      <w:r w:rsidR="00000DBD">
        <w:rPr>
          <w:lang w:val="cs-CZ"/>
        </w:rPr>
        <w:t xml:space="preserve">next business </w:t>
      </w:r>
      <w:r w:rsidRPr="00D752C0">
        <w:t xml:space="preserve">day following the the effectiveness of this Contract. The Seller shall issue and send to the Buyer a proforma invoice within 1 week of the </w:t>
      </w:r>
      <w:r w:rsidR="00000DBD" w:rsidRPr="00D752C0">
        <w:t xml:space="preserve"> effectiveness of this Contract</w:t>
      </w:r>
      <w:r w:rsidRPr="00D752C0">
        <w:t>.</w:t>
      </w:r>
      <w:r w:rsidR="00153415">
        <w:rPr>
          <w:lang w:val="cs-CZ"/>
        </w:rPr>
        <w:t xml:space="preserve"> </w:t>
      </w:r>
      <w:r w:rsidR="00153415" w:rsidRPr="00153415">
        <w:rPr>
          <w:lang w:val="cs-CZ"/>
        </w:rPr>
        <w:t xml:space="preserve">(due date </w:t>
      </w:r>
      <w:r w:rsidR="0025599F">
        <w:rPr>
          <w:lang w:val="cs-CZ"/>
        </w:rPr>
        <w:t xml:space="preserve">is 30 days after issuance of the proforma </w:t>
      </w:r>
      <w:r w:rsidR="00153415" w:rsidRPr="00153415">
        <w:rPr>
          <w:lang w:val="cs-CZ"/>
        </w:rPr>
        <w:t>invoice).</w:t>
      </w:r>
    </w:p>
    <w:p w14:paraId="7EF19D76" w14:textId="7BBF77C9" w:rsidR="0025599F" w:rsidRPr="0025599F" w:rsidRDefault="0025599F" w:rsidP="00613350">
      <w:pPr>
        <w:pStyle w:val="Kapitola1"/>
        <w:numPr>
          <w:ilvl w:val="1"/>
          <w:numId w:val="9"/>
        </w:numPr>
        <w:ind w:left="1134"/>
      </w:pPr>
      <w:r>
        <w:rPr>
          <w:color w:val="auto"/>
          <w:lang w:val="en-US"/>
        </w:rPr>
        <w:t xml:space="preserve">payment </w:t>
      </w:r>
      <w:r w:rsidRPr="00000DBD">
        <w:rPr>
          <w:b/>
          <w:color w:val="auto"/>
          <w:lang w:val="en-US"/>
        </w:rPr>
        <w:t>in amount of 5</w:t>
      </w:r>
      <w:r w:rsidR="000A5AF1" w:rsidRPr="00000DBD">
        <w:rPr>
          <w:b/>
          <w:color w:val="auto"/>
          <w:lang w:val="en-US"/>
        </w:rPr>
        <w:t xml:space="preserve">0 </w:t>
      </w:r>
      <w:r w:rsidR="00E91902" w:rsidRPr="00000DBD">
        <w:rPr>
          <w:b/>
          <w:color w:val="auto"/>
          <w:lang w:val="en-US"/>
        </w:rPr>
        <w:t xml:space="preserve">% </w:t>
      </w:r>
      <w:r w:rsidR="000A5AF1" w:rsidRPr="00000DBD">
        <w:rPr>
          <w:b/>
        </w:rPr>
        <w:t>of the total price referred to in Art</w:t>
      </w:r>
      <w:r w:rsidR="000A5AF1" w:rsidRPr="00000DBD">
        <w:rPr>
          <w:b/>
          <w:lang w:val="cs-CZ"/>
        </w:rPr>
        <w:t>.</w:t>
      </w:r>
      <w:r w:rsidR="000A5AF1" w:rsidRPr="00000DBD">
        <w:rPr>
          <w:b/>
        </w:rPr>
        <w:t xml:space="preserve"> V (</w:t>
      </w:r>
      <w:r w:rsidRPr="00000DBD">
        <w:rPr>
          <w:b/>
          <w:lang w:val="cs-CZ"/>
        </w:rPr>
        <w:t>2</w:t>
      </w:r>
      <w:r w:rsidR="000A5AF1" w:rsidRPr="00000DBD">
        <w:rPr>
          <w:b/>
        </w:rPr>
        <w:t>) hereof</w:t>
      </w:r>
      <w:r>
        <w:rPr>
          <w:lang w:val="cs-CZ"/>
        </w:rPr>
        <w:t xml:space="preserve">, ie in amount </w:t>
      </w:r>
      <w:r w:rsidRPr="00563283">
        <w:rPr>
          <w:b/>
          <w:highlight w:val="yellow"/>
        </w:rPr>
        <w:t>[•]</w:t>
      </w:r>
      <w:r>
        <w:rPr>
          <w:b/>
        </w:rPr>
        <w:t xml:space="preserve"> EUR</w:t>
      </w:r>
      <w:r>
        <w:rPr>
          <w:b/>
          <w:lang w:val="cs-CZ"/>
        </w:rPr>
        <w:t xml:space="preserve"> </w:t>
      </w:r>
      <w:r w:rsidRPr="0025599F">
        <w:rPr>
          <w:lang w:val="cs-CZ"/>
        </w:rPr>
        <w:t xml:space="preserve">after </w:t>
      </w:r>
      <w:r>
        <w:rPr>
          <w:lang w:val="cs-CZ"/>
        </w:rPr>
        <w:t xml:space="preserve">an </w:t>
      </w:r>
      <w:r w:rsidRPr="0025599F">
        <w:rPr>
          <w:lang w:val="cs-CZ"/>
        </w:rPr>
        <w:t xml:space="preserve">installation, commissioning, operator training and acceptance tests of the </w:t>
      </w:r>
      <w:r>
        <w:rPr>
          <w:lang w:val="cs-CZ"/>
        </w:rPr>
        <w:t>Device</w:t>
      </w:r>
      <w:r w:rsidRPr="0025599F">
        <w:rPr>
          <w:lang w:val="cs-CZ"/>
        </w:rPr>
        <w:t xml:space="preserve"> at the Buyer's </w:t>
      </w:r>
      <w:r>
        <w:rPr>
          <w:lang w:val="cs-CZ"/>
        </w:rPr>
        <w:t>site</w:t>
      </w:r>
      <w:r w:rsidRPr="0025599F">
        <w:rPr>
          <w:lang w:val="cs-CZ"/>
        </w:rPr>
        <w:t>, ie after signing</w:t>
      </w:r>
      <w:r>
        <w:rPr>
          <w:lang w:val="cs-CZ"/>
        </w:rPr>
        <w:t xml:space="preserve"> of the </w:t>
      </w:r>
      <w:r w:rsidRPr="0025599F">
        <w:rPr>
          <w:lang w:val="cs-CZ"/>
        </w:rPr>
        <w:t xml:space="preserve"> Protocol No. 1 against submitting a final invoice (tax document) for the total amount for the subject of the </w:t>
      </w:r>
      <w:r>
        <w:rPr>
          <w:lang w:val="cs-CZ"/>
        </w:rPr>
        <w:t>C</w:t>
      </w:r>
      <w:r w:rsidRPr="0025599F">
        <w:rPr>
          <w:lang w:val="cs-CZ"/>
        </w:rPr>
        <w:t>ontract.</w:t>
      </w:r>
    </w:p>
    <w:p w14:paraId="451352F2" w14:textId="389C1A9A" w:rsidR="004D2D46" w:rsidRPr="006353C1" w:rsidRDefault="00D752C0" w:rsidP="0025599F">
      <w:pPr>
        <w:pStyle w:val="Kapitola1"/>
        <w:numPr>
          <w:ilvl w:val="0"/>
          <w:numId w:val="0"/>
        </w:numPr>
        <w:ind w:left="1134"/>
        <w:rPr>
          <w:lang w:val="cs-CZ"/>
        </w:rPr>
      </w:pPr>
      <w:r w:rsidRPr="00D752C0">
        <w:t xml:space="preserve">The right to issue this final invoice (the tax document) is given to the Seller the </w:t>
      </w:r>
      <w:r w:rsidRPr="00D752C0">
        <w:lastRenderedPageBreak/>
        <w:t xml:space="preserve">following </w:t>
      </w:r>
      <w:r w:rsidR="00000DBD">
        <w:rPr>
          <w:lang w:val="cs-CZ"/>
        </w:rPr>
        <w:t xml:space="preserve">business </w:t>
      </w:r>
      <w:r w:rsidRPr="00D752C0">
        <w:t xml:space="preserve">day after </w:t>
      </w:r>
      <w:r w:rsidR="0025599F">
        <w:rPr>
          <w:lang w:val="cs-CZ"/>
        </w:rPr>
        <w:t xml:space="preserve">an </w:t>
      </w:r>
      <w:r w:rsidR="0025599F" w:rsidRPr="0025599F">
        <w:rPr>
          <w:lang w:val="cs-CZ"/>
        </w:rPr>
        <w:t xml:space="preserve">installation, commissioning, operator training and </w:t>
      </w:r>
      <w:r w:rsidR="0025599F">
        <w:rPr>
          <w:lang w:val="cs-CZ"/>
        </w:rPr>
        <w:t xml:space="preserve">performance of the </w:t>
      </w:r>
      <w:r w:rsidR="0025599F" w:rsidRPr="0025599F">
        <w:rPr>
          <w:lang w:val="cs-CZ"/>
        </w:rPr>
        <w:t xml:space="preserve">acceptance tests of the </w:t>
      </w:r>
      <w:r w:rsidR="0025599F">
        <w:rPr>
          <w:lang w:val="cs-CZ"/>
        </w:rPr>
        <w:t>Device</w:t>
      </w:r>
      <w:r w:rsidR="0025599F" w:rsidRPr="0025599F">
        <w:rPr>
          <w:lang w:val="cs-CZ"/>
        </w:rPr>
        <w:t xml:space="preserve"> at the Buyer's </w:t>
      </w:r>
      <w:r w:rsidR="0025599F">
        <w:rPr>
          <w:lang w:val="cs-CZ"/>
        </w:rPr>
        <w:t xml:space="preserve">site, </w:t>
      </w:r>
      <w:r w:rsidR="0025599F" w:rsidRPr="0025599F">
        <w:rPr>
          <w:lang w:val="cs-CZ"/>
        </w:rPr>
        <w:t xml:space="preserve">ie after the signing of </w:t>
      </w:r>
      <w:r w:rsidR="0025599F">
        <w:rPr>
          <w:lang w:val="cs-CZ"/>
        </w:rPr>
        <w:t xml:space="preserve">the </w:t>
      </w:r>
      <w:r w:rsidR="0025599F" w:rsidRPr="0025599F">
        <w:rPr>
          <w:lang w:val="cs-CZ"/>
        </w:rPr>
        <w:t xml:space="preserve">Protocol No. 1 by the authorized representatives of the Contracting Parties (the date of taxable chargeable event is the date of signing of </w:t>
      </w:r>
      <w:r w:rsidR="0025599F">
        <w:rPr>
          <w:lang w:val="cs-CZ"/>
        </w:rPr>
        <w:t xml:space="preserve">the </w:t>
      </w:r>
      <w:r w:rsidR="0025599F" w:rsidRPr="0025599F">
        <w:rPr>
          <w:lang w:val="cs-CZ"/>
        </w:rPr>
        <w:t>Protocol No. 1). The Seller shall issue and send to the Buyer the final invoice (tax document) within 10 days from the occurrence of the right to its issue. This invoice (tax document) includes a copy of Protocol No. 1.</w:t>
      </w:r>
      <w:r w:rsidR="0025599F">
        <w:rPr>
          <w:lang w:val="cs-CZ"/>
        </w:rPr>
        <w:t xml:space="preserve"> T</w:t>
      </w:r>
      <w:r w:rsidRPr="00D752C0">
        <w:t xml:space="preserve">hrough this </w:t>
      </w:r>
      <w:r w:rsidR="006353C1">
        <w:rPr>
          <w:lang w:val="cs-CZ"/>
        </w:rPr>
        <w:t xml:space="preserve">final </w:t>
      </w:r>
      <w:r w:rsidRPr="00D752C0">
        <w:t xml:space="preserve">invoice </w:t>
      </w:r>
      <w:r w:rsidR="006353C1">
        <w:rPr>
          <w:lang w:val="cs-CZ"/>
        </w:rPr>
        <w:t xml:space="preserve">(tax document) </w:t>
      </w:r>
      <w:r w:rsidRPr="00D752C0">
        <w:t xml:space="preserve">will be accounted the proforma payment of </w:t>
      </w:r>
      <w:r w:rsidR="006353C1">
        <w:rPr>
          <w:lang w:val="cs-CZ"/>
        </w:rPr>
        <w:t>3</w:t>
      </w:r>
      <w:r w:rsidRPr="00D752C0">
        <w:t>0% of the price paid in compliance with point (a) of this paragraph;</w:t>
      </w:r>
      <w:r w:rsidR="006353C1">
        <w:rPr>
          <w:lang w:val="cs-CZ"/>
        </w:rPr>
        <w:t xml:space="preserve"> </w:t>
      </w:r>
      <w:r w:rsidR="006353C1" w:rsidRPr="006353C1">
        <w:rPr>
          <w:lang w:val="cs-CZ"/>
        </w:rPr>
        <w:t>maturity of</w:t>
      </w:r>
      <w:r w:rsidR="006353C1">
        <w:rPr>
          <w:lang w:val="cs-CZ"/>
        </w:rPr>
        <w:t xml:space="preserve"> the</w:t>
      </w:r>
      <w:r w:rsidR="006353C1" w:rsidRPr="006353C1">
        <w:rPr>
          <w:lang w:val="cs-CZ"/>
        </w:rPr>
        <w:t xml:space="preserve"> part of the price under b) of this paragraph is within 30 days after the </w:t>
      </w:r>
      <w:r w:rsidR="006353C1">
        <w:rPr>
          <w:lang w:val="cs-CZ"/>
        </w:rPr>
        <w:t xml:space="preserve">issuance of the </w:t>
      </w:r>
      <w:r w:rsidR="006353C1" w:rsidRPr="006353C1">
        <w:rPr>
          <w:lang w:val="cs-CZ"/>
        </w:rPr>
        <w:t>final invoice (tax document).</w:t>
      </w:r>
    </w:p>
    <w:p w14:paraId="4CCC9D94" w14:textId="7F0A51A7" w:rsidR="004D2D46" w:rsidRPr="004D2D46" w:rsidRDefault="006353C1" w:rsidP="00613350">
      <w:pPr>
        <w:pStyle w:val="Kapitola1"/>
        <w:numPr>
          <w:ilvl w:val="1"/>
          <w:numId w:val="9"/>
        </w:numPr>
        <w:ind w:left="1134"/>
      </w:pPr>
      <w:r>
        <w:rPr>
          <w:color w:val="auto"/>
          <w:lang w:val="en-US"/>
        </w:rPr>
        <w:t xml:space="preserve">payment </w:t>
      </w:r>
      <w:r w:rsidRPr="00000DBD">
        <w:rPr>
          <w:b/>
          <w:color w:val="auto"/>
          <w:lang w:val="en-US"/>
        </w:rPr>
        <w:t>in amount of</w:t>
      </w:r>
      <w:r w:rsidRPr="00000DBD">
        <w:rPr>
          <w:b/>
        </w:rPr>
        <w:t xml:space="preserve"> </w:t>
      </w:r>
      <w:r w:rsidR="00D752C0" w:rsidRPr="00000DBD">
        <w:rPr>
          <w:b/>
        </w:rPr>
        <w:t>20% of the total price referred to in Art</w:t>
      </w:r>
      <w:r w:rsidR="00191F66" w:rsidRPr="00000DBD">
        <w:rPr>
          <w:b/>
        </w:rPr>
        <w:t>.</w:t>
      </w:r>
      <w:r w:rsidR="00D752C0" w:rsidRPr="00000DBD">
        <w:rPr>
          <w:b/>
        </w:rPr>
        <w:t xml:space="preserve"> V (</w:t>
      </w:r>
      <w:r w:rsidRPr="00000DBD">
        <w:rPr>
          <w:b/>
          <w:lang w:val="cs-CZ"/>
        </w:rPr>
        <w:t>2</w:t>
      </w:r>
      <w:r w:rsidR="00D752C0" w:rsidRPr="00000DBD">
        <w:rPr>
          <w:b/>
        </w:rPr>
        <w:t>) hereof</w:t>
      </w:r>
      <w:r>
        <w:rPr>
          <w:lang w:val="cs-CZ"/>
        </w:rPr>
        <w:t>,</w:t>
      </w:r>
      <w:r w:rsidR="00D752C0" w:rsidRPr="004D2D46">
        <w:t xml:space="preserve"> </w:t>
      </w:r>
      <w:r>
        <w:rPr>
          <w:lang w:val="cs-CZ"/>
        </w:rPr>
        <w:t xml:space="preserve">ie. in amount </w:t>
      </w:r>
      <w:r w:rsidRPr="00563283">
        <w:rPr>
          <w:b/>
          <w:highlight w:val="yellow"/>
        </w:rPr>
        <w:t>[•]</w:t>
      </w:r>
      <w:r>
        <w:rPr>
          <w:b/>
        </w:rPr>
        <w:t xml:space="preserve"> EUR</w:t>
      </w:r>
      <w:r w:rsidRPr="004D2D46">
        <w:t xml:space="preserve"> </w:t>
      </w:r>
      <w:r w:rsidR="00D752C0" w:rsidRPr="004D2D46">
        <w:t xml:space="preserve">after completion of the trial operation period </w:t>
      </w:r>
      <w:r w:rsidRPr="006353C1">
        <w:t xml:space="preserve">and commencement of the warranty period, ie after the signing of Protocol No. 2 by authorized representatives of both </w:t>
      </w:r>
      <w:r>
        <w:rPr>
          <w:lang w:val="cs-CZ"/>
        </w:rPr>
        <w:t>C</w:t>
      </w:r>
      <w:r w:rsidRPr="006353C1">
        <w:t xml:space="preserve">ontracting </w:t>
      </w:r>
      <w:r>
        <w:rPr>
          <w:lang w:val="cs-CZ"/>
        </w:rPr>
        <w:t>P</w:t>
      </w:r>
      <w:r w:rsidRPr="006353C1">
        <w:t xml:space="preserve">arties. </w:t>
      </w:r>
      <w:r w:rsidR="00000DBD" w:rsidRPr="004D2D46">
        <w:t>An annexe to the final invoice (tax document)  according to letter b) of this paragraph will be a copy of the Protocol</w:t>
      </w:r>
      <w:r w:rsidR="00000DBD">
        <w:rPr>
          <w:lang w:val="cs-CZ"/>
        </w:rPr>
        <w:t xml:space="preserve"> No. 2</w:t>
      </w:r>
      <w:r w:rsidR="00000DBD" w:rsidRPr="004D2D46">
        <w:t xml:space="preserve">. </w:t>
      </w:r>
      <w:r w:rsidR="004D2D46">
        <w:rPr>
          <w:lang w:val="cs-CZ"/>
        </w:rPr>
        <w:t>T</w:t>
      </w:r>
      <w:r w:rsidR="004D2D46" w:rsidRPr="004D2D46">
        <w:t xml:space="preserve">he due date of the specified </w:t>
      </w:r>
      <w:r>
        <w:t xml:space="preserve">part of the price according to </w:t>
      </w:r>
      <w:r>
        <w:rPr>
          <w:lang w:val="cs-CZ"/>
        </w:rPr>
        <w:t xml:space="preserve">this point </w:t>
      </w:r>
      <w:r w:rsidR="004D2D46" w:rsidRPr="004D2D46">
        <w:t xml:space="preserve">of this paragraph is 30 days from the signing of </w:t>
      </w:r>
      <w:r w:rsidR="004D2D46">
        <w:rPr>
          <w:lang w:val="cs-CZ"/>
        </w:rPr>
        <w:t>the Protocol</w:t>
      </w:r>
      <w:r>
        <w:rPr>
          <w:lang w:val="cs-CZ"/>
        </w:rPr>
        <w:t xml:space="preserve"> No. 2</w:t>
      </w:r>
      <w:r w:rsidR="004D2D46" w:rsidRPr="004D2D46">
        <w:t>.</w:t>
      </w:r>
    </w:p>
    <w:p w14:paraId="6234C656" w14:textId="77777777" w:rsidR="00000DBD" w:rsidRDefault="006353C1" w:rsidP="00613350">
      <w:pPr>
        <w:pStyle w:val="Kapitola1"/>
        <w:numPr>
          <w:ilvl w:val="0"/>
          <w:numId w:val="9"/>
        </w:numPr>
        <w:ind w:left="426" w:hanging="426"/>
        <w:rPr>
          <w:lang w:val="cs-CZ"/>
        </w:rPr>
      </w:pPr>
      <w:r w:rsidRPr="005545DF">
        <w:rPr>
          <w:lang w:val="cs-CZ"/>
        </w:rPr>
        <w:t xml:space="preserve">The Seller is required to deliver the </w:t>
      </w:r>
      <w:r>
        <w:rPr>
          <w:lang w:val="cs-CZ"/>
        </w:rPr>
        <w:t>proforma</w:t>
      </w:r>
      <w:r w:rsidRPr="005545DF">
        <w:rPr>
          <w:lang w:val="cs-CZ"/>
        </w:rPr>
        <w:t xml:space="preserve"> invoice/invoice (tax document) to the Buyer’s email address </w:t>
      </w:r>
      <w:hyperlink r:id="rId9" w:history="1">
        <w:r w:rsidRPr="00244AEC">
          <w:rPr>
            <w:rStyle w:val="Hypertextovodkaz"/>
            <w:lang w:val="cs-CZ"/>
          </w:rPr>
          <w:t>podatelna@stc.cz</w:t>
        </w:r>
      </w:hyperlink>
      <w:r w:rsidRPr="005545DF">
        <w:rPr>
          <w:lang w:val="cs-CZ"/>
        </w:rPr>
        <w:t xml:space="preserve">. The </w:t>
      </w:r>
      <w:r>
        <w:rPr>
          <w:lang w:val="cs-CZ"/>
        </w:rPr>
        <w:t>proforma</w:t>
      </w:r>
      <w:r w:rsidRPr="005545DF">
        <w:rPr>
          <w:lang w:val="cs-CZ"/>
        </w:rPr>
        <w:t xml:space="preserve"> invoice/in voice (tax document) shall show the bank account to which the payment is to be made. The account shall be identical </w:t>
      </w:r>
      <w:r>
        <w:rPr>
          <w:lang w:val="cs-CZ"/>
        </w:rPr>
        <w:t xml:space="preserve">to that stated in this Contract. </w:t>
      </w:r>
    </w:p>
    <w:p w14:paraId="00887AFB" w14:textId="1DA9BCFE" w:rsidR="00165482" w:rsidRPr="00000DBD" w:rsidRDefault="00E73D01" w:rsidP="00613350">
      <w:pPr>
        <w:pStyle w:val="Kapitola1"/>
        <w:numPr>
          <w:ilvl w:val="0"/>
          <w:numId w:val="9"/>
        </w:numPr>
        <w:ind w:left="426" w:hanging="426"/>
        <w:rPr>
          <w:lang w:val="cs-CZ"/>
        </w:rPr>
      </w:pPr>
      <w:r w:rsidRPr="00E73D01">
        <w:t xml:space="preserve">Each </w:t>
      </w:r>
      <w:r w:rsidR="00CF4060" w:rsidRPr="00000DBD">
        <w:rPr>
          <w:lang w:val="cs-CZ"/>
        </w:rPr>
        <w:t>proforma</w:t>
      </w:r>
      <w:r w:rsidRPr="00E73D01">
        <w:t xml:space="preserve"> invoice/invoice (tax document) must at least include the following essentials: </w:t>
      </w:r>
    </w:p>
    <w:p w14:paraId="0EE29D91" w14:textId="77777777" w:rsidR="00165482" w:rsidRPr="00467355" w:rsidRDefault="00E73D01" w:rsidP="00613350">
      <w:pPr>
        <w:pStyle w:val="Kapitola1"/>
        <w:numPr>
          <w:ilvl w:val="0"/>
          <w:numId w:val="8"/>
        </w:numPr>
      </w:pPr>
      <w:r w:rsidRPr="00E73D01">
        <w:t>identification details of the contracting parties (i.e. name, registered office address, identification number, registration details);</w:t>
      </w:r>
    </w:p>
    <w:p w14:paraId="26C387DD" w14:textId="77777777" w:rsidR="00165482" w:rsidRPr="00467355" w:rsidRDefault="00E73D01" w:rsidP="00613350">
      <w:pPr>
        <w:pStyle w:val="Kapitola1"/>
        <w:numPr>
          <w:ilvl w:val="0"/>
          <w:numId w:val="8"/>
        </w:numPr>
      </w:pPr>
      <w:r w:rsidRPr="00E73D01">
        <w:t>the Contract reference number indicated in the Contract;</w:t>
      </w:r>
    </w:p>
    <w:p w14:paraId="363FF381" w14:textId="77777777" w:rsidR="00165482" w:rsidRPr="00467355" w:rsidRDefault="00E73D01" w:rsidP="00613350">
      <w:pPr>
        <w:pStyle w:val="Kapitola1"/>
        <w:numPr>
          <w:ilvl w:val="0"/>
          <w:numId w:val="8"/>
        </w:numPr>
      </w:pPr>
      <w:r w:rsidRPr="00E73D01">
        <w:t>payment identification via a link to the appropriate Article hereof;</w:t>
      </w:r>
    </w:p>
    <w:p w14:paraId="144B5449" w14:textId="77777777" w:rsidR="006353C1" w:rsidRDefault="00E73D01" w:rsidP="006353C1">
      <w:pPr>
        <w:pStyle w:val="Kapitola1"/>
        <w:numPr>
          <w:ilvl w:val="0"/>
          <w:numId w:val="0"/>
        </w:numPr>
        <w:ind w:left="705"/>
        <w:rPr>
          <w:lang w:val="cs-CZ"/>
        </w:rPr>
      </w:pPr>
      <w:r w:rsidRPr="00E73D01">
        <w:t>and all essentials of a proper tax document laid down by the applicable legal regulations and the present Contract.</w:t>
      </w:r>
      <w:r w:rsidR="005545DF">
        <w:rPr>
          <w:lang w:val="cs-CZ"/>
        </w:rPr>
        <w:t xml:space="preserve"> </w:t>
      </w:r>
    </w:p>
    <w:p w14:paraId="1FC921C1" w14:textId="77777777" w:rsidR="00000DBD" w:rsidRPr="00000DBD" w:rsidRDefault="00E73D01" w:rsidP="00613350">
      <w:pPr>
        <w:pStyle w:val="Kapitola1"/>
        <w:numPr>
          <w:ilvl w:val="0"/>
          <w:numId w:val="9"/>
        </w:numPr>
        <w:ind w:left="426" w:hanging="426"/>
      </w:pPr>
      <w:r w:rsidRPr="00E73D01">
        <w:t>If any of the documents stated above (</w:t>
      </w:r>
      <w:r w:rsidR="00CF4060">
        <w:rPr>
          <w:lang w:val="cs-CZ"/>
        </w:rPr>
        <w:t>proforma</w:t>
      </w:r>
      <w:r w:rsidRPr="00E73D01">
        <w:t xml:space="preserve"> invoice/invoice (tax document)) does not contain any of the essentials, or contains incorrect price information, or if the </w:t>
      </w:r>
      <w:r w:rsidR="0014514A">
        <w:rPr>
          <w:lang w:val="cs-CZ"/>
        </w:rPr>
        <w:t>proforma</w:t>
      </w:r>
      <w:r w:rsidRPr="00E73D01">
        <w:t xml:space="preserve"> invoice/invoice (tax document is issued in breach of the applicable payment conditio</w:t>
      </w:r>
      <w:r w:rsidR="0014514A">
        <w:t>ns, the Buyer may return such a</w:t>
      </w:r>
      <w:r w:rsidRPr="00E73D01">
        <w:t xml:space="preserve"> </w:t>
      </w:r>
      <w:r w:rsidR="0014514A">
        <w:rPr>
          <w:lang w:val="cs-CZ"/>
        </w:rPr>
        <w:t>proforma</w:t>
      </w:r>
      <w:r w:rsidRPr="00E73D01">
        <w:t xml:space="preserve"> invoice/invoice (tax document) to the Seller for a revision. If the above is the case, the Buyer must indicate the reason for returning the invoice on the </w:t>
      </w:r>
      <w:r w:rsidR="00CF4060">
        <w:rPr>
          <w:lang w:val="cs-CZ"/>
        </w:rPr>
        <w:t>proforma</w:t>
      </w:r>
      <w:r w:rsidRPr="00E73D01">
        <w:t xml:space="preserve"> invoice/invoice (tax document) concerned or in a cover letter. The maturity term of the new (corrected) </w:t>
      </w:r>
      <w:r w:rsidR="0014514A">
        <w:rPr>
          <w:lang w:val="cs-CZ"/>
        </w:rPr>
        <w:t>proforma</w:t>
      </w:r>
      <w:r w:rsidRPr="00E73D01">
        <w:t xml:space="preserve"> invoice/invoice (tax document) shall start on the date of its demonstrable delivery to the </w:t>
      </w:r>
      <w:r w:rsidR="005545DF">
        <w:rPr>
          <w:lang w:val="cs-CZ"/>
        </w:rPr>
        <w:t>Buyer</w:t>
      </w:r>
      <w:r w:rsidRPr="00E73D01">
        <w:t>.</w:t>
      </w:r>
    </w:p>
    <w:p w14:paraId="0B958904" w14:textId="02209E64" w:rsidR="00E750E1" w:rsidRPr="00467355" w:rsidRDefault="00E73D01" w:rsidP="00613350">
      <w:pPr>
        <w:pStyle w:val="Kapitola1"/>
        <w:numPr>
          <w:ilvl w:val="0"/>
          <w:numId w:val="9"/>
        </w:numPr>
        <w:ind w:left="426" w:hanging="426"/>
      </w:pPr>
      <w:r w:rsidRPr="00E73D01">
        <w:t>Payments of the individual price instalments shall be deemed made once the respective amounts are debited to the Buyer’s account.</w:t>
      </w:r>
    </w:p>
    <w:p w14:paraId="02B61E72" w14:textId="77777777" w:rsidR="00BF6795" w:rsidRPr="00467355" w:rsidRDefault="00BF6795" w:rsidP="001357FF">
      <w:pPr>
        <w:jc w:val="center"/>
        <w:rPr>
          <w:rFonts w:ascii="Arial" w:hAnsi="Arial" w:cs="Arial"/>
          <w:b/>
          <w:caps/>
          <w:sz w:val="22"/>
          <w:szCs w:val="22"/>
        </w:rPr>
      </w:pPr>
    </w:p>
    <w:p w14:paraId="1FBAB38A" w14:textId="250C5425" w:rsidR="006200F3" w:rsidRDefault="00E73D01" w:rsidP="001357FF">
      <w:pPr>
        <w:jc w:val="center"/>
        <w:rPr>
          <w:rFonts w:ascii="Arial" w:hAnsi="Arial"/>
          <w:b/>
          <w:caps/>
          <w:sz w:val="22"/>
        </w:rPr>
      </w:pPr>
      <w:r w:rsidRPr="00E73D01">
        <w:rPr>
          <w:rFonts w:ascii="Arial" w:hAnsi="Arial"/>
          <w:b/>
          <w:caps/>
          <w:sz w:val="22"/>
        </w:rPr>
        <w:t>VII.</w:t>
      </w:r>
      <w:r w:rsidR="006353C1">
        <w:rPr>
          <w:rFonts w:ascii="Arial" w:hAnsi="Arial"/>
          <w:b/>
          <w:caps/>
          <w:sz w:val="22"/>
        </w:rPr>
        <w:t xml:space="preserve"> shipping</w:t>
      </w:r>
      <w:r w:rsidR="006353C1" w:rsidRPr="006353C1">
        <w:rPr>
          <w:rFonts w:ascii="Arial" w:hAnsi="Arial"/>
          <w:b/>
          <w:caps/>
          <w:sz w:val="22"/>
        </w:rPr>
        <w:t xml:space="preserve"> conditions</w:t>
      </w:r>
    </w:p>
    <w:p w14:paraId="1400985C" w14:textId="77777777" w:rsidR="006353C1" w:rsidRPr="0036520C" w:rsidRDefault="006353C1" w:rsidP="006353C1">
      <w:pPr>
        <w:rPr>
          <w:color w:val="000000"/>
          <w:sz w:val="22"/>
          <w:szCs w:val="23"/>
        </w:rPr>
      </w:pPr>
    </w:p>
    <w:p w14:paraId="0DCA1B3B" w14:textId="77777777" w:rsidR="00000DBD" w:rsidRPr="0036520C"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rPr>
      </w:pPr>
      <w:r w:rsidRPr="0036520C">
        <w:rPr>
          <w:rFonts w:ascii="Arial" w:hAnsi="Arial" w:cs="Arial"/>
          <w:sz w:val="22"/>
        </w:rPr>
        <w:t>The transport of the Device to the Buyer</w:t>
      </w:r>
      <w:r w:rsidRPr="0036520C">
        <w:rPr>
          <w:rFonts w:ascii="Arial" w:hAnsi="Arial" w:cs="Arial"/>
          <w:sz w:val="22"/>
          <w:cs/>
        </w:rPr>
        <w:t>’</w:t>
      </w:r>
      <w:r w:rsidRPr="0036520C">
        <w:rPr>
          <w:rFonts w:ascii="Arial" w:hAnsi="Arial" w:cs="Arial"/>
          <w:sz w:val="22"/>
        </w:rPr>
        <w:t xml:space="preserve">s site stated in Article III hereof shall be provided by the Seller </w:t>
      </w:r>
      <w:r w:rsidR="00000DBD" w:rsidRPr="0036520C">
        <w:rPr>
          <w:rFonts w:ascii="Arial" w:hAnsi="Arial" w:cs="Arial"/>
          <w:sz w:val="22"/>
        </w:rPr>
        <w:t xml:space="preserve">under the terms of DAP Prague Incoterms® 2010 </w:t>
      </w:r>
      <w:r w:rsidRPr="0036520C">
        <w:rPr>
          <w:rFonts w:ascii="Arial" w:hAnsi="Arial" w:cs="Arial"/>
          <w:sz w:val="22"/>
        </w:rPr>
        <w:t>and shall be by road haulage truck</w:t>
      </w:r>
      <w:r w:rsidR="00000DBD" w:rsidRPr="0036520C">
        <w:rPr>
          <w:rFonts w:ascii="Arial" w:hAnsi="Arial" w:cs="Arial"/>
          <w:sz w:val="22"/>
        </w:rPr>
        <w:t xml:space="preserve"> with hydraulic platform</w:t>
      </w:r>
      <w:r w:rsidRPr="0036520C">
        <w:rPr>
          <w:rFonts w:ascii="Arial" w:hAnsi="Arial" w:cs="Arial"/>
          <w:sz w:val="22"/>
        </w:rPr>
        <w:t xml:space="preserve"> and the Seller shall notify the Buyer in writing about the date of dispatch of the </w:t>
      </w:r>
      <w:r w:rsidR="006A260B" w:rsidRPr="0036520C">
        <w:rPr>
          <w:rFonts w:ascii="Arial" w:hAnsi="Arial" w:cs="Arial"/>
          <w:sz w:val="22"/>
        </w:rPr>
        <w:t>Device</w:t>
      </w:r>
      <w:r w:rsidRPr="0036520C">
        <w:rPr>
          <w:rFonts w:ascii="Arial" w:hAnsi="Arial" w:cs="Arial"/>
          <w:sz w:val="22"/>
        </w:rPr>
        <w:t xml:space="preserve"> from the manufacturing plant. At the same time, the Seller will give the Buyer the licence plate number of the give vehicle as well as the names and surnames of the crew, at the latest </w:t>
      </w:r>
      <w:r w:rsidR="006A260B" w:rsidRPr="0036520C">
        <w:rPr>
          <w:rFonts w:ascii="Arial" w:hAnsi="Arial" w:cs="Arial"/>
          <w:sz w:val="22"/>
        </w:rPr>
        <w:t>3</w:t>
      </w:r>
      <w:r w:rsidRPr="0036520C">
        <w:rPr>
          <w:rFonts w:ascii="Arial" w:hAnsi="Arial" w:cs="Arial"/>
          <w:sz w:val="22"/>
        </w:rPr>
        <w:t xml:space="preserve"> working days before delivery of the </w:t>
      </w:r>
      <w:r w:rsidR="006A260B" w:rsidRPr="0036520C">
        <w:rPr>
          <w:rFonts w:ascii="Arial" w:hAnsi="Arial" w:cs="Arial"/>
          <w:sz w:val="22"/>
        </w:rPr>
        <w:t>Device</w:t>
      </w:r>
      <w:r w:rsidRPr="0036520C">
        <w:rPr>
          <w:rFonts w:ascii="Arial" w:hAnsi="Arial" w:cs="Arial"/>
          <w:sz w:val="22"/>
        </w:rPr>
        <w:t xml:space="preserve"> to the Buyer.</w:t>
      </w:r>
    </w:p>
    <w:p w14:paraId="6EAC52C8" w14:textId="77777777" w:rsidR="0036520C"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rPr>
      </w:pPr>
      <w:r w:rsidRPr="0036520C">
        <w:rPr>
          <w:rFonts w:ascii="Arial" w:hAnsi="Arial" w:cs="Arial"/>
          <w:sz w:val="22"/>
        </w:rPr>
        <w:lastRenderedPageBreak/>
        <w:t xml:space="preserve">The shipment of the </w:t>
      </w:r>
      <w:r w:rsidR="006A260B" w:rsidRPr="0036520C">
        <w:rPr>
          <w:rFonts w:ascii="Arial" w:hAnsi="Arial" w:cs="Arial"/>
          <w:sz w:val="22"/>
        </w:rPr>
        <w:t>Device</w:t>
      </w:r>
      <w:r w:rsidRPr="0036520C">
        <w:rPr>
          <w:rFonts w:ascii="Arial" w:hAnsi="Arial" w:cs="Arial"/>
          <w:sz w:val="22"/>
        </w:rPr>
        <w:t xml:space="preserve"> must be complete and must comply with deadline requirements specified in Article IV para. 1 hereof. </w:t>
      </w:r>
      <w:r w:rsidR="006A260B" w:rsidRPr="0036520C">
        <w:rPr>
          <w:rFonts w:ascii="Arial" w:hAnsi="Arial" w:cs="Arial"/>
          <w:sz w:val="22"/>
        </w:rPr>
        <w:t>Partial deliveries are not permitted.</w:t>
      </w:r>
    </w:p>
    <w:p w14:paraId="7EE1A91B" w14:textId="6FE65D16" w:rsidR="006353C1" w:rsidRPr="0036520C" w:rsidRDefault="006353C1" w:rsidP="00613350">
      <w:pPr>
        <w:numPr>
          <w:ilvl w:val="0"/>
          <w:numId w:val="12"/>
        </w:numPr>
        <w:tabs>
          <w:tab w:val="clear" w:pos="357"/>
          <w:tab w:val="num" w:pos="426"/>
        </w:tabs>
        <w:suppressAutoHyphens w:val="0"/>
        <w:autoSpaceDN w:val="0"/>
        <w:adjustRightInd w:val="0"/>
        <w:spacing w:after="120"/>
        <w:ind w:left="426" w:hanging="426"/>
        <w:jc w:val="both"/>
        <w:rPr>
          <w:rFonts w:ascii="Arial" w:hAnsi="Arial" w:cs="Arial"/>
          <w:sz w:val="22"/>
          <w:szCs w:val="23"/>
        </w:rPr>
      </w:pPr>
      <w:r w:rsidRPr="0036520C">
        <w:rPr>
          <w:rFonts w:ascii="Arial" w:hAnsi="Arial" w:cs="Arial"/>
          <w:sz w:val="22"/>
        </w:rPr>
        <w:t xml:space="preserve">The </w:t>
      </w:r>
      <w:r w:rsidR="006A260B" w:rsidRPr="0036520C">
        <w:rPr>
          <w:rFonts w:ascii="Arial" w:hAnsi="Arial" w:cs="Arial"/>
          <w:sz w:val="22"/>
        </w:rPr>
        <w:t>Device</w:t>
      </w:r>
      <w:r w:rsidRPr="0036520C">
        <w:rPr>
          <w:rFonts w:ascii="Arial" w:hAnsi="Arial" w:cs="Arial"/>
          <w:sz w:val="22"/>
        </w:rPr>
        <w:t xml:space="preserve"> must be shipped in a packaging unit sufficiently protecting the equipment from damages, destruction or theft during the shipping. The parts</w:t>
      </w:r>
      <w:r w:rsidR="006A260B" w:rsidRPr="0036520C">
        <w:rPr>
          <w:rFonts w:ascii="Arial" w:hAnsi="Arial" w:cs="Arial"/>
          <w:sz w:val="22"/>
        </w:rPr>
        <w:t xml:space="preserve">, whose </w:t>
      </w:r>
      <w:r w:rsidR="006A260B" w:rsidRPr="0036520C">
        <w:rPr>
          <w:rFonts w:ascii="Arial" w:hAnsi="Arial" w:cs="Arial"/>
          <w:b/>
          <w:sz w:val="22"/>
        </w:rPr>
        <w:t>size does not exceed the size of the transport lift with a load capacity of 2000 kg and dimensions: width 16</w:t>
      </w:r>
      <w:r w:rsidR="00227351">
        <w:rPr>
          <w:rFonts w:ascii="Arial" w:hAnsi="Arial" w:cs="Arial"/>
          <w:b/>
          <w:sz w:val="22"/>
        </w:rPr>
        <w:t>0</w:t>
      </w:r>
      <w:r w:rsidR="006A260B" w:rsidRPr="0036520C">
        <w:rPr>
          <w:rFonts w:ascii="Arial" w:hAnsi="Arial" w:cs="Arial"/>
          <w:b/>
          <w:sz w:val="22"/>
        </w:rPr>
        <w:t>0 mm, height 19</w:t>
      </w:r>
      <w:r w:rsidR="00227351">
        <w:rPr>
          <w:rFonts w:ascii="Arial" w:hAnsi="Arial" w:cs="Arial"/>
          <w:b/>
          <w:sz w:val="22"/>
        </w:rPr>
        <w:t>50 mm and length 200</w:t>
      </w:r>
      <w:r w:rsidR="006A260B" w:rsidRPr="0036520C">
        <w:rPr>
          <w:rFonts w:ascii="Arial" w:hAnsi="Arial" w:cs="Arial"/>
          <w:b/>
          <w:sz w:val="22"/>
        </w:rPr>
        <w:t>0 mm</w:t>
      </w:r>
      <w:r w:rsidR="006A260B" w:rsidRPr="0036520C">
        <w:rPr>
          <w:rFonts w:ascii="Arial" w:hAnsi="Arial" w:cs="Arial"/>
          <w:sz w:val="22"/>
        </w:rPr>
        <w:t xml:space="preserve">, </w:t>
      </w:r>
      <w:r w:rsidRPr="0036520C">
        <w:rPr>
          <w:rFonts w:ascii="Arial" w:hAnsi="Arial" w:cs="Arial"/>
          <w:sz w:val="22"/>
        </w:rPr>
        <w:t xml:space="preserve"> shall be preserved and packed on pallets and covered with foil. The pallets will be prepared for unloading with a forklift and their centre of gravity will always be marked. </w:t>
      </w:r>
      <w:r w:rsidR="006A260B" w:rsidRPr="0036520C">
        <w:rPr>
          <w:rFonts w:ascii="Arial" w:hAnsi="Arial" w:cs="Arial"/>
          <w:sz w:val="22"/>
        </w:rPr>
        <w:t>The forklift</w:t>
      </w:r>
      <w:r w:rsidRPr="0036520C">
        <w:rPr>
          <w:rFonts w:ascii="Arial" w:hAnsi="Arial" w:cs="Arial"/>
          <w:sz w:val="22"/>
        </w:rPr>
        <w:t xml:space="preserve"> shall be provided by the buyer on its own expenses. Other removal tools shall be provided by the seller on its own expenses.</w:t>
      </w:r>
      <w:r w:rsidR="006A260B" w:rsidRPr="0036520C">
        <w:rPr>
          <w:sz w:val="22"/>
        </w:rPr>
        <w:t xml:space="preserve"> </w:t>
      </w:r>
      <w:r w:rsidR="006A260B" w:rsidRPr="0036520C">
        <w:rPr>
          <w:rFonts w:ascii="Arial" w:hAnsi="Arial" w:cs="Arial"/>
          <w:sz w:val="22"/>
        </w:rPr>
        <w:t>The Seller is obliged to prepare a separate delivery note for each pallet dispatched with specification of its dimensions and weight.</w:t>
      </w:r>
    </w:p>
    <w:p w14:paraId="374FDEC4" w14:textId="77777777" w:rsidR="006353C1" w:rsidRDefault="006353C1" w:rsidP="001357FF">
      <w:pPr>
        <w:jc w:val="center"/>
        <w:rPr>
          <w:rFonts w:ascii="Arial" w:hAnsi="Arial"/>
          <w:b/>
          <w:caps/>
          <w:sz w:val="22"/>
        </w:rPr>
      </w:pPr>
    </w:p>
    <w:p w14:paraId="780CD244" w14:textId="1ACED861" w:rsidR="006A260B" w:rsidRPr="00467355" w:rsidRDefault="006A260B" w:rsidP="006A260B">
      <w:pPr>
        <w:jc w:val="center"/>
        <w:rPr>
          <w:rFonts w:ascii="Arial" w:hAnsi="Arial" w:cs="Arial"/>
          <w:b/>
          <w:caps/>
          <w:sz w:val="22"/>
          <w:szCs w:val="22"/>
        </w:rPr>
      </w:pPr>
      <w:r w:rsidRPr="0036520C">
        <w:rPr>
          <w:rFonts w:ascii="Arial" w:hAnsi="Arial"/>
          <w:b/>
          <w:caps/>
          <w:sz w:val="22"/>
        </w:rPr>
        <w:t xml:space="preserve">VIII. DELIVERY </w:t>
      </w:r>
      <w:r w:rsidR="0036520C" w:rsidRPr="0036520C">
        <w:rPr>
          <w:rFonts w:ascii="Arial" w:hAnsi="Arial"/>
          <w:b/>
          <w:caps/>
          <w:sz w:val="22"/>
        </w:rPr>
        <w:t>CONDITIONS</w:t>
      </w:r>
    </w:p>
    <w:p w14:paraId="0E21D0A9" w14:textId="77777777" w:rsidR="006353C1" w:rsidRDefault="006353C1" w:rsidP="001357FF">
      <w:pPr>
        <w:jc w:val="center"/>
        <w:rPr>
          <w:rFonts w:ascii="Arial" w:hAnsi="Arial"/>
          <w:b/>
          <w:caps/>
          <w:sz w:val="22"/>
        </w:rPr>
      </w:pPr>
    </w:p>
    <w:p w14:paraId="71DE6FA2" w14:textId="31D877AC" w:rsidR="0036520C" w:rsidRPr="0036520C"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rPr>
      </w:pPr>
      <w:r>
        <w:rPr>
          <w:rFonts w:ascii="Arial" w:hAnsi="Arial" w:cs="Arial"/>
          <w:sz w:val="22"/>
          <w:szCs w:val="22"/>
        </w:rPr>
        <w:t>Before delivery of the Device</w:t>
      </w:r>
      <w:r w:rsidRPr="0036520C">
        <w:rPr>
          <w:rFonts w:ascii="Arial" w:hAnsi="Arial" w:cs="Arial"/>
          <w:sz w:val="22"/>
          <w:szCs w:val="22"/>
        </w:rPr>
        <w:t xml:space="preserve"> to the Buyer</w:t>
      </w:r>
      <w:r w:rsidRPr="0036520C">
        <w:rPr>
          <w:rFonts w:ascii="Arial" w:hAnsi="Arial" w:cs="Arial"/>
          <w:sz w:val="22"/>
          <w:szCs w:val="22"/>
          <w:cs/>
        </w:rPr>
        <w:t>’</w:t>
      </w:r>
      <w:r w:rsidRPr="0036520C">
        <w:rPr>
          <w:rFonts w:ascii="Arial" w:hAnsi="Arial" w:cs="Arial"/>
          <w:sz w:val="22"/>
          <w:szCs w:val="22"/>
        </w:rPr>
        <w:t xml:space="preserve">s facility, the </w:t>
      </w:r>
      <w:r>
        <w:rPr>
          <w:rFonts w:ascii="Arial" w:hAnsi="Arial" w:cs="Arial"/>
          <w:sz w:val="22"/>
          <w:szCs w:val="22"/>
        </w:rPr>
        <w:t>Device</w:t>
      </w:r>
      <w:r w:rsidRPr="0036520C">
        <w:rPr>
          <w:rFonts w:ascii="Arial" w:hAnsi="Arial" w:cs="Arial"/>
          <w:sz w:val="22"/>
          <w:szCs w:val="22"/>
        </w:rPr>
        <w:t xml:space="preserve"> acceptance testing shall be performed at the Seller</w:t>
      </w:r>
      <w:r w:rsidRPr="0036520C">
        <w:rPr>
          <w:rFonts w:ascii="Arial" w:hAnsi="Arial" w:cs="Arial"/>
          <w:sz w:val="22"/>
          <w:szCs w:val="22"/>
          <w:cs/>
        </w:rPr>
        <w:t>’</w:t>
      </w:r>
      <w:r w:rsidRPr="0036520C">
        <w:rPr>
          <w:rFonts w:ascii="Arial" w:hAnsi="Arial" w:cs="Arial"/>
          <w:sz w:val="22"/>
          <w:szCs w:val="22"/>
        </w:rPr>
        <w:t xml:space="preserve">s manufacturing plant (FAT) in the presence of the Seller and the Buyer. The Seller shall give a written advance notice to the Buyer so that the Buyer could take part in the factory acceptance process. Any </w:t>
      </w:r>
      <w:r w:rsidR="00806359">
        <w:rPr>
          <w:rFonts w:ascii="Arial" w:hAnsi="Arial" w:cs="Arial"/>
          <w:sz w:val="22"/>
          <w:szCs w:val="22"/>
        </w:rPr>
        <w:t>reservations or comments</w:t>
      </w:r>
      <w:r w:rsidRPr="0036520C">
        <w:rPr>
          <w:rFonts w:ascii="Arial" w:hAnsi="Arial" w:cs="Arial"/>
          <w:sz w:val="22"/>
          <w:szCs w:val="22"/>
        </w:rPr>
        <w:t xml:space="preserve"> regarding the </w:t>
      </w:r>
      <w:r>
        <w:rPr>
          <w:rFonts w:ascii="Arial" w:hAnsi="Arial" w:cs="Arial"/>
          <w:sz w:val="22"/>
          <w:szCs w:val="22"/>
        </w:rPr>
        <w:t>Device</w:t>
      </w:r>
      <w:r w:rsidRPr="0036520C">
        <w:rPr>
          <w:rFonts w:ascii="Arial" w:hAnsi="Arial" w:cs="Arial"/>
          <w:sz w:val="22"/>
          <w:szCs w:val="22"/>
        </w:rPr>
        <w:t xml:space="preserve"> shall be handled by the Seller so that the term of the </w:t>
      </w:r>
      <w:r>
        <w:rPr>
          <w:rFonts w:ascii="Arial" w:hAnsi="Arial" w:cs="Arial"/>
          <w:sz w:val="22"/>
          <w:szCs w:val="22"/>
        </w:rPr>
        <w:t>Device</w:t>
      </w:r>
      <w:r w:rsidRPr="0036520C">
        <w:rPr>
          <w:rFonts w:ascii="Arial" w:hAnsi="Arial" w:cs="Arial"/>
          <w:sz w:val="22"/>
          <w:szCs w:val="22"/>
        </w:rPr>
        <w:t xml:space="preserve"> delivery to the Buyer specified in Art. IV (1) hereof would be kept.</w:t>
      </w:r>
    </w:p>
    <w:p w14:paraId="7D6D99C0" w14:textId="4DB05957" w:rsidR="0036520C" w:rsidRPr="0036520C"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rPr>
      </w:pPr>
      <w:r w:rsidRPr="0036520C">
        <w:rPr>
          <w:rFonts w:ascii="Arial" w:hAnsi="Arial" w:cs="Arial"/>
          <w:sz w:val="22"/>
          <w:szCs w:val="22"/>
        </w:rPr>
        <w:t xml:space="preserve">During the </w:t>
      </w:r>
      <w:r w:rsidR="00806359">
        <w:rPr>
          <w:rFonts w:ascii="Arial" w:hAnsi="Arial" w:cs="Arial"/>
          <w:sz w:val="22"/>
          <w:szCs w:val="22"/>
        </w:rPr>
        <w:t>Device</w:t>
      </w:r>
      <w:r w:rsidRPr="0036520C">
        <w:rPr>
          <w:rFonts w:ascii="Arial" w:hAnsi="Arial" w:cs="Arial"/>
          <w:sz w:val="22"/>
          <w:szCs w:val="22"/>
        </w:rPr>
        <w:t xml:space="preserve"> factory acceptance tests (FAT) the acceptance tests specified in </w:t>
      </w:r>
      <w:r w:rsidRPr="009A4442">
        <w:rPr>
          <w:rFonts w:ascii="Arial" w:hAnsi="Arial" w:cs="Arial"/>
          <w:b/>
          <w:sz w:val="22"/>
          <w:szCs w:val="22"/>
        </w:rPr>
        <w:t>Annex No. 7</w:t>
      </w:r>
      <w:r w:rsidRPr="0036520C">
        <w:rPr>
          <w:rFonts w:ascii="Arial" w:hAnsi="Arial" w:cs="Arial"/>
          <w:sz w:val="22"/>
          <w:szCs w:val="22"/>
        </w:rPr>
        <w:t xml:space="preserve"> hereof shall be performed for one business day, whose purpose is to demonstrate the </w:t>
      </w:r>
      <w:r w:rsidR="00806359">
        <w:rPr>
          <w:rFonts w:ascii="Arial" w:hAnsi="Arial" w:cs="Arial"/>
          <w:sz w:val="22"/>
          <w:szCs w:val="22"/>
        </w:rPr>
        <w:t>Device</w:t>
      </w:r>
      <w:r w:rsidRPr="0036520C">
        <w:rPr>
          <w:rFonts w:ascii="Arial" w:hAnsi="Arial" w:cs="Arial"/>
          <w:sz w:val="22"/>
          <w:szCs w:val="22"/>
        </w:rPr>
        <w:t xml:space="preserve"> quality and make; the necessary testing materials shall be provided by the Buyer, at its expense. </w:t>
      </w:r>
    </w:p>
    <w:p w14:paraId="70B05D59" w14:textId="07FD7573" w:rsidR="0036520C" w:rsidRPr="0036520C"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rPr>
      </w:pPr>
      <w:r w:rsidRPr="0036520C">
        <w:rPr>
          <w:rFonts w:ascii="Arial" w:hAnsi="Arial" w:cs="Arial"/>
          <w:sz w:val="22"/>
          <w:szCs w:val="22"/>
        </w:rPr>
        <w:t xml:space="preserve">In a report of the acceptance test results, the </w:t>
      </w:r>
      <w:r w:rsidR="00806359">
        <w:rPr>
          <w:rFonts w:ascii="Arial" w:hAnsi="Arial" w:cs="Arial"/>
          <w:sz w:val="22"/>
          <w:szCs w:val="22"/>
        </w:rPr>
        <w:t xml:space="preserve">Contracting </w:t>
      </w:r>
      <w:r w:rsidRPr="0036520C">
        <w:rPr>
          <w:rFonts w:ascii="Arial" w:hAnsi="Arial" w:cs="Arial"/>
          <w:sz w:val="22"/>
          <w:szCs w:val="22"/>
        </w:rPr>
        <w:t xml:space="preserve">Parties shall either confirm that the </w:t>
      </w:r>
      <w:r w:rsidR="00806359">
        <w:rPr>
          <w:rFonts w:ascii="Arial" w:hAnsi="Arial" w:cs="Arial"/>
          <w:sz w:val="22"/>
          <w:szCs w:val="22"/>
        </w:rPr>
        <w:t>Device</w:t>
      </w:r>
      <w:r w:rsidRPr="0036520C">
        <w:rPr>
          <w:rFonts w:ascii="Arial" w:hAnsi="Arial" w:cs="Arial"/>
          <w:sz w:val="22"/>
          <w:szCs w:val="22"/>
        </w:rPr>
        <w:t xml:space="preserve"> taken over meets the quality and make conditions specified herein, or give their comments and reservations, including the periods for elimination of any inconsistencies identified. The Buyer may only ask the Seller to repeat the acceptance tests if major defects are identified, or if the current setting of the </w:t>
      </w:r>
      <w:r w:rsidR="00806359">
        <w:rPr>
          <w:rFonts w:ascii="Arial" w:hAnsi="Arial" w:cs="Arial"/>
          <w:sz w:val="22"/>
          <w:szCs w:val="22"/>
        </w:rPr>
        <w:t>Device</w:t>
      </w:r>
      <w:r w:rsidRPr="0036520C">
        <w:rPr>
          <w:rFonts w:ascii="Arial" w:hAnsi="Arial" w:cs="Arial"/>
          <w:sz w:val="22"/>
          <w:szCs w:val="22"/>
        </w:rPr>
        <w:t xml:space="preserve"> could negatively affect the production quality. The Buyer is entitled to decide whether the Equipment defect could affect the quality of the Buyer</w:t>
      </w:r>
      <w:r w:rsidRPr="0036520C">
        <w:rPr>
          <w:rFonts w:ascii="Arial" w:hAnsi="Arial" w:cs="Arial"/>
          <w:sz w:val="22"/>
          <w:szCs w:val="22"/>
          <w:cs/>
        </w:rPr>
        <w:t>’</w:t>
      </w:r>
      <w:r w:rsidRPr="0036520C">
        <w:rPr>
          <w:rFonts w:ascii="Arial" w:hAnsi="Arial" w:cs="Arial"/>
          <w:sz w:val="22"/>
          <w:szCs w:val="22"/>
        </w:rPr>
        <w:t xml:space="preserve">s production as per the previous sentence of this paragraph. </w:t>
      </w:r>
    </w:p>
    <w:p w14:paraId="38FA1040" w14:textId="5F2D000E" w:rsidR="0036520C" w:rsidRPr="0036520C" w:rsidRDefault="0036520C" w:rsidP="00613350">
      <w:pPr>
        <w:numPr>
          <w:ilvl w:val="0"/>
          <w:numId w:val="21"/>
        </w:numPr>
        <w:suppressAutoHyphens w:val="0"/>
        <w:autoSpaceDN w:val="0"/>
        <w:adjustRightInd w:val="0"/>
        <w:spacing w:after="120"/>
        <w:ind w:left="357" w:hanging="357"/>
        <w:jc w:val="both"/>
        <w:rPr>
          <w:rFonts w:ascii="Arial" w:hAnsi="Arial" w:cs="Arial"/>
          <w:sz w:val="22"/>
          <w:szCs w:val="22"/>
        </w:rPr>
      </w:pPr>
      <w:r w:rsidRPr="0036520C">
        <w:rPr>
          <w:rFonts w:ascii="Arial" w:hAnsi="Arial" w:cs="Arial"/>
          <w:sz w:val="22"/>
          <w:szCs w:val="22"/>
        </w:rPr>
        <w:t>Should the results of the acc</w:t>
      </w:r>
      <w:r w:rsidR="00806359">
        <w:rPr>
          <w:rFonts w:ascii="Arial" w:hAnsi="Arial" w:cs="Arial"/>
          <w:sz w:val="22"/>
          <w:szCs w:val="22"/>
        </w:rPr>
        <w:t>eptance tests confirm that the Device</w:t>
      </w:r>
      <w:r w:rsidRPr="0036520C">
        <w:rPr>
          <w:rFonts w:ascii="Arial" w:hAnsi="Arial" w:cs="Arial"/>
          <w:sz w:val="22"/>
          <w:szCs w:val="22"/>
        </w:rPr>
        <w:t xml:space="preserve"> complies with requirements specified herein, the Seller shall arrange for transportation of the </w:t>
      </w:r>
      <w:r w:rsidR="00806359">
        <w:rPr>
          <w:rFonts w:ascii="Arial" w:hAnsi="Arial" w:cs="Arial"/>
          <w:sz w:val="22"/>
          <w:szCs w:val="22"/>
        </w:rPr>
        <w:t>Device</w:t>
      </w:r>
      <w:r w:rsidRPr="0036520C">
        <w:rPr>
          <w:rFonts w:ascii="Arial" w:hAnsi="Arial" w:cs="Arial"/>
          <w:sz w:val="22"/>
          <w:szCs w:val="22"/>
        </w:rPr>
        <w:t xml:space="preserve"> to the Buyer</w:t>
      </w:r>
      <w:r w:rsidRPr="0036520C">
        <w:rPr>
          <w:rFonts w:ascii="Arial" w:hAnsi="Arial" w:cs="Arial"/>
          <w:sz w:val="22"/>
          <w:szCs w:val="22"/>
          <w:cs/>
        </w:rPr>
        <w:t>’</w:t>
      </w:r>
      <w:r w:rsidRPr="0036520C">
        <w:rPr>
          <w:rFonts w:ascii="Arial" w:hAnsi="Arial" w:cs="Arial"/>
          <w:sz w:val="22"/>
          <w:szCs w:val="22"/>
        </w:rPr>
        <w:t xml:space="preserve">s facility. Delivery cannot be rejected if minor defects are identified during the acceptance tests which do not reduce the </w:t>
      </w:r>
      <w:r w:rsidR="00806359">
        <w:rPr>
          <w:rFonts w:ascii="Arial" w:hAnsi="Arial" w:cs="Arial"/>
          <w:sz w:val="22"/>
          <w:szCs w:val="22"/>
        </w:rPr>
        <w:t>Device</w:t>
      </w:r>
      <w:r w:rsidRPr="0036520C">
        <w:rPr>
          <w:rFonts w:ascii="Arial" w:hAnsi="Arial" w:cs="Arial"/>
          <w:sz w:val="22"/>
          <w:szCs w:val="22"/>
        </w:rPr>
        <w:t xml:space="preserve"> proper function or significantly do not affect the resulting quality of travel documents, and the Seller undertakes to eliminate these minor defects without delay. The Buyer is entitled to decide whether only minor defects have been identified as per the previous sentence of this paragraph.  </w:t>
      </w:r>
    </w:p>
    <w:p w14:paraId="6C4E36E5" w14:textId="77777777" w:rsidR="0036520C" w:rsidRPr="0036520C" w:rsidRDefault="0036520C" w:rsidP="0036520C">
      <w:pPr>
        <w:jc w:val="center"/>
        <w:rPr>
          <w:rFonts w:ascii="Arial" w:hAnsi="Arial" w:cs="Arial"/>
          <w:b/>
          <w:color w:val="000000"/>
          <w:sz w:val="22"/>
          <w:szCs w:val="22"/>
        </w:rPr>
      </w:pPr>
    </w:p>
    <w:p w14:paraId="131461CE" w14:textId="2BEA52A9" w:rsidR="0036520C" w:rsidRPr="0036520C" w:rsidRDefault="0036520C" w:rsidP="0036520C">
      <w:pPr>
        <w:jc w:val="center"/>
        <w:rPr>
          <w:rFonts w:ascii="Arial" w:hAnsi="Arial" w:cs="Arial"/>
          <w:b/>
          <w:sz w:val="22"/>
          <w:szCs w:val="22"/>
        </w:rPr>
      </w:pPr>
      <w:r w:rsidRPr="0036520C">
        <w:rPr>
          <w:rFonts w:ascii="Arial" w:hAnsi="Arial" w:cs="Arial"/>
          <w:b/>
          <w:sz w:val="22"/>
          <w:szCs w:val="22"/>
        </w:rPr>
        <w:t xml:space="preserve">IX. COMMISSIONING AND TEST RUN OF THE </w:t>
      </w:r>
      <w:r>
        <w:rPr>
          <w:rFonts w:ascii="Arial" w:hAnsi="Arial" w:cs="Arial"/>
          <w:b/>
          <w:sz w:val="22"/>
          <w:szCs w:val="22"/>
        </w:rPr>
        <w:t>DEVICE</w:t>
      </w:r>
    </w:p>
    <w:p w14:paraId="0FF8DD7A" w14:textId="77777777" w:rsidR="0036520C" w:rsidRPr="0036520C" w:rsidRDefault="0036520C" w:rsidP="0036520C">
      <w:pPr>
        <w:jc w:val="center"/>
        <w:rPr>
          <w:rFonts w:ascii="Arial" w:hAnsi="Arial" w:cs="Arial"/>
          <w:b/>
          <w:sz w:val="22"/>
          <w:szCs w:val="22"/>
          <w:u w:val="single"/>
        </w:rPr>
      </w:pPr>
    </w:p>
    <w:p w14:paraId="5955494A" w14:textId="74AF6F56" w:rsidR="0036520C" w:rsidRPr="0036520C" w:rsidRDefault="0036520C" w:rsidP="00613350">
      <w:pPr>
        <w:numPr>
          <w:ilvl w:val="0"/>
          <w:numId w:val="22"/>
        </w:numPr>
        <w:suppressAutoHyphens w:val="0"/>
        <w:autoSpaceDN w:val="0"/>
        <w:adjustRightInd w:val="0"/>
        <w:spacing w:after="120"/>
        <w:jc w:val="both"/>
        <w:rPr>
          <w:rFonts w:ascii="Arial" w:hAnsi="Arial" w:cs="Arial"/>
          <w:sz w:val="22"/>
          <w:szCs w:val="22"/>
        </w:rPr>
      </w:pPr>
      <w:r w:rsidRPr="0036520C">
        <w:rPr>
          <w:rFonts w:ascii="Arial" w:hAnsi="Arial" w:cs="Arial"/>
          <w:sz w:val="22"/>
          <w:szCs w:val="22"/>
        </w:rPr>
        <w:t xml:space="preserve">The Seller shall hand over the </w:t>
      </w:r>
      <w:r w:rsidR="00613350">
        <w:rPr>
          <w:rFonts w:ascii="Arial" w:hAnsi="Arial" w:cs="Arial"/>
          <w:sz w:val="22"/>
          <w:szCs w:val="22"/>
        </w:rPr>
        <w:t>Device</w:t>
      </w:r>
      <w:r w:rsidRPr="0036520C">
        <w:rPr>
          <w:rFonts w:ascii="Arial" w:hAnsi="Arial" w:cs="Arial"/>
          <w:sz w:val="22"/>
          <w:szCs w:val="22"/>
        </w:rPr>
        <w:t xml:space="preserve"> to the Buyer completely installed and fully functional, including the related certificates and documents. A partial handover or</w:t>
      </w:r>
      <w:r w:rsidR="00613350">
        <w:rPr>
          <w:rFonts w:ascii="Arial" w:hAnsi="Arial" w:cs="Arial"/>
          <w:sz w:val="22"/>
          <w:szCs w:val="22"/>
        </w:rPr>
        <w:t xml:space="preserve"> </w:t>
      </w:r>
      <w:r w:rsidRPr="0036520C">
        <w:rPr>
          <w:rFonts w:ascii="Arial" w:hAnsi="Arial" w:cs="Arial"/>
          <w:sz w:val="22"/>
          <w:szCs w:val="22"/>
        </w:rPr>
        <w:t xml:space="preserve">arrears preventing the normal use of the </w:t>
      </w:r>
      <w:r w:rsidR="00613350">
        <w:rPr>
          <w:rFonts w:ascii="Arial" w:hAnsi="Arial" w:cs="Arial"/>
          <w:sz w:val="22"/>
          <w:szCs w:val="22"/>
        </w:rPr>
        <w:t xml:space="preserve">Device </w:t>
      </w:r>
      <w:r w:rsidRPr="0036520C">
        <w:rPr>
          <w:rFonts w:ascii="Arial" w:hAnsi="Arial" w:cs="Arial"/>
          <w:sz w:val="22"/>
          <w:szCs w:val="22"/>
        </w:rPr>
        <w:t>are not acceptable.</w:t>
      </w:r>
    </w:p>
    <w:p w14:paraId="37E99006" w14:textId="0F4A490D" w:rsidR="0036520C" w:rsidRPr="0036520C" w:rsidRDefault="0036520C" w:rsidP="00613350">
      <w:pPr>
        <w:numPr>
          <w:ilvl w:val="0"/>
          <w:numId w:val="22"/>
        </w:numPr>
        <w:suppressAutoHyphens w:val="0"/>
        <w:autoSpaceDN w:val="0"/>
        <w:adjustRightInd w:val="0"/>
        <w:spacing w:after="120"/>
        <w:jc w:val="both"/>
        <w:rPr>
          <w:rFonts w:ascii="Arial" w:hAnsi="Arial" w:cs="Arial"/>
          <w:sz w:val="22"/>
          <w:szCs w:val="22"/>
        </w:rPr>
      </w:pPr>
      <w:r w:rsidRPr="0036520C">
        <w:rPr>
          <w:rFonts w:ascii="Arial" w:hAnsi="Arial" w:cs="Arial"/>
          <w:sz w:val="22"/>
          <w:szCs w:val="22"/>
        </w:rPr>
        <w:t>For the Seller</w:t>
      </w:r>
      <w:r w:rsidRPr="0036520C">
        <w:rPr>
          <w:rFonts w:ascii="Arial" w:hAnsi="Arial" w:cs="Arial"/>
          <w:sz w:val="22"/>
          <w:szCs w:val="22"/>
          <w:cs/>
        </w:rPr>
        <w:t>’</w:t>
      </w:r>
      <w:r w:rsidRPr="0036520C">
        <w:rPr>
          <w:rFonts w:ascii="Arial" w:hAnsi="Arial" w:cs="Arial"/>
          <w:sz w:val="22"/>
          <w:szCs w:val="22"/>
        </w:rPr>
        <w:t xml:space="preserve">s technician who installs and starts up the delivered </w:t>
      </w:r>
      <w:r w:rsidR="00613350">
        <w:rPr>
          <w:rFonts w:ascii="Arial" w:hAnsi="Arial" w:cs="Arial"/>
          <w:sz w:val="22"/>
          <w:szCs w:val="22"/>
        </w:rPr>
        <w:t xml:space="preserve">Device </w:t>
      </w:r>
      <w:r w:rsidRPr="0036520C">
        <w:rPr>
          <w:rFonts w:ascii="Arial" w:hAnsi="Arial" w:cs="Arial"/>
          <w:sz w:val="22"/>
          <w:szCs w:val="22"/>
        </w:rPr>
        <w:t>at the Buyer</w:t>
      </w:r>
      <w:r w:rsidRPr="0036520C">
        <w:rPr>
          <w:rFonts w:ascii="Arial" w:hAnsi="Arial" w:cs="Arial"/>
          <w:sz w:val="22"/>
          <w:szCs w:val="22"/>
          <w:cs/>
        </w:rPr>
        <w:t>’</w:t>
      </w:r>
      <w:r w:rsidRPr="0036520C">
        <w:rPr>
          <w:rFonts w:ascii="Arial" w:hAnsi="Arial" w:cs="Arial"/>
          <w:sz w:val="22"/>
          <w:szCs w:val="22"/>
        </w:rPr>
        <w:t>s facility, the Buyer shall ensure a lockable room/cabinet where the technician may store his necessary equipment and tools for performance of the subject hereof.</w:t>
      </w:r>
    </w:p>
    <w:p w14:paraId="1646FE7D" w14:textId="27A9AF3A" w:rsidR="0036520C" w:rsidRPr="0036520C" w:rsidRDefault="0036520C" w:rsidP="00613350">
      <w:pPr>
        <w:numPr>
          <w:ilvl w:val="0"/>
          <w:numId w:val="22"/>
        </w:numPr>
        <w:suppressAutoHyphens w:val="0"/>
        <w:autoSpaceDN w:val="0"/>
        <w:adjustRightInd w:val="0"/>
        <w:spacing w:after="120"/>
        <w:jc w:val="both"/>
        <w:rPr>
          <w:rFonts w:ascii="Arial" w:hAnsi="Arial" w:cs="Arial"/>
          <w:sz w:val="22"/>
          <w:szCs w:val="22"/>
        </w:rPr>
      </w:pPr>
      <w:r w:rsidRPr="0036520C">
        <w:rPr>
          <w:rFonts w:ascii="Arial" w:hAnsi="Arial" w:cs="Arial"/>
          <w:sz w:val="22"/>
          <w:szCs w:val="22"/>
        </w:rPr>
        <w:t xml:space="preserve">After the </w:t>
      </w:r>
      <w:r w:rsidR="00613350">
        <w:rPr>
          <w:rFonts w:ascii="Arial" w:hAnsi="Arial" w:cs="Arial"/>
          <w:sz w:val="22"/>
          <w:szCs w:val="22"/>
        </w:rPr>
        <w:t>Device</w:t>
      </w:r>
      <w:r w:rsidRPr="0036520C">
        <w:rPr>
          <w:rFonts w:ascii="Arial" w:hAnsi="Arial" w:cs="Arial"/>
          <w:sz w:val="22"/>
          <w:szCs w:val="22"/>
        </w:rPr>
        <w:t xml:space="preserve"> is installed and commissioned at the Buyer</w:t>
      </w:r>
      <w:r w:rsidRPr="0036520C">
        <w:rPr>
          <w:rFonts w:ascii="Arial" w:hAnsi="Arial" w:cs="Arial"/>
          <w:sz w:val="22"/>
          <w:szCs w:val="22"/>
          <w:cs/>
        </w:rPr>
        <w:t>’</w:t>
      </w:r>
      <w:r w:rsidRPr="0036520C">
        <w:rPr>
          <w:rFonts w:ascii="Arial" w:hAnsi="Arial" w:cs="Arial"/>
          <w:sz w:val="22"/>
          <w:szCs w:val="22"/>
        </w:rPr>
        <w:t>s facility, the site acceptance tests (SAT) shall be performed at the Buyer</w:t>
      </w:r>
      <w:r w:rsidRPr="0036520C">
        <w:rPr>
          <w:rFonts w:ascii="Arial" w:hAnsi="Arial" w:cs="Arial"/>
          <w:sz w:val="22"/>
          <w:szCs w:val="22"/>
          <w:cs/>
        </w:rPr>
        <w:t>’</w:t>
      </w:r>
      <w:r w:rsidRPr="0036520C">
        <w:rPr>
          <w:rFonts w:ascii="Arial" w:hAnsi="Arial" w:cs="Arial"/>
          <w:sz w:val="22"/>
          <w:szCs w:val="22"/>
        </w:rPr>
        <w:t xml:space="preserve">s facility within the period specified in Art. IV (1) hereof, using the procedure specified in </w:t>
      </w:r>
      <w:r w:rsidRPr="009A4442">
        <w:rPr>
          <w:rFonts w:ascii="Arial" w:hAnsi="Arial" w:cs="Arial"/>
          <w:b/>
          <w:sz w:val="22"/>
          <w:szCs w:val="22"/>
        </w:rPr>
        <w:t>Annex No. 7</w:t>
      </w:r>
      <w:r w:rsidRPr="0036520C">
        <w:rPr>
          <w:rFonts w:ascii="Arial" w:hAnsi="Arial" w:cs="Arial"/>
          <w:sz w:val="22"/>
          <w:szCs w:val="22"/>
        </w:rPr>
        <w:t xml:space="preserve"> hereto.</w:t>
      </w:r>
    </w:p>
    <w:p w14:paraId="3C9DBFC0" w14:textId="3AC6962C"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r w:rsidRPr="0036520C">
        <w:rPr>
          <w:rFonts w:ascii="Arial" w:hAnsi="Arial" w:cs="Arial"/>
          <w:sz w:val="22"/>
          <w:szCs w:val="22"/>
        </w:rPr>
        <w:lastRenderedPageBreak/>
        <w:t xml:space="preserve">After installing and commissioning the </w:t>
      </w:r>
      <w:r w:rsidR="00FB7F17">
        <w:rPr>
          <w:rFonts w:ascii="Arial" w:hAnsi="Arial" w:cs="Arial"/>
          <w:sz w:val="22"/>
          <w:szCs w:val="22"/>
        </w:rPr>
        <w:t>Device</w:t>
      </w:r>
      <w:r w:rsidRPr="0036520C">
        <w:rPr>
          <w:rFonts w:ascii="Arial" w:hAnsi="Arial" w:cs="Arial"/>
          <w:sz w:val="22"/>
          <w:szCs w:val="22"/>
        </w:rPr>
        <w:t xml:space="preserve">, the operator training and </w:t>
      </w:r>
      <w:r w:rsidR="00FB7F17">
        <w:rPr>
          <w:rFonts w:ascii="Arial" w:hAnsi="Arial" w:cs="Arial"/>
          <w:sz w:val="22"/>
          <w:szCs w:val="22"/>
        </w:rPr>
        <w:t xml:space="preserve">successfull </w:t>
      </w:r>
      <w:r w:rsidRPr="0036520C">
        <w:rPr>
          <w:rFonts w:ascii="Arial" w:hAnsi="Arial" w:cs="Arial"/>
          <w:sz w:val="22"/>
          <w:szCs w:val="22"/>
        </w:rPr>
        <w:t>passing the site acceptance tests (SAT) at the Buyer</w:t>
      </w:r>
      <w:r w:rsidRPr="0036520C">
        <w:rPr>
          <w:rFonts w:ascii="Arial" w:hAnsi="Arial" w:cs="Arial"/>
          <w:sz w:val="22"/>
          <w:szCs w:val="22"/>
          <w:cs/>
        </w:rPr>
        <w:t>’</w:t>
      </w:r>
      <w:r w:rsidRPr="0036520C">
        <w:rPr>
          <w:rFonts w:ascii="Arial" w:hAnsi="Arial" w:cs="Arial"/>
          <w:sz w:val="22"/>
          <w:szCs w:val="22"/>
        </w:rPr>
        <w:t xml:space="preserve">s facility, </w:t>
      </w:r>
      <w:r w:rsidRPr="0036520C">
        <w:rPr>
          <w:rFonts w:ascii="Arial" w:hAnsi="Arial" w:cs="Arial"/>
          <w:b/>
          <w:sz w:val="22"/>
          <w:szCs w:val="22"/>
        </w:rPr>
        <w:t>Protocol No. 1</w:t>
      </w:r>
      <w:r w:rsidR="00253EC1">
        <w:rPr>
          <w:rFonts w:ascii="Arial" w:hAnsi="Arial" w:cs="Arial"/>
          <w:b/>
          <w:sz w:val="22"/>
          <w:szCs w:val="22"/>
        </w:rPr>
        <w:t xml:space="preserve"> </w:t>
      </w:r>
      <w:r w:rsidRPr="0036520C">
        <w:rPr>
          <w:rFonts w:ascii="Arial" w:hAnsi="Arial" w:cs="Arial"/>
          <w:sz w:val="22"/>
          <w:szCs w:val="22"/>
        </w:rPr>
        <w:t xml:space="preserve">shall be signed, whose </w:t>
      </w:r>
      <w:r w:rsidR="00FB7F17">
        <w:rPr>
          <w:rFonts w:ascii="Arial" w:hAnsi="Arial" w:cs="Arial"/>
          <w:sz w:val="22"/>
          <w:szCs w:val="22"/>
        </w:rPr>
        <w:t>template</w:t>
      </w:r>
      <w:r w:rsidRPr="0036520C">
        <w:rPr>
          <w:rFonts w:ascii="Arial" w:hAnsi="Arial" w:cs="Arial"/>
          <w:sz w:val="22"/>
          <w:szCs w:val="22"/>
        </w:rPr>
        <w:t xml:space="preserve"> is attached as </w:t>
      </w:r>
      <w:r w:rsidRPr="0036520C">
        <w:rPr>
          <w:rFonts w:ascii="Arial" w:hAnsi="Arial" w:cs="Arial"/>
          <w:b/>
          <w:sz w:val="22"/>
          <w:szCs w:val="22"/>
        </w:rPr>
        <w:t>Annex No. 4,</w:t>
      </w:r>
      <w:r w:rsidRPr="0036520C">
        <w:rPr>
          <w:rFonts w:ascii="Arial" w:hAnsi="Arial" w:cs="Arial"/>
          <w:sz w:val="22"/>
          <w:szCs w:val="22"/>
        </w:rPr>
        <w:t xml:space="preserve"> which is an integral part hereof. By signing Protocol No. 1, the Buyer confirms the </w:t>
      </w:r>
      <w:r w:rsidR="00FB7F17">
        <w:rPr>
          <w:rFonts w:ascii="Arial" w:hAnsi="Arial" w:cs="Arial"/>
          <w:sz w:val="22"/>
          <w:szCs w:val="22"/>
        </w:rPr>
        <w:t>Device commissioning</w:t>
      </w:r>
      <w:r w:rsidRPr="0036520C">
        <w:rPr>
          <w:rFonts w:ascii="Arial" w:hAnsi="Arial" w:cs="Arial"/>
          <w:sz w:val="22"/>
          <w:szCs w:val="22"/>
        </w:rPr>
        <w:t xml:space="preserve"> in the offline mode, operator training and handover of certificates and technical documents (Annex No. 2</w:t>
      </w:r>
      <w:r w:rsidRPr="0036520C">
        <w:rPr>
          <w:rFonts w:ascii="Arial" w:hAnsi="Arial" w:cs="Arial"/>
          <w:color w:val="000000"/>
          <w:sz w:val="22"/>
          <w:szCs w:val="22"/>
        </w:rPr>
        <w:t>)</w:t>
      </w:r>
      <w:r w:rsidRPr="0036520C">
        <w:rPr>
          <w:rFonts w:ascii="Arial" w:hAnsi="Arial" w:cs="Arial"/>
          <w:sz w:val="22"/>
          <w:szCs w:val="22"/>
        </w:rPr>
        <w:t>.</w:t>
      </w:r>
      <w:r w:rsidRPr="0036520C">
        <w:rPr>
          <w:rFonts w:ascii="Arial" w:hAnsi="Arial" w:cs="Arial"/>
          <w:color w:val="000000"/>
          <w:sz w:val="22"/>
          <w:szCs w:val="22"/>
        </w:rPr>
        <w:t xml:space="preserve"> Protocol No. 1 shall be issued by the Buyer in two copies, which shall be signed by both </w:t>
      </w:r>
      <w:r w:rsidR="00FB7F17">
        <w:rPr>
          <w:rFonts w:ascii="Arial" w:hAnsi="Arial" w:cs="Arial"/>
          <w:color w:val="000000"/>
          <w:sz w:val="22"/>
          <w:szCs w:val="22"/>
        </w:rPr>
        <w:t xml:space="preserve">Contracting </w:t>
      </w:r>
      <w:r w:rsidRPr="0036520C">
        <w:rPr>
          <w:rFonts w:ascii="Arial" w:hAnsi="Arial" w:cs="Arial"/>
          <w:color w:val="000000"/>
          <w:sz w:val="22"/>
          <w:szCs w:val="22"/>
        </w:rPr>
        <w:t>Parties</w:t>
      </w:r>
      <w:r w:rsidRPr="0036520C">
        <w:rPr>
          <w:rFonts w:ascii="Arial" w:hAnsi="Arial" w:cs="Arial"/>
          <w:color w:val="000000"/>
          <w:sz w:val="22"/>
          <w:szCs w:val="22"/>
          <w:cs/>
        </w:rPr>
        <w:t xml:space="preserve">’ </w:t>
      </w:r>
      <w:r w:rsidRPr="0036520C">
        <w:rPr>
          <w:rFonts w:ascii="Arial" w:hAnsi="Arial" w:cs="Arial"/>
          <w:color w:val="000000"/>
          <w:sz w:val="22"/>
          <w:szCs w:val="22"/>
        </w:rPr>
        <w:t xml:space="preserve">representatives authorised to act in substantive and technical matters, and each party shall receive 1 copy. If any </w:t>
      </w:r>
      <w:r w:rsidR="00FB7F17">
        <w:rPr>
          <w:rFonts w:ascii="Arial" w:hAnsi="Arial" w:cs="Arial"/>
          <w:color w:val="000000"/>
          <w:sz w:val="22"/>
          <w:szCs w:val="22"/>
        </w:rPr>
        <w:t xml:space="preserve">Device </w:t>
      </w:r>
      <w:r w:rsidRPr="0036520C">
        <w:rPr>
          <w:rFonts w:ascii="Arial" w:hAnsi="Arial" w:cs="Arial"/>
          <w:color w:val="000000"/>
          <w:sz w:val="22"/>
          <w:szCs w:val="22"/>
        </w:rPr>
        <w:t xml:space="preserve">defects are identified which do not prevent the normal use of the </w:t>
      </w:r>
      <w:r w:rsidR="00AB0C2B">
        <w:rPr>
          <w:rFonts w:ascii="Arial" w:hAnsi="Arial" w:cs="Arial"/>
          <w:color w:val="000000"/>
          <w:sz w:val="22"/>
          <w:szCs w:val="22"/>
        </w:rPr>
        <w:t>Device</w:t>
      </w:r>
      <w:r w:rsidRPr="0036520C">
        <w:rPr>
          <w:rFonts w:ascii="Arial" w:hAnsi="Arial" w:cs="Arial"/>
          <w:color w:val="000000"/>
          <w:sz w:val="22"/>
          <w:szCs w:val="22"/>
        </w:rPr>
        <w:t xml:space="preserve">, they shall be described in Protocol No. 1, including the period for elimination thereof by the Seller. If both </w:t>
      </w:r>
      <w:r w:rsidR="00AB0C2B">
        <w:rPr>
          <w:rFonts w:ascii="Arial" w:hAnsi="Arial" w:cs="Arial"/>
          <w:color w:val="000000"/>
          <w:sz w:val="22"/>
          <w:szCs w:val="22"/>
        </w:rPr>
        <w:t xml:space="preserve">Contracting </w:t>
      </w:r>
      <w:r w:rsidRPr="0036520C">
        <w:rPr>
          <w:rFonts w:ascii="Arial" w:hAnsi="Arial" w:cs="Arial"/>
          <w:color w:val="000000"/>
          <w:sz w:val="22"/>
          <w:szCs w:val="22"/>
        </w:rPr>
        <w:t xml:space="preserve">Partied do not agree any period for elimination of the defects, then it applies that the defects must be eliminated within 15 days from the date of Protocol No. 1 issuance. </w:t>
      </w:r>
    </w:p>
    <w:p w14:paraId="0AD20763" w14:textId="24CFECE2"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Any defects </w:t>
      </w:r>
      <w:r w:rsidR="00AB0C2B">
        <w:rPr>
          <w:rFonts w:ascii="Arial" w:hAnsi="Arial" w:cs="Arial"/>
          <w:color w:val="000000"/>
          <w:sz w:val="22"/>
          <w:szCs w:val="22"/>
        </w:rPr>
        <w:t>or</w:t>
      </w:r>
      <w:r w:rsidRPr="0036520C">
        <w:rPr>
          <w:rFonts w:ascii="Arial" w:hAnsi="Arial" w:cs="Arial"/>
          <w:color w:val="000000"/>
          <w:sz w:val="22"/>
          <w:szCs w:val="22"/>
        </w:rPr>
        <w:t xml:space="preserve"> arrears preventing or hampering the </w:t>
      </w:r>
      <w:r w:rsidR="00AB0C2B">
        <w:rPr>
          <w:rFonts w:ascii="Arial" w:hAnsi="Arial" w:cs="Arial"/>
          <w:color w:val="000000"/>
          <w:sz w:val="22"/>
          <w:szCs w:val="22"/>
        </w:rPr>
        <w:t>Device</w:t>
      </w:r>
      <w:r w:rsidRPr="0036520C">
        <w:rPr>
          <w:rFonts w:ascii="Arial" w:hAnsi="Arial" w:cs="Arial"/>
          <w:color w:val="000000"/>
          <w:sz w:val="22"/>
          <w:szCs w:val="22"/>
        </w:rPr>
        <w:t xml:space="preserve"> use in a normal way shall be a reason for not accepting the </w:t>
      </w:r>
      <w:r w:rsidR="00AB0C2B">
        <w:rPr>
          <w:rFonts w:ascii="Arial" w:hAnsi="Arial" w:cs="Arial"/>
          <w:color w:val="000000"/>
          <w:sz w:val="22"/>
          <w:szCs w:val="22"/>
        </w:rPr>
        <w:t>Device</w:t>
      </w:r>
      <w:r w:rsidRPr="0036520C">
        <w:rPr>
          <w:rFonts w:ascii="Arial" w:hAnsi="Arial" w:cs="Arial"/>
          <w:color w:val="000000"/>
          <w:sz w:val="22"/>
          <w:szCs w:val="22"/>
        </w:rPr>
        <w:t xml:space="preserve">. A report of the </w:t>
      </w:r>
      <w:r w:rsidR="00AB0C2B">
        <w:rPr>
          <w:rFonts w:ascii="Arial" w:hAnsi="Arial" w:cs="Arial"/>
          <w:color w:val="000000"/>
          <w:sz w:val="22"/>
          <w:szCs w:val="22"/>
        </w:rPr>
        <w:t>Device</w:t>
      </w:r>
      <w:r w:rsidRPr="0036520C">
        <w:rPr>
          <w:rFonts w:ascii="Arial" w:hAnsi="Arial" w:cs="Arial"/>
          <w:color w:val="000000"/>
          <w:sz w:val="22"/>
          <w:szCs w:val="22"/>
        </w:rPr>
        <w:t xml:space="preserve"> non-acceptance shall contain a slit of defects and arrears, including periods for elimination thereof. If both </w:t>
      </w:r>
      <w:r w:rsidR="00AB0C2B">
        <w:rPr>
          <w:rFonts w:ascii="Arial" w:hAnsi="Arial" w:cs="Arial"/>
          <w:color w:val="000000"/>
          <w:sz w:val="22"/>
          <w:szCs w:val="22"/>
        </w:rPr>
        <w:t xml:space="preserve">Contracting </w:t>
      </w:r>
      <w:r w:rsidRPr="0036520C">
        <w:rPr>
          <w:rFonts w:ascii="Arial" w:hAnsi="Arial" w:cs="Arial"/>
          <w:color w:val="000000"/>
          <w:sz w:val="22"/>
          <w:szCs w:val="22"/>
        </w:rPr>
        <w:t>Partie</w:t>
      </w:r>
      <w:r w:rsidR="00AB0C2B">
        <w:rPr>
          <w:rFonts w:ascii="Arial" w:hAnsi="Arial" w:cs="Arial"/>
          <w:color w:val="000000"/>
          <w:sz w:val="22"/>
          <w:szCs w:val="22"/>
        </w:rPr>
        <w:t>s</w:t>
      </w:r>
      <w:r w:rsidRPr="0036520C">
        <w:rPr>
          <w:rFonts w:ascii="Arial" w:hAnsi="Arial" w:cs="Arial"/>
          <w:color w:val="000000"/>
          <w:sz w:val="22"/>
          <w:szCs w:val="22"/>
        </w:rPr>
        <w:t xml:space="preserve"> do not agree any period for elimination of the defects and arrears, then it applies that the defects and arrears must be eliminated within 15 days from the date of issuance of the report of the </w:t>
      </w:r>
      <w:r w:rsidR="00AB0C2B">
        <w:rPr>
          <w:rFonts w:ascii="Arial" w:hAnsi="Arial" w:cs="Arial"/>
          <w:color w:val="000000"/>
          <w:sz w:val="22"/>
          <w:szCs w:val="22"/>
        </w:rPr>
        <w:t>Device</w:t>
      </w:r>
      <w:r w:rsidRPr="0036520C">
        <w:rPr>
          <w:rFonts w:ascii="Arial" w:hAnsi="Arial" w:cs="Arial"/>
          <w:color w:val="000000"/>
          <w:sz w:val="22"/>
          <w:szCs w:val="22"/>
        </w:rPr>
        <w:t xml:space="preserve"> non-acceptance.</w:t>
      </w:r>
    </w:p>
    <w:p w14:paraId="36722440" w14:textId="77777777"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The Seller shall eliminate the defects and arrears within the specified period even if, in the Seller</w:t>
      </w:r>
      <w:r w:rsidRPr="0036520C">
        <w:rPr>
          <w:rFonts w:ascii="Arial" w:hAnsi="Arial" w:cs="Arial"/>
          <w:color w:val="000000"/>
          <w:sz w:val="22"/>
          <w:szCs w:val="22"/>
          <w:cs/>
        </w:rPr>
        <w:t>’</w:t>
      </w:r>
      <w:r w:rsidRPr="0036520C">
        <w:rPr>
          <w:rFonts w:ascii="Arial" w:hAnsi="Arial" w:cs="Arial"/>
          <w:color w:val="000000"/>
          <w:sz w:val="22"/>
          <w:szCs w:val="22"/>
        </w:rPr>
        <w:t>s opinion, the Seller is not responsible for the defects and arrears. In such disputable cases, the costs of elimination of the defects and arrears shall be borne by the Seller till the issuance of a court decision.</w:t>
      </w:r>
    </w:p>
    <w:p w14:paraId="53E5896F" w14:textId="3E460895" w:rsidR="0036520C" w:rsidRPr="0036520C" w:rsidRDefault="0036520C" w:rsidP="00613350">
      <w:pPr>
        <w:numPr>
          <w:ilvl w:val="0"/>
          <w:numId w:val="22"/>
        </w:numPr>
        <w:tabs>
          <w:tab w:val="left" w:pos="360"/>
        </w:tabs>
        <w:suppressAutoHyphens w:val="0"/>
        <w:autoSpaceDN w:val="0"/>
        <w:adjustRightInd w:val="0"/>
        <w:spacing w:after="120"/>
        <w:jc w:val="both"/>
        <w:rPr>
          <w:rFonts w:ascii="Arial" w:hAnsi="Arial" w:cs="Arial"/>
          <w:color w:val="000000"/>
          <w:sz w:val="22"/>
          <w:szCs w:val="22"/>
        </w:rPr>
      </w:pPr>
      <w:r w:rsidRPr="0036520C">
        <w:rPr>
          <w:rFonts w:ascii="Arial" w:hAnsi="Arial" w:cs="Arial"/>
          <w:sz w:val="22"/>
          <w:szCs w:val="22"/>
        </w:rPr>
        <w:t xml:space="preserve">After finishing the 30-day test run successfully, </w:t>
      </w:r>
      <w:r w:rsidRPr="0036520C">
        <w:rPr>
          <w:rFonts w:ascii="Arial" w:hAnsi="Arial" w:cs="Arial"/>
          <w:b/>
          <w:sz w:val="22"/>
          <w:szCs w:val="22"/>
        </w:rPr>
        <w:t xml:space="preserve">Protocol No. 2 </w:t>
      </w:r>
      <w:r w:rsidRPr="0036520C">
        <w:rPr>
          <w:rFonts w:ascii="Arial" w:hAnsi="Arial" w:cs="Arial"/>
          <w:sz w:val="22"/>
          <w:szCs w:val="22"/>
        </w:rPr>
        <w:t xml:space="preserve">shall be drawn up, whose </w:t>
      </w:r>
      <w:r w:rsidR="00AB0C2B">
        <w:rPr>
          <w:rFonts w:ascii="Arial" w:hAnsi="Arial" w:cs="Arial"/>
          <w:sz w:val="22"/>
          <w:szCs w:val="22"/>
        </w:rPr>
        <w:t>template</w:t>
      </w:r>
      <w:r w:rsidRPr="0036520C">
        <w:rPr>
          <w:rFonts w:ascii="Arial" w:hAnsi="Arial" w:cs="Arial"/>
          <w:sz w:val="22"/>
          <w:szCs w:val="22"/>
        </w:rPr>
        <w:t xml:space="preserve"> is attached as </w:t>
      </w:r>
      <w:r w:rsidRPr="0036520C">
        <w:rPr>
          <w:rFonts w:ascii="Arial" w:hAnsi="Arial" w:cs="Arial"/>
          <w:b/>
          <w:sz w:val="22"/>
          <w:szCs w:val="22"/>
        </w:rPr>
        <w:t xml:space="preserve">Annex No. 5, </w:t>
      </w:r>
      <w:r w:rsidRPr="0036520C">
        <w:rPr>
          <w:rFonts w:ascii="Arial" w:hAnsi="Arial" w:cs="Arial"/>
          <w:sz w:val="22"/>
          <w:szCs w:val="22"/>
        </w:rPr>
        <w:t>which is an integral part hereof.</w:t>
      </w:r>
      <w:r w:rsidRPr="0036520C">
        <w:rPr>
          <w:rFonts w:ascii="Arial" w:hAnsi="Arial" w:cs="Arial"/>
          <w:color w:val="000000"/>
          <w:sz w:val="22"/>
          <w:szCs w:val="22"/>
        </w:rPr>
        <w:t xml:space="preserve"> Protocol No. 2 shall be issued by the Buyer in two copies, which shall be signed by both </w:t>
      </w:r>
      <w:r w:rsidR="00AB0C2B">
        <w:rPr>
          <w:rFonts w:ascii="Arial" w:hAnsi="Arial" w:cs="Arial"/>
          <w:color w:val="000000"/>
          <w:sz w:val="22"/>
          <w:szCs w:val="22"/>
        </w:rPr>
        <w:t xml:space="preserve">Contracting </w:t>
      </w:r>
      <w:r w:rsidRPr="0036520C">
        <w:rPr>
          <w:rFonts w:ascii="Arial" w:hAnsi="Arial" w:cs="Arial"/>
          <w:color w:val="000000"/>
          <w:sz w:val="22"/>
          <w:szCs w:val="22"/>
        </w:rPr>
        <w:t>Parties</w:t>
      </w:r>
      <w:r w:rsidRPr="0036520C">
        <w:rPr>
          <w:rFonts w:ascii="Arial" w:hAnsi="Arial" w:cs="Arial"/>
          <w:color w:val="000000"/>
          <w:sz w:val="22"/>
          <w:szCs w:val="22"/>
          <w:cs/>
        </w:rPr>
        <w:t xml:space="preserve">’ </w:t>
      </w:r>
      <w:r w:rsidRPr="0036520C">
        <w:rPr>
          <w:rFonts w:ascii="Arial" w:hAnsi="Arial" w:cs="Arial"/>
          <w:color w:val="000000"/>
          <w:sz w:val="22"/>
          <w:szCs w:val="22"/>
        </w:rPr>
        <w:t xml:space="preserve">representatives authorised to act in substantive and technical matters, and each party shall receive 1 copy. If any </w:t>
      </w:r>
      <w:r w:rsidR="00AB0C2B">
        <w:rPr>
          <w:rFonts w:ascii="Arial" w:hAnsi="Arial" w:cs="Arial"/>
          <w:color w:val="000000"/>
          <w:sz w:val="22"/>
          <w:szCs w:val="22"/>
        </w:rPr>
        <w:t>Device</w:t>
      </w:r>
      <w:r w:rsidRPr="0036520C">
        <w:rPr>
          <w:rFonts w:ascii="Arial" w:hAnsi="Arial" w:cs="Arial"/>
          <w:color w:val="000000"/>
          <w:sz w:val="22"/>
          <w:szCs w:val="22"/>
        </w:rPr>
        <w:t xml:space="preserve"> defects are identified which do not prevent the normal use of the </w:t>
      </w:r>
      <w:r w:rsidR="00AB0C2B">
        <w:rPr>
          <w:rFonts w:ascii="Arial" w:hAnsi="Arial" w:cs="Arial"/>
          <w:color w:val="000000"/>
          <w:sz w:val="22"/>
          <w:szCs w:val="22"/>
        </w:rPr>
        <w:t>Device</w:t>
      </w:r>
      <w:r w:rsidRPr="0036520C">
        <w:rPr>
          <w:rFonts w:ascii="Arial" w:hAnsi="Arial" w:cs="Arial"/>
          <w:color w:val="000000"/>
          <w:sz w:val="22"/>
          <w:szCs w:val="22"/>
        </w:rPr>
        <w:t xml:space="preserve">, they shall be described in Protocol No. 2, including the period for elimination thereof by the Seller. If both </w:t>
      </w:r>
      <w:r w:rsidR="00AB0C2B">
        <w:rPr>
          <w:rFonts w:ascii="Arial" w:hAnsi="Arial" w:cs="Arial"/>
          <w:color w:val="000000"/>
          <w:sz w:val="22"/>
          <w:szCs w:val="22"/>
        </w:rPr>
        <w:t xml:space="preserve">Contracting </w:t>
      </w:r>
      <w:r w:rsidRPr="0036520C">
        <w:rPr>
          <w:rFonts w:ascii="Arial" w:hAnsi="Arial" w:cs="Arial"/>
          <w:color w:val="000000"/>
          <w:sz w:val="22"/>
          <w:szCs w:val="22"/>
        </w:rPr>
        <w:t xml:space="preserve">Partied do not agree any period for elimination of the defects, then it applies that the defects must be eliminated within 15 days from the date of Protocol No. 2 issuance. Upon signing Protocol No. 2, the </w:t>
      </w:r>
      <w:r w:rsidR="00AB0C2B">
        <w:rPr>
          <w:rFonts w:ascii="Arial" w:hAnsi="Arial" w:cs="Arial"/>
          <w:color w:val="000000"/>
          <w:sz w:val="22"/>
          <w:szCs w:val="22"/>
        </w:rPr>
        <w:t>warranty</w:t>
      </w:r>
      <w:r w:rsidRPr="0036520C">
        <w:rPr>
          <w:rFonts w:ascii="Arial" w:hAnsi="Arial" w:cs="Arial"/>
          <w:color w:val="000000"/>
          <w:sz w:val="22"/>
          <w:szCs w:val="22"/>
        </w:rPr>
        <w:t xml:space="preserve"> period specified in Art. X (2) hereof shall commence.</w:t>
      </w:r>
    </w:p>
    <w:p w14:paraId="27D64D87" w14:textId="7E1D8AFB"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The </w:t>
      </w:r>
      <w:r w:rsidR="00AB0C2B">
        <w:rPr>
          <w:rFonts w:ascii="Arial" w:hAnsi="Arial" w:cs="Arial"/>
          <w:color w:val="000000"/>
          <w:sz w:val="22"/>
          <w:szCs w:val="22"/>
        </w:rPr>
        <w:t>Device</w:t>
      </w:r>
      <w:r w:rsidRPr="0036520C">
        <w:rPr>
          <w:rFonts w:ascii="Arial" w:hAnsi="Arial" w:cs="Arial"/>
          <w:color w:val="000000"/>
          <w:sz w:val="22"/>
          <w:szCs w:val="22"/>
        </w:rPr>
        <w:t xml:space="preserve"> must be installed so that its operation would comply with the applicable technical and safety standards in the EU countries, including, but not limited to, the following Czech standards:</w:t>
      </w:r>
    </w:p>
    <w:p w14:paraId="63690497" w14:textId="5C1F1D6A" w:rsidR="0036520C" w:rsidRPr="0036520C" w:rsidRDefault="0036520C" w:rsidP="00613350">
      <w:pPr>
        <w:numPr>
          <w:ilvl w:val="1"/>
          <w:numId w:val="21"/>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electrical systems of the </w:t>
      </w:r>
      <w:r w:rsidR="00AB0C2B">
        <w:rPr>
          <w:rFonts w:ascii="Arial" w:hAnsi="Arial" w:cs="Arial"/>
          <w:color w:val="000000"/>
          <w:sz w:val="22"/>
          <w:szCs w:val="22"/>
        </w:rPr>
        <w:t>Device</w:t>
      </w:r>
      <w:r w:rsidRPr="0036520C">
        <w:rPr>
          <w:rFonts w:ascii="Arial" w:hAnsi="Arial" w:cs="Arial"/>
          <w:color w:val="000000"/>
          <w:sz w:val="22"/>
          <w:szCs w:val="22"/>
        </w:rPr>
        <w:t xml:space="preserve"> comply with EU Machinery and Engineering Directive 2006/42/EC - CE conformity, Czech standards ČSN 33 0165 ed. 2 /eqv. IEC 61140/, ČSN EN 60204-31, ČSN EN 60204-1 ed.2, ČSN 33 2000-1 ed.2 /eqv. HD 60364-1:2008/ Low-voltage electrical installations, </w:t>
      </w:r>
    </w:p>
    <w:p w14:paraId="4EE1F8CF" w14:textId="31088175" w:rsidR="0036520C" w:rsidRPr="0036520C" w:rsidRDefault="0036520C" w:rsidP="00613350">
      <w:pPr>
        <w:numPr>
          <w:ilvl w:val="1"/>
          <w:numId w:val="21"/>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labels with handling instructions for the </w:t>
      </w:r>
      <w:r w:rsidR="00AB0C2B">
        <w:rPr>
          <w:rFonts w:ascii="Arial" w:hAnsi="Arial" w:cs="Arial"/>
          <w:color w:val="000000"/>
          <w:sz w:val="22"/>
          <w:szCs w:val="22"/>
        </w:rPr>
        <w:t>Device</w:t>
      </w:r>
      <w:r w:rsidRPr="0036520C">
        <w:rPr>
          <w:rFonts w:ascii="Arial" w:hAnsi="Arial" w:cs="Arial"/>
          <w:color w:val="000000"/>
          <w:sz w:val="22"/>
          <w:szCs w:val="22"/>
        </w:rPr>
        <w:t xml:space="preserve"> operation shall be either in the Czech language or fitted with international symbols. Control and operational software including all displays must support the Czech language,</w:t>
      </w:r>
    </w:p>
    <w:p w14:paraId="4E1302E0" w14:textId="048F035B" w:rsidR="0036520C" w:rsidRPr="0036520C" w:rsidRDefault="0036520C" w:rsidP="00613350">
      <w:pPr>
        <w:numPr>
          <w:ilvl w:val="1"/>
          <w:numId w:val="21"/>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The Buyer shall ensure the initial inspection of the electric connection for installed </w:t>
      </w:r>
      <w:r w:rsidR="00AB0C2B">
        <w:rPr>
          <w:rFonts w:ascii="Arial" w:hAnsi="Arial" w:cs="Arial"/>
          <w:color w:val="000000"/>
          <w:sz w:val="22"/>
          <w:szCs w:val="22"/>
        </w:rPr>
        <w:t>Device</w:t>
      </w:r>
      <w:r w:rsidRPr="0036520C">
        <w:rPr>
          <w:rFonts w:ascii="Arial" w:hAnsi="Arial" w:cs="Arial"/>
          <w:color w:val="000000"/>
          <w:sz w:val="22"/>
          <w:szCs w:val="22"/>
        </w:rPr>
        <w:t>, at its expense.</w:t>
      </w:r>
    </w:p>
    <w:p w14:paraId="4A6237DF" w14:textId="3150E5C6" w:rsidR="0036520C" w:rsidRPr="0036520C" w:rsidRDefault="0036520C" w:rsidP="00613350">
      <w:pPr>
        <w:numPr>
          <w:ilvl w:val="0"/>
          <w:numId w:val="22"/>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The Seller states that the </w:t>
      </w:r>
      <w:r w:rsidR="00AB0C2B">
        <w:rPr>
          <w:rFonts w:ascii="Arial" w:hAnsi="Arial" w:cs="Arial"/>
          <w:color w:val="000000"/>
          <w:sz w:val="22"/>
          <w:szCs w:val="22"/>
        </w:rPr>
        <w:t>Device</w:t>
      </w:r>
      <w:r w:rsidRPr="0036520C">
        <w:rPr>
          <w:rFonts w:ascii="Arial" w:hAnsi="Arial" w:cs="Arial"/>
          <w:color w:val="000000"/>
          <w:sz w:val="22"/>
          <w:szCs w:val="22"/>
        </w:rPr>
        <w:t xml:space="preserve"> is not and shall not be encumbered with third-party rights as of the date that is it taken over by the Buyer.</w:t>
      </w:r>
    </w:p>
    <w:p w14:paraId="7B65E09F" w14:textId="77777777" w:rsidR="0036520C" w:rsidRPr="0036520C" w:rsidRDefault="0036520C" w:rsidP="0036520C">
      <w:pPr>
        <w:rPr>
          <w:rFonts w:ascii="Arial" w:hAnsi="Arial" w:cs="Arial"/>
          <w:b/>
          <w:sz w:val="22"/>
          <w:szCs w:val="22"/>
          <w:u w:val="single"/>
        </w:rPr>
      </w:pPr>
    </w:p>
    <w:p w14:paraId="0E674114" w14:textId="691F9E38" w:rsidR="0036520C" w:rsidRPr="0036520C" w:rsidRDefault="0036520C" w:rsidP="0036520C">
      <w:pPr>
        <w:jc w:val="center"/>
        <w:rPr>
          <w:rFonts w:ascii="Arial" w:hAnsi="Arial" w:cs="Arial"/>
          <w:b/>
          <w:sz w:val="22"/>
          <w:szCs w:val="22"/>
        </w:rPr>
      </w:pPr>
      <w:r w:rsidRPr="0036520C">
        <w:rPr>
          <w:rFonts w:ascii="Arial" w:hAnsi="Arial" w:cs="Arial"/>
          <w:b/>
          <w:sz w:val="22"/>
          <w:szCs w:val="22"/>
        </w:rPr>
        <w:t xml:space="preserve">X. QUALITY </w:t>
      </w:r>
      <w:r w:rsidR="00253EC1">
        <w:rPr>
          <w:rFonts w:ascii="Arial" w:hAnsi="Arial" w:cs="Arial"/>
          <w:b/>
          <w:sz w:val="22"/>
          <w:szCs w:val="22"/>
        </w:rPr>
        <w:t>WARRANTY</w:t>
      </w:r>
      <w:r w:rsidRPr="0036520C">
        <w:rPr>
          <w:rFonts w:ascii="Arial" w:hAnsi="Arial" w:cs="Arial"/>
          <w:b/>
          <w:sz w:val="22"/>
          <w:szCs w:val="22"/>
        </w:rPr>
        <w:t>, COMPLAINT PROCEDURES</w:t>
      </w:r>
    </w:p>
    <w:p w14:paraId="2A3865C6" w14:textId="77777777" w:rsidR="0036520C" w:rsidRPr="0036520C" w:rsidRDefault="0036520C" w:rsidP="0036520C">
      <w:pPr>
        <w:rPr>
          <w:rFonts w:ascii="Arial" w:hAnsi="Arial" w:cs="Arial"/>
          <w:b/>
          <w:sz w:val="22"/>
          <w:szCs w:val="22"/>
          <w:u w:val="single"/>
        </w:rPr>
      </w:pPr>
    </w:p>
    <w:p w14:paraId="50A517AC" w14:textId="26AB9F1B" w:rsidR="0036520C" w:rsidRPr="0036520C" w:rsidRDefault="0036520C" w:rsidP="00613350">
      <w:pPr>
        <w:numPr>
          <w:ilvl w:val="0"/>
          <w:numId w:val="23"/>
        </w:numPr>
        <w:suppressAutoHyphens w:val="0"/>
        <w:autoSpaceDN w:val="0"/>
        <w:adjustRightInd w:val="0"/>
        <w:spacing w:after="120"/>
        <w:jc w:val="both"/>
        <w:rPr>
          <w:rFonts w:ascii="Arial" w:hAnsi="Arial" w:cs="Arial"/>
          <w:sz w:val="22"/>
          <w:szCs w:val="22"/>
        </w:rPr>
      </w:pPr>
      <w:r w:rsidRPr="0036520C">
        <w:rPr>
          <w:rFonts w:ascii="Arial" w:hAnsi="Arial" w:cs="Arial"/>
          <w:sz w:val="22"/>
          <w:szCs w:val="22"/>
        </w:rPr>
        <w:t xml:space="preserve">The Seller shall deliver the subject of the Contract in the quantity, quality and make as determined hereby. The Seller is responsible for </w:t>
      </w:r>
      <w:r w:rsidR="00AB0C2B">
        <w:rPr>
          <w:rFonts w:ascii="Arial" w:hAnsi="Arial" w:cs="Arial"/>
          <w:sz w:val="22"/>
          <w:szCs w:val="22"/>
        </w:rPr>
        <w:t>Device</w:t>
      </w:r>
      <w:r w:rsidRPr="0036520C">
        <w:rPr>
          <w:rFonts w:ascii="Arial" w:hAnsi="Arial" w:cs="Arial"/>
          <w:sz w:val="22"/>
          <w:szCs w:val="22"/>
        </w:rPr>
        <w:t xml:space="preserve"> correct design guaranteeing the </w:t>
      </w:r>
      <w:r w:rsidRPr="0036520C">
        <w:rPr>
          <w:rFonts w:ascii="Arial" w:hAnsi="Arial" w:cs="Arial"/>
          <w:sz w:val="22"/>
          <w:szCs w:val="22"/>
        </w:rPr>
        <w:lastRenderedPageBreak/>
        <w:t xml:space="preserve">function thereof and use for the purpose for which it was manufactured and bought by the Buyer, for using the materials complying with the relevant technical documents, and for SW function, proper and professional make reaching the state-of-the-art standard, as well as for the </w:t>
      </w:r>
      <w:r w:rsidR="00AB0C2B">
        <w:rPr>
          <w:rFonts w:ascii="Arial" w:hAnsi="Arial" w:cs="Arial"/>
          <w:sz w:val="22"/>
          <w:szCs w:val="22"/>
        </w:rPr>
        <w:t>Device</w:t>
      </w:r>
      <w:r w:rsidRPr="0036520C">
        <w:rPr>
          <w:rFonts w:ascii="Arial" w:hAnsi="Arial" w:cs="Arial"/>
          <w:sz w:val="22"/>
          <w:szCs w:val="22"/>
        </w:rPr>
        <w:t xml:space="preserve"> performance as agreed herein.</w:t>
      </w:r>
    </w:p>
    <w:p w14:paraId="688A0AE8" w14:textId="32D31E9A" w:rsidR="0036520C" w:rsidRPr="0036520C" w:rsidRDefault="0036520C" w:rsidP="00613350">
      <w:pPr>
        <w:numPr>
          <w:ilvl w:val="0"/>
          <w:numId w:val="23"/>
        </w:numPr>
        <w:suppressAutoHyphens w:val="0"/>
        <w:autoSpaceDN w:val="0"/>
        <w:adjustRightInd w:val="0"/>
        <w:spacing w:after="120"/>
        <w:jc w:val="both"/>
        <w:rPr>
          <w:rFonts w:ascii="Arial" w:hAnsi="Arial" w:cs="Arial"/>
          <w:i/>
          <w:iCs/>
          <w:sz w:val="22"/>
          <w:szCs w:val="22"/>
        </w:rPr>
      </w:pPr>
      <w:r w:rsidRPr="0036520C">
        <w:rPr>
          <w:rFonts w:ascii="Arial" w:hAnsi="Arial" w:cs="Arial"/>
          <w:sz w:val="22"/>
          <w:szCs w:val="22"/>
        </w:rPr>
        <w:t xml:space="preserve">The </w:t>
      </w:r>
      <w:r w:rsidR="00AB0C2B">
        <w:rPr>
          <w:rFonts w:ascii="Arial" w:hAnsi="Arial" w:cs="Arial"/>
          <w:sz w:val="22"/>
          <w:szCs w:val="22"/>
        </w:rPr>
        <w:t>warranty</w:t>
      </w:r>
      <w:r w:rsidRPr="0036520C">
        <w:rPr>
          <w:rFonts w:ascii="Arial" w:hAnsi="Arial" w:cs="Arial"/>
          <w:sz w:val="22"/>
          <w:szCs w:val="22"/>
        </w:rPr>
        <w:t xml:space="preserve"> period for the </w:t>
      </w:r>
      <w:r w:rsidR="00AB0C2B">
        <w:rPr>
          <w:rFonts w:ascii="Arial" w:hAnsi="Arial" w:cs="Arial"/>
          <w:sz w:val="22"/>
          <w:szCs w:val="22"/>
        </w:rPr>
        <w:t xml:space="preserve">Device </w:t>
      </w:r>
      <w:r w:rsidRPr="0036520C">
        <w:rPr>
          <w:rFonts w:ascii="Arial" w:hAnsi="Arial" w:cs="Arial"/>
          <w:sz w:val="22"/>
          <w:szCs w:val="22"/>
        </w:rPr>
        <w:t xml:space="preserve">quality is </w:t>
      </w:r>
      <w:r w:rsidRPr="0036520C">
        <w:rPr>
          <w:rFonts w:ascii="Arial" w:hAnsi="Arial" w:cs="Arial"/>
          <w:b/>
          <w:sz w:val="22"/>
          <w:szCs w:val="22"/>
        </w:rPr>
        <w:t>12 months</w:t>
      </w:r>
      <w:r w:rsidRPr="0036520C">
        <w:rPr>
          <w:rFonts w:ascii="Arial" w:hAnsi="Arial" w:cs="Arial"/>
          <w:sz w:val="22"/>
          <w:szCs w:val="22"/>
        </w:rPr>
        <w:t xml:space="preserve"> from the date of signing Protocol No. 2, also in case the </w:t>
      </w:r>
      <w:r w:rsidR="00AB0C2B">
        <w:rPr>
          <w:rFonts w:ascii="Arial" w:hAnsi="Arial" w:cs="Arial"/>
          <w:sz w:val="22"/>
          <w:szCs w:val="22"/>
        </w:rPr>
        <w:t>Device</w:t>
      </w:r>
      <w:r w:rsidRPr="0036520C">
        <w:rPr>
          <w:rFonts w:ascii="Arial" w:hAnsi="Arial" w:cs="Arial"/>
          <w:sz w:val="22"/>
          <w:szCs w:val="22"/>
        </w:rPr>
        <w:t xml:space="preserve"> is running to its full capacity.</w:t>
      </w:r>
    </w:p>
    <w:p w14:paraId="12D155ED" w14:textId="392F26F3" w:rsidR="0036520C" w:rsidRPr="0036520C" w:rsidRDefault="0036520C" w:rsidP="00613350">
      <w:pPr>
        <w:numPr>
          <w:ilvl w:val="0"/>
          <w:numId w:val="23"/>
        </w:numPr>
        <w:suppressAutoHyphens w:val="0"/>
        <w:autoSpaceDN w:val="0"/>
        <w:adjustRightInd w:val="0"/>
        <w:spacing w:after="120"/>
        <w:jc w:val="both"/>
        <w:rPr>
          <w:rFonts w:ascii="Arial" w:hAnsi="Arial" w:cs="Arial"/>
          <w:i/>
          <w:iCs/>
          <w:sz w:val="22"/>
          <w:szCs w:val="22"/>
        </w:rPr>
      </w:pPr>
      <w:r w:rsidRPr="0036520C">
        <w:rPr>
          <w:rFonts w:ascii="Arial" w:hAnsi="Arial" w:cs="Arial"/>
          <w:sz w:val="22"/>
          <w:szCs w:val="22"/>
        </w:rPr>
        <w:t xml:space="preserve">The </w:t>
      </w:r>
      <w:r w:rsidRPr="0036520C">
        <w:rPr>
          <w:rFonts w:ascii="Arial" w:hAnsi="Arial" w:cs="Arial"/>
          <w:b/>
          <w:sz w:val="22"/>
          <w:szCs w:val="22"/>
        </w:rPr>
        <w:t>guaranteed minimum output</w:t>
      </w:r>
      <w:r w:rsidRPr="0036520C">
        <w:rPr>
          <w:rFonts w:ascii="Arial" w:hAnsi="Arial" w:cs="Arial"/>
          <w:sz w:val="22"/>
          <w:szCs w:val="22"/>
        </w:rPr>
        <w:t xml:space="preserve"> of the </w:t>
      </w:r>
      <w:r w:rsidR="00AB0C2B">
        <w:rPr>
          <w:rFonts w:ascii="Arial" w:hAnsi="Arial" w:cs="Arial"/>
          <w:sz w:val="22"/>
          <w:szCs w:val="22"/>
        </w:rPr>
        <w:t>Device</w:t>
      </w:r>
      <w:r w:rsidRPr="0036520C">
        <w:rPr>
          <w:rFonts w:ascii="Arial" w:hAnsi="Arial" w:cs="Arial"/>
          <w:sz w:val="22"/>
          <w:szCs w:val="22"/>
        </w:rPr>
        <w:t xml:space="preserve"> is </w:t>
      </w:r>
      <w:r w:rsidRPr="0036520C">
        <w:rPr>
          <w:rFonts w:ascii="Arial" w:hAnsi="Arial" w:cs="Arial"/>
          <w:b/>
          <w:sz w:val="22"/>
          <w:szCs w:val="22"/>
        </w:rPr>
        <w:t>400 pieces (+/- 5%)</w:t>
      </w:r>
      <w:r w:rsidRPr="0036520C">
        <w:rPr>
          <w:rFonts w:ascii="Arial" w:hAnsi="Arial" w:cs="Arial"/>
          <w:sz w:val="22"/>
          <w:szCs w:val="22"/>
        </w:rPr>
        <w:t xml:space="preserve"> of </w:t>
      </w:r>
      <w:r w:rsidRPr="0036520C">
        <w:rPr>
          <w:rFonts w:ascii="Arial" w:hAnsi="Arial" w:cs="Arial"/>
          <w:color w:val="000000"/>
          <w:sz w:val="22"/>
          <w:szCs w:val="22"/>
        </w:rPr>
        <w:t xml:space="preserve">fully personalised and functional travel documents with contactless chips at the encoding time of app. 90 seconds and resolution of 500 dpi </w:t>
      </w:r>
      <w:r w:rsidRPr="0036520C">
        <w:rPr>
          <w:rFonts w:ascii="Arial" w:hAnsi="Arial" w:cs="Arial"/>
          <w:b/>
          <w:color w:val="000000"/>
          <w:sz w:val="22"/>
          <w:szCs w:val="22"/>
        </w:rPr>
        <w:t>per hour</w:t>
      </w:r>
      <w:r w:rsidRPr="0036520C">
        <w:rPr>
          <w:rFonts w:ascii="Arial" w:hAnsi="Arial" w:cs="Arial"/>
          <w:color w:val="000000"/>
          <w:sz w:val="22"/>
          <w:szCs w:val="22"/>
        </w:rPr>
        <w:t xml:space="preserve"> (60 minutes)</w:t>
      </w:r>
      <w:r w:rsidRPr="0036520C">
        <w:rPr>
          <w:rFonts w:ascii="Arial" w:hAnsi="Arial" w:cs="Arial"/>
          <w:sz w:val="22"/>
          <w:szCs w:val="22"/>
        </w:rPr>
        <w:t>.</w:t>
      </w:r>
    </w:p>
    <w:p w14:paraId="03DA314E" w14:textId="611460B9" w:rsidR="0036520C" w:rsidRPr="0036520C"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color w:val="000000"/>
          <w:sz w:val="22"/>
          <w:szCs w:val="22"/>
        </w:rPr>
      </w:pPr>
      <w:r w:rsidRPr="0036520C">
        <w:rPr>
          <w:rFonts w:ascii="Arial" w:hAnsi="Arial" w:cs="Arial"/>
          <w:color w:val="000000"/>
          <w:sz w:val="22"/>
          <w:szCs w:val="22"/>
        </w:rPr>
        <w:t xml:space="preserve">The </w:t>
      </w:r>
      <w:r w:rsidR="00AB0C2B">
        <w:rPr>
          <w:rFonts w:ascii="Arial" w:hAnsi="Arial" w:cs="Arial"/>
          <w:color w:val="000000"/>
          <w:sz w:val="22"/>
          <w:szCs w:val="22"/>
        </w:rPr>
        <w:t>warranty</w:t>
      </w:r>
      <w:r w:rsidRPr="0036520C">
        <w:rPr>
          <w:rFonts w:ascii="Arial" w:hAnsi="Arial" w:cs="Arial"/>
          <w:color w:val="000000"/>
          <w:sz w:val="22"/>
          <w:szCs w:val="22"/>
        </w:rPr>
        <w:t xml:space="preserve"> does not cover defects occurring as a result of a natural disaster, mechanical damage by the Buyer or a third party, or unprofessional operation of the </w:t>
      </w:r>
      <w:r w:rsidR="00AB0C2B">
        <w:rPr>
          <w:rFonts w:ascii="Arial" w:hAnsi="Arial" w:cs="Arial"/>
          <w:color w:val="000000"/>
          <w:sz w:val="22"/>
          <w:szCs w:val="22"/>
        </w:rPr>
        <w:t>Device</w:t>
      </w:r>
      <w:r w:rsidRPr="0036520C">
        <w:rPr>
          <w:rFonts w:ascii="Arial" w:hAnsi="Arial" w:cs="Arial"/>
          <w:color w:val="000000"/>
          <w:sz w:val="22"/>
          <w:szCs w:val="22"/>
        </w:rPr>
        <w:t xml:space="preserve">, normal wear, or handling of the </w:t>
      </w:r>
      <w:r w:rsidR="00AB0C2B">
        <w:rPr>
          <w:rFonts w:ascii="Arial" w:hAnsi="Arial" w:cs="Arial"/>
          <w:color w:val="000000"/>
          <w:sz w:val="22"/>
          <w:szCs w:val="22"/>
        </w:rPr>
        <w:t>Device</w:t>
      </w:r>
      <w:r w:rsidRPr="0036520C">
        <w:rPr>
          <w:rFonts w:ascii="Arial" w:hAnsi="Arial" w:cs="Arial"/>
          <w:color w:val="000000"/>
          <w:sz w:val="22"/>
          <w:szCs w:val="22"/>
        </w:rPr>
        <w:t xml:space="preserve"> in a manner that is not approved by the Seller in advance. The quality </w:t>
      </w:r>
      <w:r w:rsidR="00AB0C2B">
        <w:rPr>
          <w:rFonts w:ascii="Arial" w:hAnsi="Arial" w:cs="Arial"/>
          <w:color w:val="000000"/>
          <w:sz w:val="22"/>
          <w:szCs w:val="22"/>
        </w:rPr>
        <w:t>warranty</w:t>
      </w:r>
      <w:r w:rsidRPr="0036520C">
        <w:rPr>
          <w:rFonts w:ascii="Arial" w:hAnsi="Arial" w:cs="Arial"/>
          <w:color w:val="000000"/>
          <w:sz w:val="22"/>
          <w:szCs w:val="22"/>
        </w:rPr>
        <w:t xml:space="preserve"> applies on condition that the </w:t>
      </w:r>
      <w:r w:rsidR="00AB0C2B">
        <w:rPr>
          <w:rFonts w:ascii="Arial" w:hAnsi="Arial" w:cs="Arial"/>
          <w:color w:val="000000"/>
          <w:sz w:val="22"/>
          <w:szCs w:val="22"/>
        </w:rPr>
        <w:t>Device</w:t>
      </w:r>
      <w:r w:rsidRPr="0036520C">
        <w:rPr>
          <w:rFonts w:ascii="Arial" w:hAnsi="Arial" w:cs="Arial"/>
          <w:color w:val="000000"/>
          <w:sz w:val="22"/>
          <w:szCs w:val="22"/>
        </w:rPr>
        <w:t xml:space="preserve"> is properly operated and maintained in accordance with the operating and maintenance instructions, supplied by the Seller.</w:t>
      </w:r>
    </w:p>
    <w:p w14:paraId="64A22665" w14:textId="4461499D" w:rsidR="0036520C" w:rsidRPr="0036520C" w:rsidRDefault="0036520C" w:rsidP="00224A6E">
      <w:pPr>
        <w:numPr>
          <w:ilvl w:val="0"/>
          <w:numId w:val="23"/>
        </w:numPr>
        <w:suppressAutoHyphens w:val="0"/>
        <w:autoSpaceDN w:val="0"/>
        <w:adjustRightInd w:val="0"/>
        <w:spacing w:after="120"/>
        <w:jc w:val="both"/>
        <w:rPr>
          <w:rFonts w:ascii="Arial" w:hAnsi="Arial" w:cs="Arial"/>
          <w:i/>
          <w:sz w:val="22"/>
          <w:szCs w:val="22"/>
        </w:rPr>
      </w:pPr>
      <w:r w:rsidRPr="0036520C">
        <w:rPr>
          <w:rFonts w:ascii="Arial" w:hAnsi="Arial" w:cs="Arial"/>
          <w:sz w:val="22"/>
          <w:szCs w:val="22"/>
        </w:rPr>
        <w:t xml:space="preserve">The </w:t>
      </w:r>
      <w:r w:rsidR="00AB0C2B">
        <w:rPr>
          <w:rFonts w:ascii="Arial" w:hAnsi="Arial" w:cs="Arial"/>
          <w:sz w:val="22"/>
          <w:szCs w:val="22"/>
        </w:rPr>
        <w:t>warranty</w:t>
      </w:r>
      <w:r w:rsidRPr="0036520C">
        <w:rPr>
          <w:rFonts w:ascii="Arial" w:hAnsi="Arial" w:cs="Arial"/>
          <w:sz w:val="22"/>
          <w:szCs w:val="22"/>
        </w:rPr>
        <w:t xml:space="preserve"> service of the </w:t>
      </w:r>
      <w:r w:rsidR="00AB0C2B">
        <w:rPr>
          <w:rFonts w:ascii="Arial" w:hAnsi="Arial" w:cs="Arial"/>
          <w:sz w:val="22"/>
          <w:szCs w:val="22"/>
        </w:rPr>
        <w:t>Device</w:t>
      </w:r>
      <w:r w:rsidRPr="0036520C">
        <w:rPr>
          <w:rFonts w:ascii="Arial" w:hAnsi="Arial" w:cs="Arial"/>
          <w:sz w:val="22"/>
          <w:szCs w:val="22"/>
        </w:rPr>
        <w:t xml:space="preserve"> shall be provided by the Seller from the Seller's registered office</w:t>
      </w:r>
      <w:r w:rsidR="00224A6E">
        <w:rPr>
          <w:rFonts w:ascii="Arial" w:hAnsi="Arial" w:cs="Arial"/>
          <w:sz w:val="22"/>
          <w:szCs w:val="22"/>
        </w:rPr>
        <w:t xml:space="preserve"> or </w:t>
      </w:r>
      <w:r w:rsidR="00224A6E" w:rsidRPr="00224A6E">
        <w:rPr>
          <w:rFonts w:ascii="Arial" w:hAnsi="Arial" w:cs="Arial"/>
          <w:sz w:val="22"/>
          <w:szCs w:val="22"/>
        </w:rPr>
        <w:t xml:space="preserve">or </w:t>
      </w:r>
      <w:r w:rsidR="00224A6E">
        <w:rPr>
          <w:rFonts w:ascii="Arial" w:hAnsi="Arial" w:cs="Arial"/>
          <w:sz w:val="22"/>
          <w:szCs w:val="22"/>
        </w:rPr>
        <w:t>its</w:t>
      </w:r>
      <w:r w:rsidR="00224A6E" w:rsidRPr="00224A6E">
        <w:rPr>
          <w:rFonts w:ascii="Arial" w:hAnsi="Arial" w:cs="Arial"/>
          <w:sz w:val="22"/>
          <w:szCs w:val="22"/>
        </w:rPr>
        <w:t xml:space="preserve"> local representative</w:t>
      </w:r>
      <w:r w:rsidRPr="0036520C">
        <w:rPr>
          <w:rFonts w:ascii="Arial" w:hAnsi="Arial" w:cs="Arial"/>
          <w:sz w:val="22"/>
          <w:szCs w:val="22"/>
        </w:rPr>
        <w:t xml:space="preserve">; minor repairs during the </w:t>
      </w:r>
      <w:r w:rsidR="00AB0C2B">
        <w:rPr>
          <w:rFonts w:ascii="Arial" w:hAnsi="Arial" w:cs="Arial"/>
          <w:sz w:val="22"/>
          <w:szCs w:val="22"/>
        </w:rPr>
        <w:t xml:space="preserve">warranty </w:t>
      </w:r>
      <w:r w:rsidRPr="0036520C">
        <w:rPr>
          <w:rFonts w:ascii="Arial" w:hAnsi="Arial" w:cs="Arial"/>
          <w:sz w:val="22"/>
          <w:szCs w:val="22"/>
        </w:rPr>
        <w:t>period may be performed by the Buyer</w:t>
      </w:r>
      <w:r w:rsidRPr="0036520C">
        <w:rPr>
          <w:rFonts w:ascii="Arial" w:hAnsi="Arial" w:cs="Arial"/>
          <w:sz w:val="22"/>
          <w:szCs w:val="22"/>
          <w:cs/>
        </w:rPr>
        <w:t>’</w:t>
      </w:r>
      <w:r w:rsidRPr="0036520C">
        <w:rPr>
          <w:rFonts w:ascii="Arial" w:hAnsi="Arial" w:cs="Arial"/>
          <w:sz w:val="22"/>
          <w:szCs w:val="22"/>
        </w:rPr>
        <w:t>s maintenance workers who were trained by the Seller.</w:t>
      </w:r>
    </w:p>
    <w:p w14:paraId="3BA7DF36" w14:textId="00C8C17D" w:rsidR="0036520C" w:rsidRPr="0036520C" w:rsidRDefault="0036520C" w:rsidP="00613350">
      <w:pPr>
        <w:numPr>
          <w:ilvl w:val="0"/>
          <w:numId w:val="23"/>
        </w:numPr>
        <w:suppressAutoHyphens w:val="0"/>
        <w:autoSpaceDN w:val="0"/>
        <w:adjustRightInd w:val="0"/>
        <w:spacing w:after="120"/>
        <w:jc w:val="both"/>
        <w:rPr>
          <w:rFonts w:ascii="Arial" w:hAnsi="Arial" w:cs="Arial"/>
          <w:i/>
          <w:sz w:val="22"/>
          <w:szCs w:val="22"/>
        </w:rPr>
      </w:pPr>
      <w:r w:rsidRPr="0036520C">
        <w:rPr>
          <w:rFonts w:ascii="Arial" w:hAnsi="Arial" w:cs="Arial"/>
          <w:sz w:val="22"/>
          <w:szCs w:val="22"/>
        </w:rPr>
        <w:t xml:space="preserve">The Buyer is entitled to request that the </w:t>
      </w:r>
      <w:r w:rsidR="00AB0C2B">
        <w:rPr>
          <w:rFonts w:ascii="Arial" w:hAnsi="Arial" w:cs="Arial"/>
          <w:sz w:val="22"/>
          <w:szCs w:val="22"/>
        </w:rPr>
        <w:t>Device</w:t>
      </w:r>
      <w:r w:rsidRPr="0036520C">
        <w:rPr>
          <w:rFonts w:ascii="Arial" w:hAnsi="Arial" w:cs="Arial"/>
          <w:sz w:val="22"/>
          <w:szCs w:val="22"/>
        </w:rPr>
        <w:t xml:space="preserve"> defects are eliminated at any time during the </w:t>
      </w:r>
      <w:r w:rsidR="00AB0C2B">
        <w:rPr>
          <w:rFonts w:ascii="Arial" w:hAnsi="Arial" w:cs="Arial"/>
          <w:sz w:val="22"/>
          <w:szCs w:val="22"/>
        </w:rPr>
        <w:t>warranty</w:t>
      </w:r>
      <w:r w:rsidRPr="0036520C">
        <w:rPr>
          <w:rFonts w:ascii="Arial" w:hAnsi="Arial" w:cs="Arial"/>
          <w:sz w:val="22"/>
          <w:szCs w:val="22"/>
        </w:rPr>
        <w:t xml:space="preserve"> period, but no later than within 30 days after expiry of the </w:t>
      </w:r>
      <w:r w:rsidR="00AB0C2B">
        <w:rPr>
          <w:rFonts w:ascii="Arial" w:hAnsi="Arial" w:cs="Arial"/>
          <w:sz w:val="22"/>
          <w:szCs w:val="22"/>
        </w:rPr>
        <w:t xml:space="preserve">warranty </w:t>
      </w:r>
      <w:r w:rsidRPr="0036520C">
        <w:rPr>
          <w:rFonts w:ascii="Arial" w:hAnsi="Arial" w:cs="Arial"/>
          <w:sz w:val="22"/>
          <w:szCs w:val="22"/>
        </w:rPr>
        <w:t xml:space="preserve">period, if the defect occurred during the </w:t>
      </w:r>
      <w:r w:rsidR="00AB0C2B">
        <w:rPr>
          <w:rFonts w:ascii="Arial" w:hAnsi="Arial" w:cs="Arial"/>
          <w:sz w:val="22"/>
          <w:szCs w:val="22"/>
        </w:rPr>
        <w:t>warranty</w:t>
      </w:r>
      <w:r w:rsidRPr="0036520C">
        <w:rPr>
          <w:rFonts w:ascii="Arial" w:hAnsi="Arial" w:cs="Arial"/>
          <w:sz w:val="22"/>
          <w:szCs w:val="22"/>
        </w:rPr>
        <w:t xml:space="preserve"> period. Defects may be reported to the Seller in any form, including by phone (tel. </w:t>
      </w:r>
      <w:r w:rsidRPr="0036520C">
        <w:rPr>
          <w:rFonts w:ascii="Arial" w:hAnsi="Arial" w:cs="Arial"/>
          <w:b/>
          <w:sz w:val="22"/>
          <w:szCs w:val="22"/>
          <w:highlight w:val="yellow"/>
        </w:rPr>
        <w:t>[</w:t>
      </w:r>
      <w:r w:rsidRPr="0036520C">
        <w:rPr>
          <w:rFonts w:ascii="Arial" w:hAnsi="Arial" w:cs="Arial"/>
          <w:b/>
          <w:sz w:val="22"/>
          <w:szCs w:val="22"/>
          <w:highlight w:val="yellow"/>
          <w:cs/>
        </w:rPr>
        <w:t>•</w:t>
      </w:r>
      <w:r w:rsidRPr="0036520C">
        <w:rPr>
          <w:rFonts w:ascii="Arial" w:hAnsi="Arial" w:cs="Arial"/>
          <w:b/>
          <w:sz w:val="22"/>
          <w:szCs w:val="22"/>
          <w:highlight w:val="yellow"/>
        </w:rPr>
        <w:t>]</w:t>
      </w:r>
      <w:r w:rsidRPr="0036520C">
        <w:rPr>
          <w:rFonts w:ascii="Arial" w:hAnsi="Arial" w:cs="Arial"/>
          <w:sz w:val="22"/>
          <w:szCs w:val="22"/>
        </w:rPr>
        <w:t>), in this case, however, the reported defect must be subsequently confirmed in writing, i.e. by email to the following address:</w:t>
      </w:r>
      <w:r w:rsidRPr="0036520C">
        <w:rPr>
          <w:rFonts w:ascii="Arial" w:hAnsi="Arial" w:cs="Arial"/>
          <w:b/>
          <w:sz w:val="22"/>
          <w:szCs w:val="22"/>
        </w:rPr>
        <w:t xml:space="preserve"> </w:t>
      </w:r>
      <w:r w:rsidRPr="0036520C">
        <w:rPr>
          <w:rFonts w:ascii="Arial" w:hAnsi="Arial" w:cs="Arial"/>
          <w:b/>
          <w:sz w:val="22"/>
          <w:szCs w:val="22"/>
          <w:highlight w:val="yellow"/>
        </w:rPr>
        <w:t>[</w:t>
      </w:r>
      <w:r w:rsidRPr="0036520C">
        <w:rPr>
          <w:rFonts w:ascii="Arial" w:hAnsi="Arial" w:cs="Arial"/>
          <w:b/>
          <w:sz w:val="22"/>
          <w:szCs w:val="22"/>
          <w:highlight w:val="yellow"/>
          <w:cs/>
        </w:rPr>
        <w:t>•</w:t>
      </w:r>
      <w:r w:rsidRPr="0036520C">
        <w:rPr>
          <w:rFonts w:ascii="Arial" w:hAnsi="Arial" w:cs="Arial"/>
          <w:b/>
          <w:sz w:val="22"/>
          <w:szCs w:val="22"/>
          <w:highlight w:val="yellow"/>
        </w:rPr>
        <w:t>]</w:t>
      </w:r>
      <w:r w:rsidRPr="0036520C">
        <w:rPr>
          <w:rFonts w:ascii="Arial" w:hAnsi="Arial" w:cs="Arial"/>
          <w:b/>
          <w:sz w:val="22"/>
          <w:szCs w:val="22"/>
        </w:rPr>
        <w:t>.</w:t>
      </w:r>
    </w:p>
    <w:p w14:paraId="322AF163" w14:textId="42ACFF5B" w:rsidR="0036520C" w:rsidRPr="0036520C" w:rsidRDefault="0036520C" w:rsidP="00613350">
      <w:pPr>
        <w:numPr>
          <w:ilvl w:val="0"/>
          <w:numId w:val="23"/>
        </w:numPr>
        <w:suppressAutoHyphens w:val="0"/>
        <w:autoSpaceDN w:val="0"/>
        <w:adjustRightInd w:val="0"/>
        <w:spacing w:after="120"/>
        <w:jc w:val="both"/>
        <w:rPr>
          <w:rFonts w:ascii="Arial" w:hAnsi="Arial" w:cs="Arial"/>
          <w:sz w:val="22"/>
          <w:szCs w:val="22"/>
        </w:rPr>
      </w:pPr>
      <w:r w:rsidRPr="0036520C">
        <w:rPr>
          <w:rFonts w:ascii="Arial" w:hAnsi="Arial" w:cs="Arial"/>
          <w:sz w:val="22"/>
          <w:szCs w:val="22"/>
        </w:rPr>
        <w:t xml:space="preserve">The Buyer must describe the reported defects, specify how they manifest, and provide the necessary documents as well (for example photographs of the defective parts or products). A </w:t>
      </w:r>
      <w:r w:rsidR="00AB0C2B">
        <w:rPr>
          <w:rFonts w:ascii="Arial" w:hAnsi="Arial" w:cs="Arial"/>
          <w:sz w:val="22"/>
          <w:szCs w:val="22"/>
        </w:rPr>
        <w:t>template</w:t>
      </w:r>
      <w:r w:rsidRPr="0036520C">
        <w:rPr>
          <w:rFonts w:ascii="Arial" w:hAnsi="Arial" w:cs="Arial"/>
          <w:sz w:val="22"/>
          <w:szCs w:val="22"/>
        </w:rPr>
        <w:t xml:space="preserve"> form for reporting defects, the repair sheet, is attached as </w:t>
      </w:r>
      <w:r w:rsidRPr="0036520C">
        <w:rPr>
          <w:rFonts w:ascii="Arial" w:hAnsi="Arial" w:cs="Arial"/>
          <w:b/>
          <w:sz w:val="22"/>
          <w:szCs w:val="22"/>
        </w:rPr>
        <w:t>Annex No. 6</w:t>
      </w:r>
      <w:r w:rsidRPr="0036520C">
        <w:rPr>
          <w:rFonts w:ascii="Arial" w:hAnsi="Arial" w:cs="Arial"/>
          <w:sz w:val="22"/>
          <w:szCs w:val="22"/>
        </w:rPr>
        <w:t>, which is an integral part hereof.</w:t>
      </w:r>
    </w:p>
    <w:p w14:paraId="347B237B" w14:textId="78B23556" w:rsidR="0036520C" w:rsidRPr="0036520C" w:rsidRDefault="0036520C" w:rsidP="00224A6E">
      <w:pPr>
        <w:numPr>
          <w:ilvl w:val="0"/>
          <w:numId w:val="23"/>
        </w:numPr>
        <w:tabs>
          <w:tab w:val="num" w:pos="1440"/>
        </w:tabs>
        <w:suppressAutoHyphens w:val="0"/>
        <w:autoSpaceDN w:val="0"/>
        <w:adjustRightInd w:val="0"/>
        <w:spacing w:after="120"/>
        <w:jc w:val="both"/>
        <w:rPr>
          <w:rFonts w:ascii="Arial" w:hAnsi="Arial" w:cs="Arial"/>
          <w:sz w:val="22"/>
          <w:szCs w:val="22"/>
        </w:rPr>
      </w:pPr>
      <w:r w:rsidRPr="0036520C">
        <w:rPr>
          <w:rFonts w:ascii="Arial" w:hAnsi="Arial" w:cs="Arial"/>
          <w:sz w:val="22"/>
          <w:szCs w:val="22"/>
        </w:rPr>
        <w:t xml:space="preserve">The Seller undertakes to respond to the Buyer and give its opinion regarding a reported defect as soon as possible, but no later than within 2 hours from delivery of the notice, and to </w:t>
      </w:r>
      <w:r w:rsidRPr="0036520C">
        <w:rPr>
          <w:rFonts w:ascii="Arial" w:hAnsi="Arial" w:cs="Arial"/>
          <w:b/>
          <w:sz w:val="22"/>
          <w:szCs w:val="22"/>
        </w:rPr>
        <w:t>arrange for the arrival of its technician</w:t>
      </w:r>
      <w:r w:rsidRPr="0036520C">
        <w:rPr>
          <w:rFonts w:ascii="Arial" w:hAnsi="Arial" w:cs="Arial"/>
          <w:sz w:val="22"/>
          <w:szCs w:val="22"/>
        </w:rPr>
        <w:t xml:space="preserve"> within </w:t>
      </w:r>
      <w:r w:rsidRPr="0036520C">
        <w:rPr>
          <w:rFonts w:ascii="Arial" w:hAnsi="Arial" w:cs="Arial"/>
          <w:b/>
          <w:sz w:val="22"/>
          <w:szCs w:val="22"/>
        </w:rPr>
        <w:t>24 hours</w:t>
      </w:r>
      <w:r w:rsidRPr="0036520C">
        <w:rPr>
          <w:rFonts w:ascii="Arial" w:hAnsi="Arial" w:cs="Arial"/>
          <w:sz w:val="22"/>
          <w:szCs w:val="22"/>
        </w:rPr>
        <w:t xml:space="preserve"> from delivery of the notice, and to </w:t>
      </w:r>
      <w:r w:rsidRPr="0036520C">
        <w:rPr>
          <w:rFonts w:ascii="Arial" w:hAnsi="Arial" w:cs="Arial"/>
          <w:b/>
          <w:sz w:val="22"/>
          <w:szCs w:val="22"/>
        </w:rPr>
        <w:t>repair the identified defects or replace the defective part</w:t>
      </w:r>
      <w:r w:rsidRPr="0036520C">
        <w:rPr>
          <w:rFonts w:ascii="Arial" w:hAnsi="Arial" w:cs="Arial"/>
          <w:sz w:val="22"/>
          <w:szCs w:val="22"/>
        </w:rPr>
        <w:t xml:space="preserve"> within </w:t>
      </w:r>
      <w:r w:rsidRPr="0036520C">
        <w:rPr>
          <w:rFonts w:ascii="Arial" w:hAnsi="Arial" w:cs="Arial"/>
          <w:b/>
          <w:sz w:val="22"/>
          <w:szCs w:val="22"/>
        </w:rPr>
        <w:t>48 hours</w:t>
      </w:r>
      <w:r w:rsidRPr="0036520C">
        <w:rPr>
          <w:rFonts w:ascii="Arial" w:hAnsi="Arial" w:cs="Arial"/>
          <w:sz w:val="22"/>
          <w:szCs w:val="22"/>
        </w:rPr>
        <w:t xml:space="preserve"> after the arrival of the Seller</w:t>
      </w:r>
      <w:r w:rsidRPr="0036520C">
        <w:rPr>
          <w:rFonts w:ascii="Arial" w:hAnsi="Arial" w:cs="Arial"/>
          <w:sz w:val="22"/>
          <w:szCs w:val="22"/>
          <w:cs/>
        </w:rPr>
        <w:t>’</w:t>
      </w:r>
      <w:r w:rsidRPr="0036520C">
        <w:rPr>
          <w:rFonts w:ascii="Arial" w:hAnsi="Arial" w:cs="Arial"/>
          <w:sz w:val="22"/>
          <w:szCs w:val="22"/>
        </w:rPr>
        <w:t>s technician at the Buyer</w:t>
      </w:r>
      <w:r w:rsidRPr="0036520C">
        <w:rPr>
          <w:rFonts w:ascii="Arial" w:hAnsi="Arial" w:cs="Arial"/>
          <w:sz w:val="22"/>
          <w:szCs w:val="22"/>
          <w:cs/>
        </w:rPr>
        <w:t>’</w:t>
      </w:r>
      <w:r w:rsidRPr="0036520C">
        <w:rPr>
          <w:rFonts w:ascii="Arial" w:hAnsi="Arial" w:cs="Arial"/>
          <w:sz w:val="22"/>
          <w:szCs w:val="22"/>
        </w:rPr>
        <w:t>s facility, at Seller</w:t>
      </w:r>
      <w:r w:rsidRPr="0036520C">
        <w:rPr>
          <w:rFonts w:ascii="Arial" w:hAnsi="Arial" w:cs="Arial"/>
          <w:sz w:val="22"/>
          <w:szCs w:val="22"/>
          <w:cs/>
        </w:rPr>
        <w:t>’</w:t>
      </w:r>
      <w:r w:rsidRPr="0036520C">
        <w:rPr>
          <w:rFonts w:ascii="Arial" w:hAnsi="Arial" w:cs="Arial"/>
          <w:sz w:val="22"/>
          <w:szCs w:val="22"/>
        </w:rPr>
        <w:t>s expense. If, in exceptional circumstances, the above time limits prove insufficient, both</w:t>
      </w:r>
      <w:r w:rsidR="000136A2">
        <w:rPr>
          <w:rFonts w:ascii="Arial" w:hAnsi="Arial" w:cs="Arial"/>
          <w:sz w:val="22"/>
          <w:szCs w:val="22"/>
        </w:rPr>
        <w:t xml:space="preserve"> Contracting</w:t>
      </w:r>
      <w:r w:rsidRPr="0036520C">
        <w:rPr>
          <w:rFonts w:ascii="Arial" w:hAnsi="Arial" w:cs="Arial"/>
          <w:sz w:val="22"/>
          <w:szCs w:val="22"/>
        </w:rPr>
        <w:t xml:space="preserve"> Parties shall specify an adequate additional grace period in writing. The above time periods do not include Sundays and Saturdays and public holidays observed in the Seller</w:t>
      </w:r>
      <w:r w:rsidRPr="0036520C">
        <w:rPr>
          <w:rFonts w:ascii="Arial" w:hAnsi="Arial" w:cs="Arial"/>
          <w:sz w:val="22"/>
          <w:szCs w:val="22"/>
          <w:cs/>
        </w:rPr>
        <w:t>’</w:t>
      </w:r>
      <w:r w:rsidRPr="0036520C">
        <w:rPr>
          <w:rFonts w:ascii="Arial" w:hAnsi="Arial" w:cs="Arial"/>
          <w:sz w:val="22"/>
          <w:szCs w:val="22"/>
        </w:rPr>
        <w:t>s country</w:t>
      </w:r>
      <w:r w:rsidR="00224A6E">
        <w:rPr>
          <w:rFonts w:ascii="Arial" w:hAnsi="Arial" w:cs="Arial"/>
          <w:sz w:val="22"/>
          <w:szCs w:val="22"/>
        </w:rPr>
        <w:t xml:space="preserve">, respectively </w:t>
      </w:r>
      <w:r w:rsidR="00224A6E" w:rsidRPr="00224A6E">
        <w:rPr>
          <w:rFonts w:ascii="Arial" w:hAnsi="Arial" w:cs="Arial"/>
          <w:sz w:val="22"/>
          <w:szCs w:val="22"/>
        </w:rPr>
        <w:t xml:space="preserve">in the country of residence of a local representative if that representative </w:t>
      </w:r>
      <w:r w:rsidR="00224A6E">
        <w:rPr>
          <w:rFonts w:ascii="Arial" w:hAnsi="Arial" w:cs="Arial"/>
          <w:sz w:val="22"/>
          <w:szCs w:val="22"/>
        </w:rPr>
        <w:t>performs the repair</w:t>
      </w:r>
      <w:r w:rsidRPr="0036520C">
        <w:rPr>
          <w:rFonts w:ascii="Arial" w:hAnsi="Arial" w:cs="Arial"/>
          <w:sz w:val="22"/>
          <w:szCs w:val="22"/>
        </w:rPr>
        <w:t xml:space="preserve">. </w:t>
      </w:r>
    </w:p>
    <w:p w14:paraId="730CE838" w14:textId="68F225C8" w:rsidR="0036520C" w:rsidRPr="0036520C" w:rsidRDefault="0036520C" w:rsidP="00613350">
      <w:pPr>
        <w:numPr>
          <w:ilvl w:val="0"/>
          <w:numId w:val="23"/>
        </w:numPr>
        <w:tabs>
          <w:tab w:val="num" w:pos="1440"/>
        </w:tabs>
        <w:suppressAutoHyphens w:val="0"/>
        <w:autoSpaceDN w:val="0"/>
        <w:adjustRightInd w:val="0"/>
        <w:spacing w:after="120"/>
        <w:jc w:val="both"/>
        <w:rPr>
          <w:rFonts w:ascii="Arial" w:hAnsi="Arial" w:cs="Arial"/>
          <w:sz w:val="22"/>
          <w:szCs w:val="22"/>
        </w:rPr>
      </w:pPr>
      <w:r w:rsidRPr="0036520C">
        <w:rPr>
          <w:rFonts w:ascii="Arial" w:hAnsi="Arial" w:cs="Arial"/>
          <w:sz w:val="22"/>
          <w:szCs w:val="22"/>
        </w:rPr>
        <w:t xml:space="preserve">If there is a danger that the defects may cause death or harm the health of persons, cause damage to the </w:t>
      </w:r>
      <w:r w:rsidR="000136A2">
        <w:rPr>
          <w:rFonts w:ascii="Arial" w:hAnsi="Arial" w:cs="Arial"/>
          <w:sz w:val="22"/>
          <w:szCs w:val="22"/>
        </w:rPr>
        <w:t>Device</w:t>
      </w:r>
      <w:r w:rsidRPr="0036520C">
        <w:rPr>
          <w:rFonts w:ascii="Arial" w:hAnsi="Arial" w:cs="Arial"/>
          <w:sz w:val="22"/>
          <w:szCs w:val="22"/>
        </w:rPr>
        <w:t xml:space="preserve"> or assets of the Buyer or third parties, the Seller undertakes to start repairs of the reported defects without delay, and to take necessary measures to prevent any harm or damage, unless otherwise agreed with the Buyer.</w:t>
      </w:r>
    </w:p>
    <w:p w14:paraId="51359192" w14:textId="77777777"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Upon request of the Seller</w:t>
      </w:r>
      <w:r w:rsidRPr="0036520C">
        <w:rPr>
          <w:rFonts w:ascii="Arial" w:hAnsi="Arial" w:cs="Arial"/>
          <w:color w:val="000000"/>
          <w:sz w:val="22"/>
          <w:szCs w:val="22"/>
          <w:cs/>
        </w:rPr>
        <w:t>’</w:t>
      </w:r>
      <w:r w:rsidRPr="0036520C">
        <w:rPr>
          <w:rFonts w:ascii="Arial" w:hAnsi="Arial" w:cs="Arial"/>
          <w:color w:val="000000"/>
          <w:sz w:val="22"/>
          <w:szCs w:val="22"/>
        </w:rPr>
        <w:t>s technician, the Buyer undertakes to ensure that the Buyer</w:t>
      </w:r>
      <w:r w:rsidRPr="0036520C">
        <w:rPr>
          <w:rFonts w:ascii="Arial" w:hAnsi="Arial" w:cs="Arial"/>
          <w:color w:val="000000"/>
          <w:sz w:val="22"/>
          <w:szCs w:val="22"/>
          <w:cs/>
        </w:rPr>
        <w:t>’</w:t>
      </w:r>
      <w:r w:rsidRPr="0036520C">
        <w:rPr>
          <w:rFonts w:ascii="Arial" w:hAnsi="Arial" w:cs="Arial"/>
          <w:color w:val="000000"/>
          <w:sz w:val="22"/>
          <w:szCs w:val="22"/>
        </w:rPr>
        <w:t>s employees shall render the Seller reasonable assistance and available machinery/tools.</w:t>
      </w:r>
    </w:p>
    <w:p w14:paraId="0F1E772B" w14:textId="222F6884"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The </w:t>
      </w:r>
      <w:r w:rsidR="000136A2">
        <w:rPr>
          <w:rFonts w:ascii="Arial" w:hAnsi="Arial" w:cs="Arial"/>
          <w:color w:val="000000"/>
          <w:sz w:val="22"/>
          <w:szCs w:val="22"/>
        </w:rPr>
        <w:t>warranty</w:t>
      </w:r>
      <w:r w:rsidRPr="0036520C">
        <w:rPr>
          <w:rFonts w:ascii="Arial" w:hAnsi="Arial" w:cs="Arial"/>
          <w:color w:val="000000"/>
          <w:sz w:val="22"/>
          <w:szCs w:val="22"/>
        </w:rPr>
        <w:t xml:space="preserve"> period shall be extended by the period during which defects prevented the Buyer from using the </w:t>
      </w:r>
      <w:r w:rsidR="000136A2">
        <w:rPr>
          <w:rFonts w:ascii="Arial" w:hAnsi="Arial" w:cs="Arial"/>
          <w:color w:val="000000"/>
          <w:sz w:val="22"/>
          <w:szCs w:val="22"/>
        </w:rPr>
        <w:t xml:space="preserve">Device </w:t>
      </w:r>
      <w:r w:rsidRPr="0036520C">
        <w:rPr>
          <w:rFonts w:ascii="Arial" w:hAnsi="Arial" w:cs="Arial"/>
          <w:color w:val="000000"/>
          <w:sz w:val="22"/>
          <w:szCs w:val="22"/>
        </w:rPr>
        <w:t xml:space="preserve">for the purpose for which the </w:t>
      </w:r>
      <w:r w:rsidR="000136A2">
        <w:rPr>
          <w:rFonts w:ascii="Arial" w:hAnsi="Arial" w:cs="Arial"/>
          <w:color w:val="000000"/>
          <w:sz w:val="22"/>
          <w:szCs w:val="22"/>
        </w:rPr>
        <w:t>Device</w:t>
      </w:r>
      <w:r w:rsidRPr="0036520C">
        <w:rPr>
          <w:rFonts w:ascii="Arial" w:hAnsi="Arial" w:cs="Arial"/>
          <w:color w:val="000000"/>
          <w:sz w:val="22"/>
          <w:szCs w:val="22"/>
        </w:rPr>
        <w:t xml:space="preserve"> was ordered.</w:t>
      </w:r>
    </w:p>
    <w:p w14:paraId="1ECE5A08" w14:textId="1CB31016"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Should any reported defects not be eliminated by the Seller in compliance with the provisions of paragraph 8 or paragraph 9 of this Article, the Buyer is entitled to eliminate the defects or have them eliminated, in both cases at Seller</w:t>
      </w:r>
      <w:r w:rsidRPr="0036520C">
        <w:rPr>
          <w:rFonts w:ascii="Arial" w:hAnsi="Arial" w:cs="Arial"/>
          <w:color w:val="000000"/>
          <w:sz w:val="22"/>
          <w:szCs w:val="22"/>
          <w:cs/>
        </w:rPr>
        <w:t>’</w:t>
      </w:r>
      <w:r w:rsidRPr="0036520C">
        <w:rPr>
          <w:rFonts w:ascii="Arial" w:hAnsi="Arial" w:cs="Arial"/>
          <w:color w:val="000000"/>
          <w:sz w:val="22"/>
          <w:szCs w:val="22"/>
        </w:rPr>
        <w:t xml:space="preserve">s expense. If defects are eliminated by the Buyer as detailed in the above paragraph, this shall not affect any other rights of the Buyer under the </w:t>
      </w:r>
      <w:r w:rsidR="000136A2">
        <w:rPr>
          <w:rFonts w:ascii="Arial" w:hAnsi="Arial" w:cs="Arial"/>
          <w:color w:val="000000"/>
          <w:sz w:val="22"/>
          <w:szCs w:val="22"/>
        </w:rPr>
        <w:t>warranty</w:t>
      </w:r>
      <w:r w:rsidRPr="0036520C">
        <w:rPr>
          <w:rFonts w:ascii="Arial" w:hAnsi="Arial" w:cs="Arial"/>
          <w:color w:val="000000"/>
          <w:sz w:val="22"/>
          <w:szCs w:val="22"/>
        </w:rPr>
        <w:t>.</w:t>
      </w:r>
    </w:p>
    <w:p w14:paraId="6D609B3A" w14:textId="3C4D3AE2"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lastRenderedPageBreak/>
        <w:t xml:space="preserve">The </w:t>
      </w:r>
      <w:r w:rsidR="000136A2">
        <w:rPr>
          <w:rFonts w:ascii="Arial" w:hAnsi="Arial" w:cs="Arial"/>
          <w:color w:val="000000"/>
          <w:sz w:val="22"/>
          <w:szCs w:val="22"/>
        </w:rPr>
        <w:t>warranty</w:t>
      </w:r>
      <w:r w:rsidRPr="0036520C">
        <w:rPr>
          <w:rFonts w:ascii="Arial" w:hAnsi="Arial" w:cs="Arial"/>
          <w:color w:val="000000"/>
          <w:sz w:val="22"/>
          <w:szCs w:val="22"/>
        </w:rPr>
        <w:t xml:space="preserve"> period for any parts repaired or replaced by the Seller during the </w:t>
      </w:r>
      <w:r w:rsidR="000136A2">
        <w:rPr>
          <w:rFonts w:ascii="Arial" w:hAnsi="Arial" w:cs="Arial"/>
          <w:color w:val="000000"/>
          <w:sz w:val="22"/>
          <w:szCs w:val="22"/>
        </w:rPr>
        <w:t>waranty</w:t>
      </w:r>
      <w:r w:rsidRPr="0036520C">
        <w:rPr>
          <w:rFonts w:ascii="Arial" w:hAnsi="Arial" w:cs="Arial"/>
          <w:color w:val="000000"/>
          <w:sz w:val="22"/>
          <w:szCs w:val="22"/>
        </w:rPr>
        <w:t xml:space="preserve"> period shall apply till the end of the </w:t>
      </w:r>
      <w:r w:rsidR="000136A2">
        <w:rPr>
          <w:rFonts w:ascii="Arial" w:hAnsi="Arial" w:cs="Arial"/>
          <w:color w:val="000000"/>
          <w:sz w:val="22"/>
          <w:szCs w:val="22"/>
        </w:rPr>
        <w:t xml:space="preserve">Device warranty </w:t>
      </w:r>
      <w:r w:rsidRPr="0036520C">
        <w:rPr>
          <w:rFonts w:ascii="Arial" w:hAnsi="Arial" w:cs="Arial"/>
          <w:color w:val="000000"/>
          <w:sz w:val="22"/>
          <w:szCs w:val="22"/>
        </w:rPr>
        <w:t>period, or for 12 months from the repair or replacement carried out, depending on whichever occurs later.</w:t>
      </w:r>
    </w:p>
    <w:p w14:paraId="2E2FF45C" w14:textId="77777777"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Minor repairs, as well as regular maintenance and servicing, which do not require cooperation of the Seller, may be carried out by the Buyer. For the purposes of this Contract, minor repairs mean, for example, replacement of defective light bulbs, fuses, identification lights, as well as works or activities for which the operating and maintenance workers were trained by the Seller.</w:t>
      </w:r>
    </w:p>
    <w:p w14:paraId="00BE43AB" w14:textId="5190057E"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Any travel expenses, as well as insurance against damage or loss, of any parts returned for repair or replacement, including the expenses of returning or replacement thereof to the Buyer, incurred during the </w:t>
      </w:r>
      <w:r w:rsidR="000136A2">
        <w:rPr>
          <w:rFonts w:ascii="Arial" w:hAnsi="Arial" w:cs="Arial"/>
          <w:color w:val="000000"/>
          <w:sz w:val="22"/>
          <w:szCs w:val="22"/>
        </w:rPr>
        <w:t>warranty</w:t>
      </w:r>
      <w:r w:rsidRPr="0036520C">
        <w:rPr>
          <w:rFonts w:ascii="Arial" w:hAnsi="Arial" w:cs="Arial"/>
          <w:color w:val="000000"/>
          <w:sz w:val="22"/>
          <w:szCs w:val="22"/>
        </w:rPr>
        <w:t xml:space="preserve"> period, shall be borne by the Seller. The Seller shall decide whether the original replaced parts should be sent back to the Seller. </w:t>
      </w:r>
    </w:p>
    <w:p w14:paraId="1E36AD39" w14:textId="3886D933" w:rsidR="0036520C" w:rsidRPr="0036520C" w:rsidRDefault="0036520C" w:rsidP="00613350">
      <w:pPr>
        <w:numPr>
          <w:ilvl w:val="0"/>
          <w:numId w:val="23"/>
        </w:numPr>
        <w:suppressAutoHyphens w:val="0"/>
        <w:autoSpaceDN w:val="0"/>
        <w:adjustRightInd w:val="0"/>
        <w:spacing w:after="120"/>
        <w:jc w:val="both"/>
        <w:rPr>
          <w:rFonts w:ascii="Arial" w:hAnsi="Arial" w:cs="Arial"/>
          <w:color w:val="000000"/>
          <w:sz w:val="22"/>
          <w:szCs w:val="22"/>
        </w:rPr>
      </w:pPr>
      <w:r w:rsidRPr="0036520C">
        <w:rPr>
          <w:rFonts w:ascii="Arial" w:hAnsi="Arial" w:cs="Arial"/>
          <w:color w:val="000000"/>
          <w:sz w:val="22"/>
          <w:szCs w:val="22"/>
        </w:rPr>
        <w:t xml:space="preserve">The Seller undertakes to deliver spare parts or their suitable equivalents required for smooth operation of the </w:t>
      </w:r>
      <w:r w:rsidR="000136A2">
        <w:rPr>
          <w:rFonts w:ascii="Arial" w:hAnsi="Arial" w:cs="Arial"/>
          <w:color w:val="000000"/>
          <w:sz w:val="22"/>
          <w:szCs w:val="22"/>
        </w:rPr>
        <w:t>Device</w:t>
      </w:r>
      <w:r w:rsidRPr="0036520C">
        <w:rPr>
          <w:rFonts w:ascii="Arial" w:hAnsi="Arial" w:cs="Arial"/>
          <w:color w:val="000000"/>
          <w:sz w:val="22"/>
          <w:szCs w:val="22"/>
        </w:rPr>
        <w:t xml:space="preserve"> to the Buyer for 10 </w:t>
      </w:r>
      <w:r w:rsidR="000136A2">
        <w:rPr>
          <w:rFonts w:ascii="Arial" w:hAnsi="Arial" w:cs="Arial"/>
          <w:color w:val="000000"/>
          <w:sz w:val="22"/>
          <w:szCs w:val="22"/>
        </w:rPr>
        <w:t>years after expiry of the warranty</w:t>
      </w:r>
      <w:r w:rsidRPr="0036520C">
        <w:rPr>
          <w:rFonts w:ascii="Arial" w:hAnsi="Arial" w:cs="Arial"/>
          <w:color w:val="000000"/>
          <w:sz w:val="22"/>
          <w:szCs w:val="22"/>
        </w:rPr>
        <w:t xml:space="preserve"> period. </w:t>
      </w:r>
    </w:p>
    <w:p w14:paraId="32A01CBB" w14:textId="024108DB" w:rsidR="0036520C" w:rsidRPr="0036520C"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sz w:val="22"/>
          <w:szCs w:val="22"/>
        </w:rPr>
      </w:pPr>
      <w:r w:rsidRPr="0036520C">
        <w:rPr>
          <w:rFonts w:ascii="Arial" w:hAnsi="Arial" w:cs="Arial"/>
          <w:sz w:val="22"/>
          <w:szCs w:val="22"/>
        </w:rPr>
        <w:t xml:space="preserve">Repairs of defects which were caused by actions described in paragraph 4 of this Article, i.e. repairs not covered by the </w:t>
      </w:r>
      <w:r w:rsidR="000136A2">
        <w:rPr>
          <w:rFonts w:ascii="Arial" w:hAnsi="Arial" w:cs="Arial"/>
          <w:sz w:val="22"/>
          <w:szCs w:val="22"/>
        </w:rPr>
        <w:t>warranty</w:t>
      </w:r>
      <w:r w:rsidRPr="0036520C">
        <w:rPr>
          <w:rFonts w:ascii="Arial" w:hAnsi="Arial" w:cs="Arial"/>
          <w:sz w:val="22"/>
          <w:szCs w:val="22"/>
        </w:rPr>
        <w:t>, shall be governed by a separate Contract for Work, entered into by the</w:t>
      </w:r>
      <w:r w:rsidR="000136A2">
        <w:rPr>
          <w:rFonts w:ascii="Arial" w:hAnsi="Arial" w:cs="Arial"/>
          <w:sz w:val="22"/>
          <w:szCs w:val="22"/>
        </w:rPr>
        <w:t xml:space="preserve"> Contracting </w:t>
      </w:r>
      <w:r w:rsidRPr="0036520C">
        <w:rPr>
          <w:rFonts w:ascii="Arial" w:hAnsi="Arial" w:cs="Arial"/>
          <w:sz w:val="22"/>
          <w:szCs w:val="22"/>
        </w:rPr>
        <w:t>Parties.</w:t>
      </w:r>
    </w:p>
    <w:p w14:paraId="437AF9AD" w14:textId="08B940DB" w:rsidR="0036520C" w:rsidRPr="0036520C" w:rsidRDefault="0036520C" w:rsidP="00613350">
      <w:pPr>
        <w:numPr>
          <w:ilvl w:val="0"/>
          <w:numId w:val="23"/>
        </w:numPr>
        <w:tabs>
          <w:tab w:val="clear" w:pos="360"/>
        </w:tabs>
        <w:suppressAutoHyphens w:val="0"/>
        <w:autoSpaceDN w:val="0"/>
        <w:adjustRightInd w:val="0"/>
        <w:spacing w:after="120"/>
        <w:ind w:left="426" w:hanging="426"/>
        <w:jc w:val="both"/>
        <w:rPr>
          <w:rFonts w:ascii="Arial" w:hAnsi="Arial" w:cs="Arial"/>
          <w:color w:val="000000"/>
          <w:sz w:val="22"/>
          <w:szCs w:val="22"/>
        </w:rPr>
      </w:pPr>
      <w:r w:rsidRPr="0036520C">
        <w:rPr>
          <w:rFonts w:ascii="Arial" w:hAnsi="Arial" w:cs="Arial"/>
          <w:color w:val="000000"/>
          <w:sz w:val="22"/>
          <w:szCs w:val="22"/>
        </w:rPr>
        <w:t xml:space="preserve">The </w:t>
      </w:r>
      <w:r w:rsidR="0052336F">
        <w:rPr>
          <w:rFonts w:ascii="Arial" w:hAnsi="Arial" w:cs="Arial"/>
          <w:color w:val="000000"/>
          <w:sz w:val="22"/>
          <w:szCs w:val="22"/>
        </w:rPr>
        <w:t xml:space="preserve">Contracting </w:t>
      </w:r>
      <w:r w:rsidRPr="0036520C">
        <w:rPr>
          <w:rFonts w:ascii="Arial" w:hAnsi="Arial" w:cs="Arial"/>
          <w:color w:val="000000"/>
          <w:sz w:val="22"/>
          <w:szCs w:val="22"/>
        </w:rPr>
        <w:t xml:space="preserve">Parties have agreed that carrying out the activities described in paragraphs 5, 12 or 14 of this Article shall not affect the quality </w:t>
      </w:r>
      <w:r w:rsidR="0052336F">
        <w:rPr>
          <w:rFonts w:ascii="Arial" w:hAnsi="Arial" w:cs="Arial"/>
          <w:color w:val="000000"/>
          <w:sz w:val="22"/>
          <w:szCs w:val="22"/>
        </w:rPr>
        <w:t>warranty</w:t>
      </w:r>
      <w:r w:rsidRPr="0036520C">
        <w:rPr>
          <w:rFonts w:ascii="Arial" w:hAnsi="Arial" w:cs="Arial"/>
          <w:color w:val="000000"/>
          <w:sz w:val="22"/>
          <w:szCs w:val="22"/>
        </w:rPr>
        <w:t xml:space="preserve"> given by the Seller under this </w:t>
      </w:r>
      <w:r w:rsidR="0052336F">
        <w:rPr>
          <w:rFonts w:ascii="Arial" w:hAnsi="Arial" w:cs="Arial"/>
          <w:color w:val="000000"/>
          <w:sz w:val="22"/>
          <w:szCs w:val="22"/>
        </w:rPr>
        <w:t>Contract</w:t>
      </w:r>
      <w:r w:rsidRPr="0036520C">
        <w:rPr>
          <w:rFonts w:ascii="Arial" w:hAnsi="Arial" w:cs="Arial"/>
          <w:color w:val="000000"/>
          <w:sz w:val="22"/>
          <w:szCs w:val="22"/>
        </w:rPr>
        <w:t>, even if the activities are carried out by a third party.</w:t>
      </w:r>
    </w:p>
    <w:p w14:paraId="3A50383F" w14:textId="77777777" w:rsidR="00563283" w:rsidRDefault="00563283">
      <w:pPr>
        <w:jc w:val="center"/>
        <w:rPr>
          <w:rFonts w:ascii="Arial" w:hAnsi="Arial"/>
          <w:b/>
          <w:caps/>
          <w:sz w:val="22"/>
        </w:rPr>
      </w:pPr>
    </w:p>
    <w:p w14:paraId="33500BC5" w14:textId="4952382A" w:rsidR="00144D9C" w:rsidRPr="00467355" w:rsidRDefault="00D73F7A" w:rsidP="001357FF">
      <w:pPr>
        <w:jc w:val="center"/>
        <w:rPr>
          <w:rFonts w:ascii="Arial" w:hAnsi="Arial" w:cs="Arial"/>
          <w:b/>
          <w:caps/>
          <w:sz w:val="22"/>
          <w:szCs w:val="22"/>
        </w:rPr>
      </w:pPr>
      <w:r>
        <w:rPr>
          <w:rFonts w:ascii="Arial" w:hAnsi="Arial"/>
          <w:b/>
          <w:caps/>
          <w:sz w:val="22"/>
        </w:rPr>
        <w:t>x</w:t>
      </w:r>
      <w:r w:rsidR="00E73D01" w:rsidRPr="00E73D01">
        <w:rPr>
          <w:rFonts w:ascii="Arial" w:hAnsi="Arial"/>
          <w:b/>
          <w:caps/>
          <w:sz w:val="22"/>
        </w:rPr>
        <w:t>I.</w:t>
      </w:r>
      <w:r>
        <w:rPr>
          <w:rFonts w:ascii="Arial" w:hAnsi="Arial"/>
          <w:b/>
          <w:caps/>
          <w:sz w:val="22"/>
        </w:rPr>
        <w:t xml:space="preserve"> </w:t>
      </w:r>
      <w:r w:rsidR="00E73D01" w:rsidRPr="00E73D01">
        <w:rPr>
          <w:rFonts w:ascii="Arial" w:hAnsi="Arial"/>
          <w:b/>
          <w:caps/>
          <w:sz w:val="22"/>
        </w:rPr>
        <w:t>Sanctions</w:t>
      </w:r>
    </w:p>
    <w:p w14:paraId="20E05438" w14:textId="77777777" w:rsidR="00804FA1" w:rsidRPr="00467355" w:rsidRDefault="00804FA1" w:rsidP="001357FF">
      <w:pPr>
        <w:jc w:val="center"/>
        <w:rPr>
          <w:rFonts w:ascii="Arial" w:hAnsi="Arial" w:cs="Arial"/>
          <w:sz w:val="22"/>
          <w:szCs w:val="22"/>
        </w:rPr>
      </w:pPr>
    </w:p>
    <w:p w14:paraId="02218413" w14:textId="77777777" w:rsidR="0052336F" w:rsidRPr="0052336F" w:rsidRDefault="00D73F7A" w:rsidP="0052336F">
      <w:pPr>
        <w:pStyle w:val="Kapitola1"/>
        <w:numPr>
          <w:ilvl w:val="1"/>
          <w:numId w:val="3"/>
        </w:numPr>
        <w:tabs>
          <w:tab w:val="clear" w:pos="705"/>
          <w:tab w:val="num" w:pos="284"/>
        </w:tabs>
        <w:ind w:left="426" w:hanging="426"/>
        <w:rPr>
          <w:color w:val="auto"/>
        </w:rPr>
      </w:pPr>
      <w:r w:rsidRPr="00D73F7A">
        <w:t xml:space="preserve">If the Seller is in delay with the fulfillment of the </w:t>
      </w:r>
      <w:r w:rsidR="0052336F">
        <w:rPr>
          <w:lang w:val="cs-CZ"/>
        </w:rPr>
        <w:t>time limits</w:t>
      </w:r>
      <w:r w:rsidRPr="00D73F7A">
        <w:t xml:space="preserve"> pursuant to Article IV </w:t>
      </w:r>
      <w:r>
        <w:rPr>
          <w:lang w:val="cs-CZ"/>
        </w:rPr>
        <w:t>hereof</w:t>
      </w:r>
      <w:r w:rsidRPr="00D73F7A">
        <w:t xml:space="preserve">, </w:t>
      </w:r>
      <w:r w:rsidRPr="00030070">
        <w:t>d</w:t>
      </w:r>
      <w:r>
        <w:t xml:space="preserve">ue to reasons attributable to </w:t>
      </w:r>
      <w:r>
        <w:rPr>
          <w:lang w:val="cs-CZ"/>
        </w:rPr>
        <w:t>hi</w:t>
      </w:r>
      <w:r w:rsidR="00095BA8">
        <w:rPr>
          <w:lang w:val="cs-CZ"/>
        </w:rPr>
        <w:t>m</w:t>
      </w:r>
      <w:r w:rsidRPr="00D73F7A">
        <w:t>, the Buyer shall be entitled to a contractual penalty of 0.1</w:t>
      </w:r>
      <w:r>
        <w:rPr>
          <w:lang w:val="cs-CZ"/>
        </w:rPr>
        <w:t xml:space="preserve"> </w:t>
      </w:r>
      <w:r w:rsidRPr="00D73F7A">
        <w:t xml:space="preserve">% of the total price of the subject of the Contract for each commenced day of delay. Payment of the contractual penalty does not affect the </w:t>
      </w:r>
      <w:r>
        <w:rPr>
          <w:lang w:val="cs-CZ"/>
        </w:rPr>
        <w:t>B</w:t>
      </w:r>
      <w:r w:rsidRPr="00D73F7A">
        <w:t>uyer's claim for damages, even damages exceeding the contractual penalty.</w:t>
      </w:r>
    </w:p>
    <w:p w14:paraId="7E64C4F0" w14:textId="2D826783" w:rsidR="0052336F" w:rsidRPr="0052336F" w:rsidRDefault="0052336F" w:rsidP="0052336F">
      <w:pPr>
        <w:pStyle w:val="Kapitola1"/>
        <w:numPr>
          <w:ilvl w:val="1"/>
          <w:numId w:val="3"/>
        </w:numPr>
        <w:tabs>
          <w:tab w:val="clear" w:pos="705"/>
          <w:tab w:val="num" w:pos="284"/>
        </w:tabs>
        <w:ind w:left="426" w:hanging="426"/>
        <w:rPr>
          <w:color w:val="auto"/>
        </w:rPr>
      </w:pPr>
      <w:r>
        <w:rPr>
          <w:color w:val="auto"/>
          <w:lang w:val="cs-CZ"/>
        </w:rPr>
        <w:tab/>
      </w:r>
      <w:r w:rsidR="00D73F7A" w:rsidRPr="00D73F7A">
        <w:t>In the event of the Seller's delay in remedying defects pursuant to Art</w:t>
      </w:r>
      <w:r w:rsidRPr="0052336F">
        <w:rPr>
          <w:lang w:val="cs-CZ"/>
        </w:rPr>
        <w:t>.</w:t>
      </w:r>
      <w:r w:rsidR="00D73F7A" w:rsidRPr="00D73F7A">
        <w:t xml:space="preserve"> IX (4) </w:t>
      </w:r>
      <w:r w:rsidR="00D73F7A" w:rsidRPr="0052336F">
        <w:rPr>
          <w:lang w:val="cs-CZ"/>
        </w:rPr>
        <w:t>hereof</w:t>
      </w:r>
      <w:r w:rsidR="00D73F7A" w:rsidRPr="00D73F7A">
        <w:t xml:space="preserve"> the Buyer shall be entitled to a contractual penalty of </w:t>
      </w:r>
      <w:r w:rsidR="00D73F7A" w:rsidRPr="00253EC1">
        <w:rPr>
          <w:b/>
        </w:rPr>
        <w:t>EUR 1,000</w:t>
      </w:r>
      <w:r w:rsidR="00D73F7A" w:rsidRPr="00D73F7A">
        <w:t xml:space="preserve"> for each day of delay.</w:t>
      </w:r>
      <w:r w:rsidR="00D73F7A" w:rsidRPr="0052336F">
        <w:rPr>
          <w:lang w:val="cs-CZ"/>
        </w:rPr>
        <w:t xml:space="preserve"> </w:t>
      </w:r>
    </w:p>
    <w:p w14:paraId="4918B383" w14:textId="7EC9DEA2"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D73F7A" w:rsidRPr="00D73F7A">
        <w:t>In the event of the Seller's delay in remedying defects pursuant to Art</w:t>
      </w:r>
      <w:r w:rsidRPr="0052336F">
        <w:rPr>
          <w:lang w:val="cs-CZ"/>
        </w:rPr>
        <w:t>.</w:t>
      </w:r>
      <w:r w:rsidR="00D73F7A" w:rsidRPr="00D73F7A">
        <w:t xml:space="preserve"> IX (</w:t>
      </w:r>
      <w:r w:rsidR="009A4442">
        <w:rPr>
          <w:lang w:val="cs-CZ"/>
        </w:rPr>
        <w:t>7</w:t>
      </w:r>
      <w:r w:rsidR="00D73F7A" w:rsidRPr="00D73F7A">
        <w:t xml:space="preserve">) </w:t>
      </w:r>
      <w:r w:rsidR="00D73F7A" w:rsidRPr="0052336F">
        <w:rPr>
          <w:lang w:val="cs-CZ"/>
        </w:rPr>
        <w:t>hereof</w:t>
      </w:r>
      <w:r w:rsidR="00D73F7A" w:rsidRPr="00D73F7A">
        <w:t xml:space="preserve"> the Buyer shall be entitled to a contractual penalty of </w:t>
      </w:r>
      <w:r w:rsidR="00D73F7A" w:rsidRPr="00253EC1">
        <w:rPr>
          <w:b/>
        </w:rPr>
        <w:t>EUR 1,000</w:t>
      </w:r>
      <w:r w:rsidR="00D73F7A" w:rsidRPr="00D73F7A">
        <w:t xml:space="preserve"> for each day of delay.</w:t>
      </w:r>
      <w:r w:rsidR="00D73F7A" w:rsidRPr="0052336F">
        <w:rPr>
          <w:lang w:val="cs-CZ"/>
        </w:rPr>
        <w:t xml:space="preserve"> </w:t>
      </w:r>
    </w:p>
    <w:p w14:paraId="018469CD" w14:textId="4561F6D5"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3624FD" w:rsidRPr="003624FD">
        <w:t>In case of Se</w:t>
      </w:r>
      <w:r>
        <w:t xml:space="preserve">ller’s delay in arrival at the </w:t>
      </w:r>
      <w:r w:rsidR="003624FD" w:rsidRPr="003624FD">
        <w:t>Buyer</w:t>
      </w:r>
      <w:r w:rsidRPr="0052336F">
        <w:rPr>
          <w:lang w:val="cs-CZ"/>
        </w:rPr>
        <w:t>’s facility</w:t>
      </w:r>
      <w:r w:rsidR="003624FD" w:rsidRPr="003624FD">
        <w:t xml:space="preserve"> within</w:t>
      </w:r>
      <w:r w:rsidR="003624FD">
        <w:t xml:space="preserve"> warranty</w:t>
      </w:r>
      <w:r w:rsidRPr="0052336F">
        <w:rPr>
          <w:lang w:val="cs-CZ"/>
        </w:rPr>
        <w:t xml:space="preserve"> period</w:t>
      </w:r>
      <w:r w:rsidR="003624FD">
        <w:t xml:space="preserve"> according to Ar</w:t>
      </w:r>
      <w:r w:rsidRPr="0052336F">
        <w:rPr>
          <w:lang w:val="cs-CZ"/>
        </w:rPr>
        <w:t>t.</w:t>
      </w:r>
      <w:r w:rsidR="003624FD">
        <w:t xml:space="preserve"> </w:t>
      </w:r>
      <w:r w:rsidR="003624FD" w:rsidRPr="003624FD">
        <w:t xml:space="preserve">X </w:t>
      </w:r>
      <w:r w:rsidR="003624FD" w:rsidRPr="0052336F">
        <w:rPr>
          <w:lang w:val="cs-CZ"/>
        </w:rPr>
        <w:t>(8)</w:t>
      </w:r>
      <w:r w:rsidR="003624FD" w:rsidRPr="003624FD">
        <w:t xml:space="preserve"> hereof, the Seller shall be obligated to pay a contractual penalty in the amount of </w:t>
      </w:r>
      <w:r w:rsidR="003624FD" w:rsidRPr="00253EC1">
        <w:rPr>
          <w:b/>
        </w:rPr>
        <w:t xml:space="preserve">EUR </w:t>
      </w:r>
      <w:r w:rsidR="003624FD" w:rsidRPr="00253EC1">
        <w:rPr>
          <w:b/>
          <w:lang w:val="cs-CZ"/>
        </w:rPr>
        <w:t>1,0</w:t>
      </w:r>
      <w:r w:rsidR="003624FD" w:rsidRPr="00253EC1">
        <w:rPr>
          <w:b/>
        </w:rPr>
        <w:t>00</w:t>
      </w:r>
      <w:r w:rsidR="003624FD" w:rsidRPr="003624FD">
        <w:t xml:space="preserve"> for each day of delay or part thereof, but maximum </w:t>
      </w:r>
      <w:r w:rsidR="003624FD" w:rsidRPr="00253EC1">
        <w:rPr>
          <w:b/>
        </w:rPr>
        <w:t>EUR 20,000</w:t>
      </w:r>
      <w:r w:rsidR="003624FD" w:rsidRPr="003624FD">
        <w:t>, provided it shall not be agreed otherwise in exceptional cases</w:t>
      </w:r>
      <w:r w:rsidR="003624FD" w:rsidRPr="0052336F">
        <w:rPr>
          <w:lang w:val="cs-CZ"/>
        </w:rPr>
        <w:t xml:space="preserve"> </w:t>
      </w:r>
      <w:r w:rsidR="003624FD" w:rsidRPr="00D73F7A">
        <w:t xml:space="preserve"> (see Art</w:t>
      </w:r>
      <w:r w:rsidRPr="0052336F">
        <w:rPr>
          <w:lang w:val="cs-CZ"/>
        </w:rPr>
        <w:t xml:space="preserve">. </w:t>
      </w:r>
      <w:r w:rsidR="003624FD" w:rsidRPr="00D73F7A">
        <w:t>X (</w:t>
      </w:r>
      <w:r w:rsidR="003624FD" w:rsidRPr="0052336F">
        <w:rPr>
          <w:lang w:val="cs-CZ"/>
        </w:rPr>
        <w:t>8</w:t>
      </w:r>
      <w:r w:rsidR="003624FD" w:rsidRPr="00D73F7A">
        <w:t>))</w:t>
      </w:r>
      <w:r w:rsidR="003624FD" w:rsidRPr="003624FD">
        <w:t>. In such case an additionally agreed time limit will exceptionally be considered.</w:t>
      </w:r>
    </w:p>
    <w:p w14:paraId="449C8BAE" w14:textId="71A45B0E"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3624FD" w:rsidRPr="003624FD">
        <w:t xml:space="preserve">In case of Seller’s delay in arrival at the </w:t>
      </w:r>
      <w:r w:rsidRPr="003624FD">
        <w:t>Buyer</w:t>
      </w:r>
      <w:r w:rsidRPr="0052336F">
        <w:rPr>
          <w:lang w:val="cs-CZ"/>
        </w:rPr>
        <w:t>’s facility</w:t>
      </w:r>
      <w:r w:rsidRPr="003624FD">
        <w:t xml:space="preserve"> </w:t>
      </w:r>
      <w:r w:rsidR="003624FD" w:rsidRPr="003624FD">
        <w:t>within</w:t>
      </w:r>
      <w:r w:rsidR="003624FD">
        <w:t xml:space="preserve"> warranty</w:t>
      </w:r>
      <w:r w:rsidRPr="0052336F">
        <w:rPr>
          <w:lang w:val="cs-CZ"/>
        </w:rPr>
        <w:t xml:space="preserve"> period</w:t>
      </w:r>
      <w:r w:rsidR="003624FD">
        <w:t xml:space="preserve"> according to Art</w:t>
      </w:r>
      <w:r w:rsidRPr="0052336F">
        <w:rPr>
          <w:lang w:val="cs-CZ"/>
        </w:rPr>
        <w:t>.</w:t>
      </w:r>
      <w:r w:rsidR="003624FD">
        <w:t xml:space="preserve"> </w:t>
      </w:r>
      <w:r w:rsidR="003624FD" w:rsidRPr="003624FD">
        <w:t xml:space="preserve">X </w:t>
      </w:r>
      <w:r w:rsidR="003624FD" w:rsidRPr="0052336F">
        <w:rPr>
          <w:lang w:val="cs-CZ"/>
        </w:rPr>
        <w:t>(9)</w:t>
      </w:r>
      <w:r w:rsidR="003624FD" w:rsidRPr="003624FD">
        <w:t xml:space="preserve"> hereof, the Seller shall be obligated to pay a contractual penalty in the amount of </w:t>
      </w:r>
      <w:r w:rsidR="003624FD" w:rsidRPr="00253EC1">
        <w:rPr>
          <w:b/>
        </w:rPr>
        <w:t xml:space="preserve">EUR </w:t>
      </w:r>
      <w:r w:rsidR="00253EC1" w:rsidRPr="00253EC1">
        <w:rPr>
          <w:b/>
          <w:lang w:val="cs-CZ"/>
        </w:rPr>
        <w:t>2</w:t>
      </w:r>
      <w:r w:rsidR="003624FD" w:rsidRPr="00253EC1">
        <w:rPr>
          <w:b/>
          <w:lang w:val="cs-CZ"/>
        </w:rPr>
        <w:t>,0</w:t>
      </w:r>
      <w:r w:rsidR="003624FD" w:rsidRPr="00253EC1">
        <w:rPr>
          <w:b/>
        </w:rPr>
        <w:t>00</w:t>
      </w:r>
      <w:r w:rsidR="003624FD" w:rsidRPr="003624FD">
        <w:t xml:space="preserve"> for each day of delay or part thereof, but maximum </w:t>
      </w:r>
      <w:r w:rsidR="003624FD" w:rsidRPr="00253EC1">
        <w:rPr>
          <w:b/>
        </w:rPr>
        <w:t>EUR 20,000</w:t>
      </w:r>
      <w:r w:rsidR="003624FD" w:rsidRPr="003624FD">
        <w:t>, provided it shall not be agreed otherwise in exceptional cases</w:t>
      </w:r>
      <w:r w:rsidR="003624FD" w:rsidRPr="0052336F">
        <w:rPr>
          <w:lang w:val="cs-CZ"/>
        </w:rPr>
        <w:t xml:space="preserve"> </w:t>
      </w:r>
      <w:r w:rsidR="003624FD" w:rsidRPr="00D73F7A">
        <w:t xml:space="preserve"> (see Art</w:t>
      </w:r>
      <w:r w:rsidRPr="0052336F">
        <w:rPr>
          <w:lang w:val="cs-CZ"/>
        </w:rPr>
        <w:t>.</w:t>
      </w:r>
      <w:r w:rsidR="003624FD" w:rsidRPr="00D73F7A">
        <w:t xml:space="preserve"> X (</w:t>
      </w:r>
      <w:r w:rsidR="003624FD" w:rsidRPr="0052336F">
        <w:rPr>
          <w:lang w:val="cs-CZ"/>
        </w:rPr>
        <w:t>9</w:t>
      </w:r>
      <w:r w:rsidR="003624FD" w:rsidRPr="00D73F7A">
        <w:t>))</w:t>
      </w:r>
      <w:r w:rsidR="003624FD" w:rsidRPr="003624FD">
        <w:t>. In such case an additionally agreed time limit will exceptionally be considered.</w:t>
      </w:r>
    </w:p>
    <w:p w14:paraId="5D26192A" w14:textId="742503C6"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3624FD" w:rsidRPr="003624FD">
        <w:t>In the event of a breach of the obligations under Article XIII</w:t>
      </w:r>
      <w:r w:rsidR="003624FD" w:rsidRPr="0052336F">
        <w:rPr>
          <w:lang w:val="cs-CZ"/>
        </w:rPr>
        <w:t xml:space="preserve"> hereof</w:t>
      </w:r>
      <w:r w:rsidR="003624FD" w:rsidRPr="003624FD">
        <w:t xml:space="preserve">, the Buyer shall be entitled to a contractual penalty of </w:t>
      </w:r>
      <w:r w:rsidR="003624FD" w:rsidRPr="00253EC1">
        <w:rPr>
          <w:b/>
        </w:rPr>
        <w:t>EUR 12</w:t>
      </w:r>
      <w:r w:rsidR="003624FD" w:rsidRPr="00253EC1">
        <w:rPr>
          <w:b/>
          <w:lang w:val="cs-CZ"/>
        </w:rPr>
        <w:t>,</w:t>
      </w:r>
      <w:r w:rsidR="003624FD" w:rsidRPr="00253EC1">
        <w:rPr>
          <w:b/>
        </w:rPr>
        <w:t>000</w:t>
      </w:r>
      <w:r w:rsidR="003624FD" w:rsidRPr="003624FD">
        <w:t xml:space="preserve"> for each case of breach of these obligations.</w:t>
      </w:r>
      <w:r w:rsidR="00695EF5" w:rsidRPr="00030070">
        <w:t xml:space="preserve"> </w:t>
      </w:r>
    </w:p>
    <w:p w14:paraId="54BA7F6F" w14:textId="3923F381" w:rsidR="0052336F" w:rsidRPr="0052336F" w:rsidRDefault="0052336F" w:rsidP="0052336F">
      <w:pPr>
        <w:pStyle w:val="Kapitola1"/>
        <w:numPr>
          <w:ilvl w:val="1"/>
          <w:numId w:val="3"/>
        </w:numPr>
        <w:tabs>
          <w:tab w:val="clear" w:pos="705"/>
          <w:tab w:val="num" w:pos="284"/>
        </w:tabs>
        <w:ind w:left="426" w:hanging="426"/>
        <w:rPr>
          <w:color w:val="auto"/>
        </w:rPr>
      </w:pPr>
      <w:r>
        <w:rPr>
          <w:lang w:val="cs-CZ"/>
        </w:rPr>
        <w:tab/>
      </w:r>
      <w:r w:rsidR="003624FD" w:rsidRPr="003624FD">
        <w:t>For the</w:t>
      </w:r>
      <w:r w:rsidR="003624FD" w:rsidRPr="0052336F">
        <w:rPr>
          <w:lang w:val="cs-CZ"/>
        </w:rPr>
        <w:t xml:space="preserve"> purposes of an</w:t>
      </w:r>
      <w:r w:rsidR="003624FD" w:rsidRPr="003624FD">
        <w:t xml:space="preserve"> avoidance of </w:t>
      </w:r>
      <w:r w:rsidR="003624FD" w:rsidRPr="0052336F">
        <w:rPr>
          <w:lang w:val="cs-CZ"/>
        </w:rPr>
        <w:t xml:space="preserve">any </w:t>
      </w:r>
      <w:r w:rsidR="003624FD" w:rsidRPr="003624FD">
        <w:t xml:space="preserve">doubt, the </w:t>
      </w:r>
      <w:r w:rsidR="003624FD" w:rsidRPr="0052336F">
        <w:rPr>
          <w:lang w:val="cs-CZ"/>
        </w:rPr>
        <w:t>C</w:t>
      </w:r>
      <w:r w:rsidR="003624FD" w:rsidRPr="003624FD">
        <w:t xml:space="preserve">ontracting </w:t>
      </w:r>
      <w:r w:rsidR="003624FD" w:rsidRPr="0052336F">
        <w:rPr>
          <w:lang w:val="cs-CZ"/>
        </w:rPr>
        <w:t>P</w:t>
      </w:r>
      <w:r w:rsidR="003624FD" w:rsidRPr="003624FD">
        <w:t xml:space="preserve">arties state that the </w:t>
      </w:r>
      <w:r w:rsidR="003624FD" w:rsidRPr="0052336F">
        <w:rPr>
          <w:lang w:val="cs-CZ"/>
        </w:rPr>
        <w:t>B</w:t>
      </w:r>
      <w:r w:rsidR="003624FD" w:rsidRPr="003624FD">
        <w:t xml:space="preserve">uyer's right to a contractual penalty under the individual provisions of this </w:t>
      </w:r>
      <w:r w:rsidRPr="0052336F">
        <w:rPr>
          <w:lang w:val="cs-CZ"/>
        </w:rPr>
        <w:t>A</w:t>
      </w:r>
      <w:r w:rsidR="003624FD" w:rsidRPr="003624FD">
        <w:t xml:space="preserve">rticle is not mutually exclusive and the contractual penalties for individual delays </w:t>
      </w:r>
      <w:r w:rsidR="003624FD" w:rsidRPr="0052336F">
        <w:rPr>
          <w:lang w:val="cs-CZ"/>
        </w:rPr>
        <w:t>can be</w:t>
      </w:r>
      <w:r w:rsidR="003624FD" w:rsidRPr="003624FD">
        <w:t xml:space="preserve"> added </w:t>
      </w:r>
      <w:r w:rsidR="003624FD" w:rsidRPr="003624FD">
        <w:lastRenderedPageBreak/>
        <w:t>together.</w:t>
      </w:r>
    </w:p>
    <w:p w14:paraId="5996DB7F" w14:textId="77777777" w:rsidR="0052336F" w:rsidRPr="0052336F" w:rsidRDefault="0052336F" w:rsidP="0052336F">
      <w:pPr>
        <w:pStyle w:val="Kapitola1"/>
        <w:numPr>
          <w:ilvl w:val="1"/>
          <w:numId w:val="3"/>
        </w:numPr>
        <w:tabs>
          <w:tab w:val="clear" w:pos="705"/>
          <w:tab w:val="num" w:pos="284"/>
        </w:tabs>
        <w:ind w:left="426" w:hanging="426"/>
        <w:rPr>
          <w:color w:val="auto"/>
        </w:rPr>
      </w:pPr>
      <w:r>
        <w:rPr>
          <w:color w:val="auto"/>
          <w:lang w:val="cs-CZ"/>
        </w:rPr>
        <w:tab/>
      </w:r>
      <w:r w:rsidR="003624FD" w:rsidRPr="003624FD">
        <w:t>The obliged party shall pay the contractual penalty within 15 days of its enumeration and the receipt of the invoice of the authorized party.</w:t>
      </w:r>
    </w:p>
    <w:p w14:paraId="71F37229" w14:textId="4D67D754" w:rsidR="003624FD" w:rsidRPr="0052336F" w:rsidRDefault="0052336F" w:rsidP="0052336F">
      <w:pPr>
        <w:pStyle w:val="Kapitola1"/>
        <w:numPr>
          <w:ilvl w:val="1"/>
          <w:numId w:val="3"/>
        </w:numPr>
        <w:tabs>
          <w:tab w:val="clear" w:pos="705"/>
          <w:tab w:val="num" w:pos="284"/>
        </w:tabs>
        <w:ind w:left="426" w:hanging="426"/>
        <w:rPr>
          <w:color w:val="auto"/>
        </w:rPr>
      </w:pPr>
      <w:r>
        <w:rPr>
          <w:color w:val="auto"/>
          <w:lang w:val="cs-CZ"/>
        </w:rPr>
        <w:tab/>
      </w:r>
      <w:r w:rsidR="003624FD" w:rsidRPr="003624FD">
        <w:t xml:space="preserve">Payment </w:t>
      </w:r>
      <w:r w:rsidRPr="0052336F">
        <w:rPr>
          <w:lang w:val="cs-CZ"/>
        </w:rPr>
        <w:t>of</w:t>
      </w:r>
      <w:r w:rsidR="003624FD" w:rsidRPr="003624FD">
        <w:t xml:space="preserve"> the </w:t>
      </w:r>
      <w:r w:rsidRPr="0052336F">
        <w:rPr>
          <w:lang w:val="cs-CZ"/>
        </w:rPr>
        <w:t xml:space="preserve">contractual </w:t>
      </w:r>
      <w:r w:rsidR="003624FD" w:rsidRPr="003624FD">
        <w:t xml:space="preserve">penalty does not exonerate the </w:t>
      </w:r>
      <w:r w:rsidRPr="0052336F">
        <w:rPr>
          <w:lang w:val="cs-CZ"/>
        </w:rPr>
        <w:t>obliged party</w:t>
      </w:r>
      <w:r w:rsidR="003624FD" w:rsidRPr="003624FD">
        <w:t xml:space="preserve"> of its duty to meet the obligations under this Contract.</w:t>
      </w:r>
    </w:p>
    <w:p w14:paraId="01E6E410" w14:textId="77777777" w:rsidR="003624FD" w:rsidRDefault="003624FD" w:rsidP="003624FD">
      <w:pPr>
        <w:pStyle w:val="Kapitola1"/>
        <w:numPr>
          <w:ilvl w:val="0"/>
          <w:numId w:val="0"/>
        </w:numPr>
        <w:ind w:left="705"/>
        <w:rPr>
          <w:lang w:val="cs-CZ"/>
        </w:rPr>
      </w:pPr>
    </w:p>
    <w:p w14:paraId="5B78C622" w14:textId="4723C1FD" w:rsidR="00095BA8" w:rsidRPr="003413F9" w:rsidRDefault="00095BA8" w:rsidP="0052336F">
      <w:pPr>
        <w:spacing w:line="276" w:lineRule="auto"/>
        <w:jc w:val="center"/>
        <w:rPr>
          <w:rFonts w:ascii="Arial" w:hAnsi="Arial" w:cs="Arial"/>
          <w:b/>
          <w:color w:val="000000"/>
          <w:sz w:val="22"/>
          <w:szCs w:val="22"/>
        </w:rPr>
      </w:pPr>
      <w:r w:rsidRPr="003413F9">
        <w:rPr>
          <w:rFonts w:ascii="Arial" w:hAnsi="Arial" w:cs="Arial"/>
          <w:b/>
          <w:caps/>
          <w:sz w:val="22"/>
        </w:rPr>
        <w:t xml:space="preserve">xII. </w:t>
      </w:r>
      <w:r w:rsidRPr="003413F9">
        <w:rPr>
          <w:rFonts w:ascii="Arial" w:hAnsi="Arial" w:cs="Arial"/>
          <w:b/>
          <w:color w:val="000000"/>
          <w:sz w:val="22"/>
          <w:szCs w:val="22"/>
        </w:rPr>
        <w:t>S</w:t>
      </w:r>
      <w:r w:rsidR="006B107B" w:rsidRPr="003413F9">
        <w:rPr>
          <w:rFonts w:ascii="Arial" w:hAnsi="Arial" w:cs="Arial"/>
          <w:b/>
          <w:color w:val="000000"/>
          <w:sz w:val="22"/>
          <w:szCs w:val="22"/>
        </w:rPr>
        <w:t>PECIAL PROVISIONS</w:t>
      </w:r>
    </w:p>
    <w:p w14:paraId="4355E523" w14:textId="77777777" w:rsidR="00095BA8" w:rsidRPr="00095BA8" w:rsidRDefault="00095BA8" w:rsidP="00095BA8">
      <w:pPr>
        <w:spacing w:line="276" w:lineRule="auto"/>
        <w:jc w:val="both"/>
        <w:rPr>
          <w:rFonts w:ascii="Arial" w:hAnsi="Arial" w:cs="Arial"/>
          <w:color w:val="000000"/>
          <w:sz w:val="22"/>
          <w:szCs w:val="22"/>
        </w:rPr>
      </w:pPr>
    </w:p>
    <w:p w14:paraId="62873156" w14:textId="77777777" w:rsidR="0052336F" w:rsidRDefault="0052336F" w:rsidP="0052336F">
      <w:pPr>
        <w:numPr>
          <w:ilvl w:val="0"/>
          <w:numId w:val="15"/>
        </w:numPr>
        <w:tabs>
          <w:tab w:val="clear" w:pos="360"/>
        </w:tabs>
        <w:suppressAutoHyphens w:val="0"/>
        <w:autoSpaceDN w:val="0"/>
        <w:adjustRightInd w:val="0"/>
        <w:spacing w:after="120"/>
        <w:ind w:left="426" w:hanging="426"/>
        <w:jc w:val="both"/>
        <w:rPr>
          <w:rFonts w:ascii="Arial" w:hAnsi="Arial" w:cs="Arial"/>
          <w:color w:val="000000"/>
          <w:sz w:val="22"/>
          <w:szCs w:val="22"/>
        </w:rPr>
      </w:pPr>
      <w:r>
        <w:rPr>
          <w:rFonts w:ascii="Arial" w:hAnsi="Arial" w:cs="Arial"/>
          <w:color w:val="000000"/>
          <w:sz w:val="22"/>
          <w:szCs w:val="22"/>
        </w:rPr>
        <w:t xml:space="preserve">The Seller is obliged </w:t>
      </w:r>
      <w:r w:rsidRPr="00095BA8">
        <w:rPr>
          <w:rFonts w:ascii="Arial" w:hAnsi="Arial" w:cs="Arial"/>
          <w:color w:val="000000"/>
          <w:sz w:val="22"/>
          <w:szCs w:val="22"/>
        </w:rPr>
        <w:t xml:space="preserve">to have liability insurance for damage caused by the Seller or a third party </w:t>
      </w:r>
      <w:r>
        <w:rPr>
          <w:rFonts w:ascii="Arial" w:hAnsi="Arial" w:cs="Arial"/>
          <w:color w:val="000000"/>
          <w:sz w:val="22"/>
          <w:szCs w:val="22"/>
        </w:rPr>
        <w:t xml:space="preserve">in </w:t>
      </w:r>
      <w:r w:rsidRPr="00095BA8">
        <w:rPr>
          <w:rFonts w:ascii="Arial" w:hAnsi="Arial" w:cs="Arial"/>
          <w:color w:val="000000"/>
          <w:sz w:val="22"/>
          <w:szCs w:val="22"/>
        </w:rPr>
        <w:t xml:space="preserve">the extent specified in the Tender Documentation for the Tender </w:t>
      </w:r>
      <w:r>
        <w:rPr>
          <w:rFonts w:ascii="Arial" w:hAnsi="Arial" w:cs="Arial"/>
          <w:color w:val="000000"/>
          <w:sz w:val="22"/>
          <w:szCs w:val="22"/>
        </w:rPr>
        <w:t>Procedure f</w:t>
      </w:r>
      <w:r w:rsidR="006B107B" w:rsidRPr="006B107B">
        <w:rPr>
          <w:rFonts w:ascii="Arial" w:hAnsi="Arial" w:cs="Arial"/>
          <w:color w:val="000000"/>
          <w:sz w:val="22"/>
          <w:szCs w:val="22"/>
        </w:rPr>
        <w:t xml:space="preserve">or the period of validity of the </w:t>
      </w:r>
      <w:r w:rsidR="006B107B">
        <w:rPr>
          <w:rFonts w:ascii="Arial" w:hAnsi="Arial" w:cs="Arial"/>
          <w:color w:val="000000"/>
          <w:sz w:val="22"/>
          <w:szCs w:val="22"/>
        </w:rPr>
        <w:t>C</w:t>
      </w:r>
      <w:r w:rsidR="006B107B" w:rsidRPr="006B107B">
        <w:rPr>
          <w:rFonts w:ascii="Arial" w:hAnsi="Arial" w:cs="Arial"/>
          <w:color w:val="000000"/>
          <w:sz w:val="22"/>
          <w:szCs w:val="22"/>
        </w:rPr>
        <w:t xml:space="preserve">ontract until the </w:t>
      </w:r>
      <w:r>
        <w:rPr>
          <w:rFonts w:ascii="Arial" w:hAnsi="Arial" w:cs="Arial"/>
          <w:color w:val="000000"/>
          <w:sz w:val="22"/>
          <w:szCs w:val="22"/>
        </w:rPr>
        <w:t>signing</w:t>
      </w:r>
      <w:r w:rsidR="006B107B" w:rsidRPr="006B107B">
        <w:rPr>
          <w:rFonts w:ascii="Arial" w:hAnsi="Arial" w:cs="Arial"/>
          <w:color w:val="000000"/>
          <w:sz w:val="22"/>
          <w:szCs w:val="22"/>
        </w:rPr>
        <w:t xml:space="preserve"> of</w:t>
      </w:r>
      <w:r>
        <w:rPr>
          <w:rFonts w:ascii="Arial" w:hAnsi="Arial" w:cs="Arial"/>
          <w:color w:val="000000"/>
          <w:sz w:val="22"/>
          <w:szCs w:val="22"/>
        </w:rPr>
        <w:t xml:space="preserve"> the</w:t>
      </w:r>
      <w:r w:rsidR="006B107B" w:rsidRPr="006B107B">
        <w:rPr>
          <w:rFonts w:ascii="Arial" w:hAnsi="Arial" w:cs="Arial"/>
          <w:color w:val="000000"/>
          <w:sz w:val="22"/>
          <w:szCs w:val="22"/>
        </w:rPr>
        <w:t xml:space="preserve"> Protocol No. 2</w:t>
      </w:r>
      <w:r w:rsidR="006B107B">
        <w:rPr>
          <w:rFonts w:ascii="Arial" w:hAnsi="Arial" w:cs="Arial"/>
          <w:color w:val="000000"/>
          <w:sz w:val="22"/>
          <w:szCs w:val="22"/>
        </w:rPr>
        <w:t>.</w:t>
      </w:r>
    </w:p>
    <w:p w14:paraId="1B7C96DA" w14:textId="77777777" w:rsidR="0052336F"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color w:val="000000"/>
          <w:sz w:val="22"/>
          <w:szCs w:val="22"/>
        </w:rPr>
      </w:pPr>
      <w:r w:rsidRPr="0052336F">
        <w:rPr>
          <w:rFonts w:ascii="Arial" w:hAnsi="Arial" w:cs="Arial"/>
          <w:color w:val="000000"/>
          <w:sz w:val="22"/>
          <w:szCs w:val="22"/>
        </w:rPr>
        <w:t xml:space="preserve">The </w:t>
      </w:r>
      <w:r w:rsidR="0052336F" w:rsidRPr="0052336F">
        <w:rPr>
          <w:rFonts w:ascii="Arial" w:hAnsi="Arial" w:cs="Arial"/>
          <w:color w:val="000000"/>
          <w:sz w:val="22"/>
          <w:szCs w:val="22"/>
        </w:rPr>
        <w:t>D</w:t>
      </w:r>
      <w:r w:rsidRPr="0052336F">
        <w:rPr>
          <w:rFonts w:ascii="Arial" w:hAnsi="Arial" w:cs="Arial"/>
          <w:color w:val="000000"/>
          <w:sz w:val="22"/>
          <w:szCs w:val="22"/>
        </w:rPr>
        <w:t xml:space="preserve">evice installation and operators </w:t>
      </w:r>
      <w:r w:rsidR="0052336F" w:rsidRPr="0052336F">
        <w:rPr>
          <w:rFonts w:ascii="Arial" w:hAnsi="Arial" w:cs="Arial"/>
          <w:color w:val="000000"/>
          <w:sz w:val="22"/>
          <w:szCs w:val="22"/>
        </w:rPr>
        <w:t xml:space="preserve">trainning </w:t>
      </w:r>
      <w:r w:rsidRPr="0052336F">
        <w:rPr>
          <w:rFonts w:ascii="Arial" w:hAnsi="Arial" w:cs="Arial"/>
          <w:color w:val="000000"/>
          <w:sz w:val="22"/>
          <w:szCs w:val="22"/>
        </w:rPr>
        <w:t>will typically take place from 0</w:t>
      </w:r>
      <w:r w:rsidR="006B107B" w:rsidRPr="0052336F">
        <w:rPr>
          <w:rFonts w:ascii="Arial" w:hAnsi="Arial" w:cs="Arial"/>
          <w:color w:val="000000"/>
          <w:sz w:val="22"/>
          <w:szCs w:val="22"/>
        </w:rPr>
        <w:t>6</w:t>
      </w:r>
      <w:r w:rsidRPr="0052336F">
        <w:rPr>
          <w:rFonts w:ascii="Arial" w:hAnsi="Arial" w:cs="Arial"/>
          <w:color w:val="000000"/>
          <w:sz w:val="22"/>
          <w:szCs w:val="22"/>
        </w:rPr>
        <w:t>:00 to 1</w:t>
      </w:r>
      <w:r w:rsidR="006B107B" w:rsidRPr="0052336F">
        <w:rPr>
          <w:rFonts w:ascii="Arial" w:hAnsi="Arial" w:cs="Arial"/>
          <w:color w:val="000000"/>
          <w:sz w:val="22"/>
          <w:szCs w:val="22"/>
        </w:rPr>
        <w:t>8</w:t>
      </w:r>
      <w:r w:rsidRPr="0052336F">
        <w:rPr>
          <w:rFonts w:ascii="Arial" w:hAnsi="Arial" w:cs="Arial"/>
          <w:color w:val="000000"/>
          <w:sz w:val="22"/>
          <w:szCs w:val="22"/>
        </w:rPr>
        <w:t xml:space="preserve">:00 Hrs. on workdays and in special cases also outside the specified time, or on non-working days provided the </w:t>
      </w:r>
      <w:r w:rsidR="006B107B" w:rsidRPr="0052336F">
        <w:rPr>
          <w:rFonts w:ascii="Arial" w:hAnsi="Arial" w:cs="Arial"/>
          <w:color w:val="000000"/>
          <w:sz w:val="22"/>
          <w:szCs w:val="22"/>
        </w:rPr>
        <w:t xml:space="preserve">Contracting </w:t>
      </w:r>
      <w:r w:rsidRPr="0052336F">
        <w:rPr>
          <w:rFonts w:ascii="Arial" w:hAnsi="Arial" w:cs="Arial"/>
          <w:color w:val="000000"/>
          <w:sz w:val="22"/>
          <w:szCs w:val="22"/>
        </w:rPr>
        <w:t>Parties so agree in advance.</w:t>
      </w:r>
    </w:p>
    <w:p w14:paraId="427C0D21" w14:textId="15B3DC39" w:rsidR="00095BA8" w:rsidRPr="0052336F"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color w:val="000000"/>
          <w:sz w:val="22"/>
          <w:szCs w:val="22"/>
        </w:rPr>
      </w:pPr>
      <w:r w:rsidRPr="0052336F">
        <w:rPr>
          <w:rFonts w:ascii="Arial" w:hAnsi="Arial" w:cs="Arial"/>
          <w:color w:val="000000"/>
          <w:sz w:val="22"/>
          <w:szCs w:val="22"/>
        </w:rPr>
        <w:t>In order to allow the proper performance of the subject hereof, the Buyer shall provide the Seller with the following:</w:t>
      </w:r>
    </w:p>
    <w:p w14:paraId="4DB5A1A0" w14:textId="09642CD1" w:rsidR="00095BA8" w:rsidRDefault="00095BA8" w:rsidP="00613350">
      <w:pPr>
        <w:numPr>
          <w:ilvl w:val="0"/>
          <w:numId w:val="13"/>
        </w:numPr>
        <w:tabs>
          <w:tab w:val="clear" w:pos="780"/>
        </w:tabs>
        <w:suppressAutoHyphens w:val="0"/>
        <w:overflowPunct/>
        <w:autoSpaceDE/>
        <w:spacing w:after="120"/>
        <w:ind w:left="1276" w:hanging="289"/>
        <w:jc w:val="both"/>
        <w:textAlignment w:val="auto"/>
        <w:rPr>
          <w:rFonts w:ascii="Arial" w:hAnsi="Arial" w:cs="Arial"/>
          <w:color w:val="000000"/>
          <w:sz w:val="22"/>
          <w:szCs w:val="22"/>
        </w:rPr>
      </w:pPr>
      <w:r w:rsidRPr="00095BA8">
        <w:rPr>
          <w:rFonts w:ascii="Arial" w:hAnsi="Arial" w:cs="Arial"/>
          <w:color w:val="000000"/>
          <w:sz w:val="22"/>
          <w:szCs w:val="22"/>
        </w:rPr>
        <w:t xml:space="preserve">entry for </w:t>
      </w:r>
      <w:r w:rsidR="006B107B">
        <w:rPr>
          <w:rFonts w:ascii="Arial" w:hAnsi="Arial" w:cs="Arial"/>
          <w:color w:val="000000"/>
          <w:sz w:val="22"/>
          <w:szCs w:val="22"/>
        </w:rPr>
        <w:t>t</w:t>
      </w:r>
      <w:r w:rsidRPr="00095BA8">
        <w:rPr>
          <w:rFonts w:ascii="Arial" w:hAnsi="Arial" w:cs="Arial"/>
          <w:color w:val="000000"/>
          <w:sz w:val="22"/>
          <w:szCs w:val="22"/>
        </w:rPr>
        <w:t>echnicians of the Seller into the facility of the Buyer at the time needed for execution of the contracted delivery, i.e. based on a previous</w:t>
      </w:r>
      <w:r w:rsidR="006B107B">
        <w:rPr>
          <w:rFonts w:ascii="Arial" w:hAnsi="Arial" w:cs="Arial"/>
          <w:color w:val="000000"/>
          <w:sz w:val="22"/>
          <w:szCs w:val="22"/>
        </w:rPr>
        <w:t xml:space="preserve"> request</w:t>
      </w:r>
      <w:r w:rsidRPr="00095BA8">
        <w:rPr>
          <w:rFonts w:ascii="Arial" w:hAnsi="Arial" w:cs="Arial"/>
          <w:color w:val="000000"/>
          <w:sz w:val="22"/>
          <w:szCs w:val="22"/>
        </w:rPr>
        <w:t>, in exceptional cases arranged in advance also outside working hours,</w:t>
      </w:r>
    </w:p>
    <w:p w14:paraId="2210C972" w14:textId="77777777" w:rsidR="00095BA8" w:rsidRDefault="00095BA8" w:rsidP="00613350">
      <w:pPr>
        <w:numPr>
          <w:ilvl w:val="0"/>
          <w:numId w:val="13"/>
        </w:numPr>
        <w:tabs>
          <w:tab w:val="clear" w:pos="780"/>
        </w:tabs>
        <w:suppressAutoHyphens w:val="0"/>
        <w:overflowPunct/>
        <w:autoSpaceDE/>
        <w:spacing w:after="120"/>
        <w:ind w:left="1276" w:hanging="289"/>
        <w:jc w:val="both"/>
        <w:textAlignment w:val="auto"/>
        <w:rPr>
          <w:rFonts w:ascii="Arial" w:hAnsi="Arial" w:cs="Arial"/>
          <w:color w:val="000000"/>
          <w:sz w:val="22"/>
          <w:szCs w:val="22"/>
        </w:rPr>
      </w:pPr>
      <w:r w:rsidRPr="00095BA8">
        <w:rPr>
          <w:rFonts w:ascii="Arial" w:hAnsi="Arial" w:cs="Arial"/>
          <w:sz w:val="22"/>
          <w:szCs w:val="22"/>
        </w:rPr>
        <w:t>instruction of technicians of the Seller on observation of the valid occupational safety and fire protection rules, including the valid environmental rules, and on observation of the protective and safety measures at the facility of the Buyer,</w:t>
      </w:r>
    </w:p>
    <w:p w14:paraId="412BBE31" w14:textId="790CD3BB" w:rsidR="00095BA8" w:rsidRPr="00095BA8" w:rsidRDefault="00095BA8" w:rsidP="00613350">
      <w:pPr>
        <w:numPr>
          <w:ilvl w:val="0"/>
          <w:numId w:val="13"/>
        </w:numPr>
        <w:tabs>
          <w:tab w:val="clear" w:pos="780"/>
        </w:tabs>
        <w:suppressAutoHyphens w:val="0"/>
        <w:overflowPunct/>
        <w:autoSpaceDE/>
        <w:spacing w:after="120"/>
        <w:ind w:left="1276" w:hanging="289"/>
        <w:jc w:val="both"/>
        <w:textAlignment w:val="auto"/>
        <w:rPr>
          <w:rFonts w:ascii="Arial" w:hAnsi="Arial" w:cs="Arial"/>
          <w:color w:val="000000"/>
          <w:sz w:val="22"/>
          <w:szCs w:val="22"/>
        </w:rPr>
      </w:pPr>
      <w:r w:rsidRPr="00095BA8">
        <w:rPr>
          <w:rFonts w:ascii="Arial" w:hAnsi="Arial" w:cs="Arial"/>
          <w:sz w:val="22"/>
          <w:szCs w:val="22"/>
        </w:rPr>
        <w:t>a place for safe keeping of service documentation and necessary service accessories for the contracted delivery.</w:t>
      </w:r>
    </w:p>
    <w:p w14:paraId="426C4DFA" w14:textId="77777777" w:rsidR="0052336F"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sz w:val="22"/>
          <w:szCs w:val="22"/>
        </w:rPr>
      </w:pPr>
      <w:r w:rsidRPr="00095BA8">
        <w:rPr>
          <w:rFonts w:ascii="Arial" w:hAnsi="Arial" w:cs="Arial"/>
          <w:sz w:val="22"/>
          <w:szCs w:val="22"/>
        </w:rPr>
        <w:t>The Seller undertakes to also proceed according to the valid company documentation of the Buyer when executing the contracted delivery, including the documents relating to the safety protection of the production, if the Seller's employees are familiarized with them in a timely manner. The Seller undertakes to provide the Buyer in advance and before fulfilment of the given contractual obligations with the names, surnames and birth dates of the Seller</w:t>
      </w:r>
      <w:r w:rsidRPr="00095BA8">
        <w:rPr>
          <w:rFonts w:ascii="Arial" w:hAnsi="Arial" w:cs="Arial"/>
          <w:sz w:val="22"/>
          <w:szCs w:val="22"/>
          <w:cs/>
        </w:rPr>
        <w:t>’</w:t>
      </w:r>
      <w:r w:rsidRPr="00095BA8">
        <w:rPr>
          <w:rFonts w:ascii="Arial" w:hAnsi="Arial" w:cs="Arial"/>
          <w:sz w:val="22"/>
          <w:szCs w:val="22"/>
        </w:rPr>
        <w:t>s employees who will be entering the facility of the Buyer and inform the Buyer without any unnecessary delay about possible changes related to these persons.</w:t>
      </w:r>
    </w:p>
    <w:p w14:paraId="650C9EB3" w14:textId="77777777" w:rsidR="0052336F"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sz w:val="22"/>
          <w:szCs w:val="22"/>
        </w:rPr>
      </w:pPr>
      <w:r w:rsidRPr="0052336F">
        <w:rPr>
          <w:rFonts w:ascii="Arial" w:hAnsi="Arial" w:cs="Arial"/>
          <w:sz w:val="22"/>
          <w:szCs w:val="22"/>
        </w:rPr>
        <w:t>If the Seller delivers any kind of chemical substances and preparations together with the device, the Seller is obligated to provide the Buyer beforehand, but no later than on the delivery date of the device, with the copies of the given safety data sheets</w:t>
      </w:r>
      <w:r w:rsidR="003413F9" w:rsidRPr="0052336F">
        <w:rPr>
          <w:rFonts w:ascii="Arial" w:hAnsi="Arial" w:cs="Arial"/>
          <w:sz w:val="22"/>
          <w:szCs w:val="22"/>
        </w:rPr>
        <w:t xml:space="preserve"> in czech language</w:t>
      </w:r>
      <w:r w:rsidRPr="0052336F">
        <w:rPr>
          <w:rFonts w:ascii="Arial" w:hAnsi="Arial" w:cs="Arial"/>
          <w:sz w:val="22"/>
          <w:szCs w:val="22"/>
        </w:rPr>
        <w:t>.</w:t>
      </w:r>
    </w:p>
    <w:p w14:paraId="643259E5" w14:textId="303127F6" w:rsidR="00095BA8" w:rsidRPr="0052336F" w:rsidRDefault="00095BA8" w:rsidP="0052336F">
      <w:pPr>
        <w:numPr>
          <w:ilvl w:val="0"/>
          <w:numId w:val="15"/>
        </w:numPr>
        <w:tabs>
          <w:tab w:val="clear" w:pos="360"/>
        </w:tabs>
        <w:suppressAutoHyphens w:val="0"/>
        <w:autoSpaceDN w:val="0"/>
        <w:adjustRightInd w:val="0"/>
        <w:spacing w:after="120"/>
        <w:ind w:left="426" w:hanging="426"/>
        <w:jc w:val="both"/>
        <w:rPr>
          <w:rFonts w:ascii="Arial" w:hAnsi="Arial" w:cs="Arial"/>
          <w:sz w:val="22"/>
          <w:szCs w:val="22"/>
        </w:rPr>
      </w:pPr>
      <w:r w:rsidRPr="0052336F">
        <w:rPr>
          <w:rFonts w:ascii="Arial" w:hAnsi="Arial" w:cs="Arial"/>
          <w:sz w:val="22"/>
          <w:szCs w:val="22"/>
        </w:rPr>
        <w:t>The Seller shall make sure that the technicians of the Seller who will execute the contracted delivery are provided with a valid identity card (ID card or passport).</w:t>
      </w:r>
    </w:p>
    <w:p w14:paraId="7AAF9BFA" w14:textId="77777777" w:rsidR="00095BA8" w:rsidRPr="00095BA8" w:rsidRDefault="00095BA8" w:rsidP="00613350">
      <w:pPr>
        <w:numPr>
          <w:ilvl w:val="0"/>
          <w:numId w:val="15"/>
        </w:numPr>
        <w:suppressAutoHyphens w:val="0"/>
        <w:overflowPunct/>
        <w:autoSpaceDE/>
        <w:spacing w:after="120"/>
        <w:ind w:left="426" w:hanging="426"/>
        <w:jc w:val="both"/>
        <w:textAlignment w:val="auto"/>
        <w:rPr>
          <w:rFonts w:ascii="Arial" w:hAnsi="Arial" w:cs="Arial"/>
          <w:sz w:val="22"/>
          <w:szCs w:val="22"/>
        </w:rPr>
      </w:pPr>
      <w:r w:rsidRPr="00095BA8">
        <w:rPr>
          <w:rFonts w:ascii="Arial" w:hAnsi="Arial" w:cs="Arial"/>
          <w:sz w:val="22"/>
          <w:szCs w:val="22"/>
        </w:rPr>
        <w:t>Technicians of the Seller are:</w:t>
      </w:r>
    </w:p>
    <w:p w14:paraId="7710418B" w14:textId="77777777" w:rsidR="0052336F" w:rsidRDefault="00095BA8" w:rsidP="0052336F">
      <w:pPr>
        <w:numPr>
          <w:ilvl w:val="1"/>
          <w:numId w:val="14"/>
        </w:numPr>
        <w:tabs>
          <w:tab w:val="left" w:pos="1276"/>
        </w:tabs>
        <w:suppressAutoHyphens w:val="0"/>
        <w:overflowPunct/>
        <w:autoSpaceDE/>
        <w:spacing w:after="120"/>
        <w:ind w:left="1276" w:hanging="283"/>
        <w:jc w:val="both"/>
        <w:textAlignment w:val="auto"/>
        <w:rPr>
          <w:rFonts w:ascii="Arial" w:hAnsi="Arial" w:cs="Arial"/>
          <w:sz w:val="22"/>
          <w:szCs w:val="22"/>
        </w:rPr>
      </w:pPr>
      <w:r w:rsidRPr="00095BA8">
        <w:rPr>
          <w:rFonts w:ascii="Arial" w:hAnsi="Arial" w:cs="Arial"/>
          <w:sz w:val="22"/>
          <w:szCs w:val="22"/>
        </w:rPr>
        <w:t xml:space="preserve">allowed to enter only the areas in the facility of the Buyer as will be agreed upon by the representatives of both </w:t>
      </w:r>
      <w:r w:rsidR="003413F9">
        <w:rPr>
          <w:rFonts w:ascii="Arial" w:hAnsi="Arial" w:cs="Arial"/>
          <w:sz w:val="22"/>
          <w:szCs w:val="22"/>
        </w:rPr>
        <w:t xml:space="preserve">Contracting </w:t>
      </w:r>
      <w:r w:rsidRPr="00095BA8">
        <w:rPr>
          <w:rFonts w:ascii="Arial" w:hAnsi="Arial" w:cs="Arial"/>
          <w:sz w:val="22"/>
          <w:szCs w:val="22"/>
        </w:rPr>
        <w:t>Parties authorised to negotiate the substantive and technical matters,</w:t>
      </w:r>
    </w:p>
    <w:p w14:paraId="15B64473" w14:textId="45AF7897" w:rsidR="00095BA8" w:rsidRPr="0052336F" w:rsidRDefault="00095BA8" w:rsidP="0052336F">
      <w:pPr>
        <w:numPr>
          <w:ilvl w:val="1"/>
          <w:numId w:val="14"/>
        </w:numPr>
        <w:tabs>
          <w:tab w:val="left" w:pos="1276"/>
        </w:tabs>
        <w:suppressAutoHyphens w:val="0"/>
        <w:overflowPunct/>
        <w:autoSpaceDE/>
        <w:spacing w:after="120"/>
        <w:ind w:left="1276" w:hanging="283"/>
        <w:jc w:val="both"/>
        <w:textAlignment w:val="auto"/>
        <w:rPr>
          <w:rFonts w:ascii="Arial" w:hAnsi="Arial" w:cs="Arial"/>
          <w:sz w:val="22"/>
          <w:szCs w:val="22"/>
        </w:rPr>
      </w:pPr>
      <w:r w:rsidRPr="0052336F">
        <w:rPr>
          <w:rFonts w:ascii="Arial" w:hAnsi="Arial" w:cs="Arial"/>
          <w:sz w:val="22"/>
          <w:szCs w:val="22"/>
        </w:rPr>
        <w:t>obliged to carry visible access cards to the Buyer</w:t>
      </w:r>
      <w:r w:rsidRPr="0052336F">
        <w:rPr>
          <w:rFonts w:ascii="Arial" w:hAnsi="Arial" w:cs="Arial"/>
          <w:sz w:val="22"/>
          <w:szCs w:val="22"/>
          <w:cs/>
        </w:rPr>
        <w:t>’</w:t>
      </w:r>
      <w:r w:rsidRPr="0052336F">
        <w:rPr>
          <w:rFonts w:ascii="Arial" w:hAnsi="Arial" w:cs="Arial"/>
          <w:sz w:val="22"/>
          <w:szCs w:val="22"/>
        </w:rPr>
        <w:t>s building on their person.</w:t>
      </w:r>
    </w:p>
    <w:p w14:paraId="7CB030DD" w14:textId="77777777" w:rsidR="00695EF5" w:rsidRDefault="00695EF5">
      <w:pPr>
        <w:jc w:val="center"/>
        <w:rPr>
          <w:rFonts w:ascii="Arial" w:hAnsi="Arial"/>
          <w:b/>
          <w:sz w:val="22"/>
        </w:rPr>
      </w:pPr>
    </w:p>
    <w:p w14:paraId="36F0AA9D" w14:textId="77777777" w:rsidR="00211157" w:rsidRDefault="00211157">
      <w:pPr>
        <w:jc w:val="center"/>
        <w:rPr>
          <w:rFonts w:ascii="Arial" w:hAnsi="Arial"/>
          <w:b/>
          <w:sz w:val="22"/>
        </w:rPr>
      </w:pPr>
    </w:p>
    <w:p w14:paraId="49CE16A9" w14:textId="77777777" w:rsidR="00211157" w:rsidRDefault="00211157">
      <w:pPr>
        <w:jc w:val="center"/>
        <w:rPr>
          <w:rFonts w:ascii="Arial" w:hAnsi="Arial"/>
          <w:b/>
          <w:sz w:val="22"/>
        </w:rPr>
      </w:pPr>
    </w:p>
    <w:p w14:paraId="77B225E0" w14:textId="77777777" w:rsidR="0052336F" w:rsidRDefault="0052336F">
      <w:pPr>
        <w:jc w:val="center"/>
        <w:rPr>
          <w:rFonts w:ascii="Arial" w:hAnsi="Arial"/>
          <w:b/>
          <w:sz w:val="22"/>
        </w:rPr>
      </w:pPr>
    </w:p>
    <w:p w14:paraId="5227EBF0" w14:textId="70F95633" w:rsidR="00695EF5" w:rsidRDefault="00E73D01" w:rsidP="003413F9">
      <w:pPr>
        <w:jc w:val="center"/>
        <w:rPr>
          <w:rFonts w:ascii="Arial" w:hAnsi="Arial" w:cs="Arial"/>
          <w:b/>
          <w:bCs/>
          <w:sz w:val="22"/>
        </w:rPr>
      </w:pPr>
      <w:r w:rsidRPr="00E73D01">
        <w:rPr>
          <w:rFonts w:ascii="Arial" w:hAnsi="Arial"/>
          <w:b/>
          <w:sz w:val="22"/>
        </w:rPr>
        <w:lastRenderedPageBreak/>
        <w:t>X</w:t>
      </w:r>
      <w:r w:rsidR="003413F9">
        <w:rPr>
          <w:rFonts w:ascii="Arial" w:hAnsi="Arial"/>
          <w:b/>
          <w:sz w:val="22"/>
        </w:rPr>
        <w:t>III</w:t>
      </w:r>
      <w:r w:rsidRPr="00E73D01">
        <w:rPr>
          <w:rFonts w:ascii="Arial" w:hAnsi="Arial"/>
          <w:b/>
          <w:sz w:val="22"/>
        </w:rPr>
        <w:t>.</w:t>
      </w:r>
      <w:r w:rsidR="003413F9">
        <w:rPr>
          <w:rFonts w:ascii="Arial" w:hAnsi="Arial"/>
          <w:b/>
          <w:sz w:val="22"/>
        </w:rPr>
        <w:t xml:space="preserve"> </w:t>
      </w:r>
      <w:r w:rsidR="001D0774">
        <w:rPr>
          <w:rFonts w:ascii="Arial" w:hAnsi="Arial" w:cs="Arial"/>
          <w:b/>
          <w:bCs/>
          <w:sz w:val="22"/>
          <w:szCs w:val="22"/>
        </w:rPr>
        <w:t>PROTECTION AND SECURITY OF INFORMATION</w:t>
      </w:r>
    </w:p>
    <w:p w14:paraId="6D87516C" w14:textId="77777777" w:rsidR="003413F9" w:rsidRPr="003413F9" w:rsidRDefault="003413F9" w:rsidP="003413F9">
      <w:pPr>
        <w:jc w:val="center"/>
        <w:rPr>
          <w:rFonts w:ascii="Arial" w:hAnsi="Arial"/>
          <w:b/>
          <w:sz w:val="22"/>
        </w:rPr>
      </w:pPr>
    </w:p>
    <w:p w14:paraId="78624020" w14:textId="77777777" w:rsidR="001D0774" w:rsidRDefault="00695EF5" w:rsidP="001D0774">
      <w:pPr>
        <w:spacing w:after="120"/>
        <w:ind w:left="426" w:hanging="426"/>
        <w:jc w:val="both"/>
        <w:rPr>
          <w:rFonts w:ascii="Arial" w:hAnsi="Arial"/>
          <w:sz w:val="22"/>
        </w:rPr>
      </w:pPr>
      <w:r>
        <w:rPr>
          <w:rFonts w:ascii="Arial" w:hAnsi="Arial"/>
          <w:sz w:val="22"/>
        </w:rPr>
        <w:t>1.</w:t>
      </w:r>
      <w:r>
        <w:rPr>
          <w:rFonts w:ascii="Arial" w:hAnsi="Arial"/>
          <w:sz w:val="22"/>
        </w:rPr>
        <w:tab/>
      </w:r>
      <w:r w:rsidR="003413F9" w:rsidRPr="003413F9">
        <w:rPr>
          <w:rFonts w:ascii="Arial" w:hAnsi="Arial"/>
          <w:sz w:val="22"/>
        </w:rPr>
        <w:t>Both Contracting Parties undertake to preserve as confidential information and reports relating to their cooperation, the content of this Contract and internal matters of the Contracting Parties if their publication could harm the other party. The above provision is without prejudice to the obligation to provide information in accordance with Act no. 106/1999 Coll., on free access to information, as amended, and to the provision of Article XIV paragraph 6 hereof.</w:t>
      </w:r>
    </w:p>
    <w:p w14:paraId="0FACA38C" w14:textId="77777777" w:rsidR="001D0774" w:rsidRDefault="003413F9" w:rsidP="001D0774">
      <w:pPr>
        <w:pStyle w:val="Odstavecseseznamem"/>
        <w:numPr>
          <w:ilvl w:val="0"/>
          <w:numId w:val="25"/>
        </w:numPr>
        <w:spacing w:after="120"/>
        <w:ind w:left="426" w:hanging="426"/>
        <w:jc w:val="both"/>
        <w:rPr>
          <w:rFonts w:ascii="Arial" w:hAnsi="Arial"/>
          <w:sz w:val="22"/>
        </w:rPr>
      </w:pPr>
      <w:r w:rsidRPr="001D0774">
        <w:rPr>
          <w:rFonts w:ascii="Arial" w:hAnsi="Arial"/>
          <w:sz w:val="22"/>
        </w:rPr>
        <w:t>The Contracting Parties shall consider as confidential all the oral, documentary, electronic, visual and other information mutually provided in any objectively perceivable form, as well as the know-how, which has real or at least potential value and which is not readily available in the respective commercial circles, and furthermore the information which is designated as discrete information (bearing the abbreviation “DIS”) or in whose case it can be assumed that the information is not public or is subject to a confidentiality obligation, and which the Contracting Parties learned of in connection with performance of this Contract.</w:t>
      </w:r>
    </w:p>
    <w:p w14:paraId="044F7442" w14:textId="77777777" w:rsidR="001D0774" w:rsidRPr="001D0774" w:rsidRDefault="00695EF5" w:rsidP="001D0774">
      <w:pPr>
        <w:pStyle w:val="Odstavecseseznamem"/>
        <w:numPr>
          <w:ilvl w:val="0"/>
          <w:numId w:val="25"/>
        </w:numPr>
        <w:spacing w:after="120"/>
        <w:ind w:left="426" w:hanging="426"/>
        <w:jc w:val="both"/>
        <w:rPr>
          <w:rFonts w:ascii="Arial" w:hAnsi="Arial"/>
          <w:sz w:val="22"/>
        </w:rPr>
      </w:pPr>
      <w:r w:rsidRPr="001D0774">
        <w:rPr>
          <w:rFonts w:ascii="Arial" w:hAnsi="Arial" w:cs="Arial"/>
          <w:sz w:val="22"/>
          <w:szCs w:val="22"/>
        </w:rPr>
        <w:t xml:space="preserve">The </w:t>
      </w:r>
      <w:r w:rsidR="00ED7F9D" w:rsidRPr="001D0774">
        <w:rPr>
          <w:rFonts w:ascii="Arial" w:hAnsi="Arial" w:cs="Arial"/>
          <w:sz w:val="22"/>
          <w:szCs w:val="22"/>
        </w:rPr>
        <w:t>Contracting</w:t>
      </w:r>
      <w:r w:rsidRPr="001D0774">
        <w:rPr>
          <w:rFonts w:ascii="Arial" w:hAnsi="Arial" w:cs="Arial"/>
          <w:sz w:val="22"/>
          <w:szCs w:val="22"/>
        </w:rPr>
        <w:t xml:space="preserve"> Parties undertake that if they come, during mutual cooperation, into contact with personal/sensitive information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 and </w:t>
      </w:r>
      <w:r w:rsidR="00E0562D" w:rsidRPr="001D0774">
        <w:rPr>
          <w:rFonts w:ascii="Arial" w:hAnsi="Arial" w:cs="Arial"/>
          <w:sz w:val="22"/>
          <w:szCs w:val="22"/>
        </w:rPr>
        <w:t>the relevant national implementing legislation</w:t>
      </w:r>
      <w:r w:rsidRPr="001D0774">
        <w:rPr>
          <w:rFonts w:ascii="Arial" w:hAnsi="Arial" w:cs="Arial"/>
          <w:sz w:val="22"/>
          <w:szCs w:val="22"/>
        </w:rPr>
        <w:t>, they will take all precautions to prevent unauthorized or accidental access to these data, their alteration, destruction or their loss, unauthorized transfers, unauthorized processing, as well as other kinds of their abuse</w:t>
      </w:r>
      <w:r w:rsidRPr="0005431A">
        <w:t>.</w:t>
      </w:r>
    </w:p>
    <w:p w14:paraId="713E9770" w14:textId="77777777" w:rsidR="001D0774" w:rsidRDefault="003413F9" w:rsidP="00BC29FE">
      <w:pPr>
        <w:pStyle w:val="Odstavecseseznamem"/>
        <w:numPr>
          <w:ilvl w:val="0"/>
          <w:numId w:val="25"/>
        </w:numPr>
        <w:spacing w:after="120"/>
        <w:ind w:left="426" w:hanging="426"/>
        <w:jc w:val="both"/>
        <w:rPr>
          <w:rFonts w:ascii="Arial" w:hAnsi="Arial"/>
          <w:sz w:val="22"/>
        </w:rPr>
      </w:pPr>
      <w:r w:rsidRPr="001D0774">
        <w:rPr>
          <w:rFonts w:ascii="Arial" w:hAnsi="Arial"/>
          <w:sz w:val="22"/>
        </w:rPr>
        <w:t>The Contracting Parties shall instruct their employees or, as the case may be, other persons to whom the confidential information will be disclosed on the obligation to maintain confidentiality of nonpublic information.</w:t>
      </w:r>
    </w:p>
    <w:p w14:paraId="22FCC43A" w14:textId="094487DF" w:rsidR="00B74DAC" w:rsidRPr="001D0774" w:rsidRDefault="00B74DAC" w:rsidP="00BC29FE">
      <w:pPr>
        <w:pStyle w:val="Odstavecseseznamem"/>
        <w:numPr>
          <w:ilvl w:val="0"/>
          <w:numId w:val="25"/>
        </w:numPr>
        <w:spacing w:after="120"/>
        <w:ind w:left="426" w:hanging="426"/>
        <w:jc w:val="both"/>
        <w:rPr>
          <w:rFonts w:ascii="Arial" w:hAnsi="Arial"/>
          <w:sz w:val="22"/>
        </w:rPr>
      </w:pPr>
      <w:r w:rsidRPr="001D0774">
        <w:rPr>
          <w:rFonts w:ascii="Arial" w:hAnsi="Arial"/>
          <w:sz w:val="22"/>
        </w:rPr>
        <w:t>In particular, the Contracting Parties undertake</w:t>
      </w:r>
    </w:p>
    <w:p w14:paraId="01F29761" w14:textId="77777777" w:rsidR="00B74DAC" w:rsidRDefault="00B74DAC" w:rsidP="00BC29FE">
      <w:pPr>
        <w:spacing w:after="120"/>
        <w:ind w:left="993" w:hanging="426"/>
        <w:jc w:val="both"/>
        <w:rPr>
          <w:rFonts w:ascii="Arial" w:hAnsi="Arial"/>
          <w:sz w:val="22"/>
        </w:rPr>
      </w:pPr>
      <w:r>
        <w:rPr>
          <w:rFonts w:ascii="Arial" w:hAnsi="Arial"/>
          <w:sz w:val="22"/>
        </w:rPr>
        <w:t xml:space="preserve">a) </w:t>
      </w:r>
      <w:r>
        <w:rPr>
          <w:rFonts w:ascii="Arial" w:hAnsi="Arial"/>
          <w:sz w:val="22"/>
        </w:rPr>
        <w:tab/>
      </w:r>
      <w:r w:rsidRPr="00B74DAC">
        <w:rPr>
          <w:rFonts w:ascii="Arial" w:hAnsi="Arial"/>
          <w:sz w:val="22"/>
        </w:rPr>
        <w:t>not to disclose nonpublic information to third parties (unless this Contract expressly allows for it),</w:t>
      </w:r>
    </w:p>
    <w:p w14:paraId="5D51E33E" w14:textId="77777777" w:rsidR="00B74DAC" w:rsidRDefault="00B74DAC" w:rsidP="00BC29FE">
      <w:pPr>
        <w:spacing w:after="120"/>
        <w:ind w:left="993" w:hanging="426"/>
        <w:jc w:val="both"/>
        <w:rPr>
          <w:rFonts w:ascii="Arial" w:hAnsi="Arial"/>
          <w:sz w:val="22"/>
        </w:rPr>
      </w:pPr>
      <w:r>
        <w:rPr>
          <w:rFonts w:ascii="Arial" w:hAnsi="Arial"/>
          <w:sz w:val="22"/>
        </w:rPr>
        <w:t>b)</w:t>
      </w:r>
      <w:r>
        <w:rPr>
          <w:rFonts w:ascii="Arial" w:hAnsi="Arial"/>
          <w:sz w:val="22"/>
        </w:rPr>
        <w:tab/>
      </w:r>
      <w:r w:rsidRPr="00B74DAC">
        <w:rPr>
          <w:rFonts w:ascii="Arial" w:hAnsi="Arial"/>
          <w:sz w:val="22"/>
        </w:rPr>
        <w:t>to ensure that said nonpublic information is not disclosed to third parties,</w:t>
      </w:r>
    </w:p>
    <w:p w14:paraId="3B059D3C" w14:textId="56EC3C14" w:rsidR="00B74DAC" w:rsidRPr="00B74DAC" w:rsidRDefault="00B74DAC" w:rsidP="00BC29FE">
      <w:pPr>
        <w:spacing w:after="120"/>
        <w:ind w:left="993" w:hanging="426"/>
        <w:jc w:val="both"/>
        <w:rPr>
          <w:rFonts w:ascii="Arial" w:hAnsi="Arial"/>
          <w:sz w:val="22"/>
        </w:rPr>
      </w:pPr>
      <w:r>
        <w:rPr>
          <w:rFonts w:ascii="Arial" w:hAnsi="Arial"/>
          <w:sz w:val="22"/>
        </w:rPr>
        <w:t>c)</w:t>
      </w:r>
      <w:r>
        <w:rPr>
          <w:rFonts w:ascii="Arial" w:hAnsi="Arial"/>
          <w:sz w:val="22"/>
        </w:rPr>
        <w:tab/>
      </w:r>
      <w:r w:rsidRPr="00B74DAC">
        <w:rPr>
          <w:rFonts w:ascii="Arial" w:hAnsi="Arial"/>
          <w:sz w:val="22"/>
        </w:rPr>
        <w:t>to secure data, including data in a written, oral, visual, electronic or another form, including photocopies, which contain nonpublic information against abusing by third parties or against their loss.</w:t>
      </w:r>
    </w:p>
    <w:p w14:paraId="4EFF2282" w14:textId="4885F6C9" w:rsidR="00B74DAC" w:rsidRPr="001D0774" w:rsidRDefault="00B74DAC" w:rsidP="001D0774">
      <w:pPr>
        <w:pStyle w:val="Odstavecseseznamem"/>
        <w:numPr>
          <w:ilvl w:val="0"/>
          <w:numId w:val="25"/>
        </w:numPr>
        <w:spacing w:after="120"/>
        <w:ind w:left="426" w:hanging="426"/>
        <w:jc w:val="both"/>
        <w:rPr>
          <w:rFonts w:ascii="Arial" w:hAnsi="Arial"/>
          <w:sz w:val="22"/>
        </w:rPr>
      </w:pPr>
      <w:r w:rsidRPr="001D0774">
        <w:rPr>
          <w:rFonts w:ascii="Arial" w:hAnsi="Arial"/>
          <w:sz w:val="22"/>
        </w:rPr>
        <w:t>Protection of nonpublic information does not apply to the following cases:</w:t>
      </w:r>
    </w:p>
    <w:p w14:paraId="25FCEF36" w14:textId="77777777" w:rsidR="00B74DAC" w:rsidRDefault="00B74DAC" w:rsidP="00BC29FE">
      <w:pPr>
        <w:spacing w:after="120"/>
        <w:ind w:left="993" w:hanging="426"/>
        <w:jc w:val="both"/>
        <w:rPr>
          <w:rFonts w:ascii="Arial" w:hAnsi="Arial"/>
          <w:sz w:val="22"/>
        </w:rPr>
      </w:pPr>
      <w:r>
        <w:rPr>
          <w:rFonts w:ascii="Arial" w:hAnsi="Arial"/>
          <w:sz w:val="22"/>
        </w:rPr>
        <w:t>a)</w:t>
      </w:r>
      <w:r>
        <w:rPr>
          <w:rFonts w:ascii="Arial" w:hAnsi="Arial"/>
          <w:sz w:val="22"/>
        </w:rPr>
        <w:tab/>
      </w:r>
      <w:r w:rsidRPr="00B74DAC">
        <w:rPr>
          <w:rFonts w:ascii="Arial" w:hAnsi="Arial"/>
          <w:sz w:val="22"/>
        </w:rPr>
        <w:t>if the Contracting Party is able to demonstrate that the respective information is publicly available, provided this availability was not caused by the Contracting Party itself,</w:t>
      </w:r>
    </w:p>
    <w:p w14:paraId="1C10C593" w14:textId="77777777" w:rsidR="00B74DAC" w:rsidRDefault="00B74DAC" w:rsidP="00BC29FE">
      <w:pPr>
        <w:spacing w:after="120"/>
        <w:ind w:left="993" w:hanging="426"/>
        <w:jc w:val="both"/>
        <w:rPr>
          <w:rFonts w:ascii="Arial" w:hAnsi="Arial"/>
          <w:sz w:val="22"/>
        </w:rPr>
      </w:pPr>
      <w:r>
        <w:rPr>
          <w:rFonts w:ascii="Arial" w:hAnsi="Arial"/>
          <w:sz w:val="22"/>
        </w:rPr>
        <w:t>b)</w:t>
      </w:r>
      <w:r>
        <w:rPr>
          <w:rFonts w:ascii="Arial" w:hAnsi="Arial"/>
          <w:sz w:val="22"/>
        </w:rPr>
        <w:tab/>
      </w:r>
      <w:r w:rsidRPr="00B74DAC">
        <w:rPr>
          <w:rFonts w:ascii="Arial" w:hAnsi="Arial"/>
          <w:sz w:val="22"/>
        </w:rPr>
        <w:t>if the Contracting Party is able to demonstrate that the given information was available to it before the date of disclosure of the information by the other Party and that it did not acquire it in violation of the law,</w:t>
      </w:r>
    </w:p>
    <w:p w14:paraId="0C2350E6" w14:textId="77777777" w:rsidR="00B74DAC" w:rsidRDefault="00B74DAC" w:rsidP="00BC29FE">
      <w:pPr>
        <w:spacing w:after="120"/>
        <w:ind w:left="993" w:hanging="426"/>
        <w:jc w:val="both"/>
        <w:rPr>
          <w:rFonts w:ascii="Arial" w:hAnsi="Arial"/>
          <w:sz w:val="22"/>
        </w:rPr>
      </w:pPr>
      <w:r>
        <w:rPr>
          <w:rFonts w:ascii="Arial" w:hAnsi="Arial"/>
          <w:sz w:val="22"/>
        </w:rPr>
        <w:t>c)</w:t>
      </w:r>
      <w:r>
        <w:rPr>
          <w:rFonts w:ascii="Arial" w:hAnsi="Arial"/>
          <w:sz w:val="22"/>
        </w:rPr>
        <w:tab/>
      </w:r>
      <w:r w:rsidRPr="00B74DAC">
        <w:rPr>
          <w:rFonts w:ascii="Arial" w:hAnsi="Arial"/>
          <w:sz w:val="22"/>
        </w:rPr>
        <w:t>if the Contracting Party obtains a written approval from the disclosing party to disclose the information further,</w:t>
      </w:r>
    </w:p>
    <w:p w14:paraId="599F5DDF" w14:textId="77777777" w:rsidR="00B74DAC" w:rsidRDefault="00B74DAC" w:rsidP="00BC29FE">
      <w:pPr>
        <w:spacing w:after="120"/>
        <w:ind w:left="993" w:hanging="426"/>
        <w:jc w:val="both"/>
        <w:rPr>
          <w:rFonts w:ascii="Arial" w:hAnsi="Arial"/>
          <w:sz w:val="22"/>
        </w:rPr>
      </w:pPr>
      <w:r>
        <w:rPr>
          <w:rFonts w:ascii="Arial" w:hAnsi="Arial"/>
          <w:sz w:val="22"/>
        </w:rPr>
        <w:t>d)</w:t>
      </w:r>
      <w:r>
        <w:rPr>
          <w:rFonts w:ascii="Arial" w:hAnsi="Arial"/>
          <w:sz w:val="22"/>
        </w:rPr>
        <w:tab/>
      </w:r>
      <w:r w:rsidRPr="00B74DAC">
        <w:rPr>
          <w:rFonts w:ascii="Arial" w:hAnsi="Arial"/>
          <w:sz w:val="22"/>
        </w:rPr>
        <w:t>if the law or a binding decision of the respective public authority requires the information to be disclosed,</w:t>
      </w:r>
    </w:p>
    <w:p w14:paraId="187C7AD8" w14:textId="425E900C" w:rsidR="00B74DAC" w:rsidRPr="00B74DAC" w:rsidRDefault="00B74DAC" w:rsidP="00BC29FE">
      <w:pPr>
        <w:spacing w:after="120"/>
        <w:ind w:left="993" w:hanging="426"/>
        <w:jc w:val="both"/>
        <w:rPr>
          <w:rFonts w:ascii="Arial" w:hAnsi="Arial"/>
          <w:sz w:val="22"/>
        </w:rPr>
      </w:pPr>
      <w:r>
        <w:rPr>
          <w:rFonts w:ascii="Arial" w:hAnsi="Arial"/>
          <w:sz w:val="22"/>
        </w:rPr>
        <w:t>e)</w:t>
      </w:r>
      <w:r>
        <w:rPr>
          <w:rFonts w:ascii="Arial" w:hAnsi="Arial"/>
          <w:sz w:val="22"/>
        </w:rPr>
        <w:tab/>
      </w:r>
      <w:r w:rsidRPr="00B74DAC">
        <w:rPr>
          <w:rFonts w:ascii="Arial" w:hAnsi="Arial"/>
          <w:sz w:val="22"/>
        </w:rPr>
        <w:t>if an auditor performs audit at one of the contracting parties based on authorization specified in applicable legal regulations.</w:t>
      </w:r>
    </w:p>
    <w:p w14:paraId="53A16D08" w14:textId="232728EA" w:rsidR="00B74DAC" w:rsidRPr="001D0774" w:rsidRDefault="00B74DAC" w:rsidP="001D0774">
      <w:pPr>
        <w:pStyle w:val="Odstavecseseznamem"/>
        <w:numPr>
          <w:ilvl w:val="0"/>
          <w:numId w:val="25"/>
        </w:numPr>
        <w:spacing w:after="120"/>
        <w:ind w:left="426" w:hanging="426"/>
        <w:jc w:val="both"/>
        <w:rPr>
          <w:rFonts w:ascii="Arial" w:hAnsi="Arial"/>
          <w:sz w:val="22"/>
        </w:rPr>
      </w:pPr>
      <w:r w:rsidRPr="001D0774">
        <w:rPr>
          <w:rFonts w:ascii="Arial" w:hAnsi="Arial"/>
          <w:sz w:val="22"/>
        </w:rPr>
        <w:lastRenderedPageBreak/>
        <w:t>The Contracting Parties undertake, at the request of the other Contracting Party, to:</w:t>
      </w:r>
    </w:p>
    <w:p w14:paraId="0D6DFBD5" w14:textId="77777777" w:rsidR="00B74DAC" w:rsidRDefault="00B74DAC" w:rsidP="00BC29FE">
      <w:pPr>
        <w:spacing w:after="120"/>
        <w:ind w:left="993" w:hanging="426"/>
        <w:jc w:val="both"/>
        <w:rPr>
          <w:rFonts w:ascii="Arial" w:hAnsi="Arial"/>
          <w:sz w:val="22"/>
        </w:rPr>
      </w:pPr>
      <w:r>
        <w:rPr>
          <w:rFonts w:ascii="Arial" w:hAnsi="Arial"/>
          <w:sz w:val="22"/>
        </w:rPr>
        <w:t>a)</w:t>
      </w:r>
      <w:r>
        <w:rPr>
          <w:rFonts w:ascii="Arial" w:hAnsi="Arial"/>
          <w:sz w:val="22"/>
        </w:rPr>
        <w:tab/>
      </w:r>
      <w:r w:rsidRPr="00B74DAC">
        <w:rPr>
          <w:rFonts w:ascii="Arial" w:hAnsi="Arial"/>
          <w:sz w:val="22"/>
        </w:rPr>
        <w:t>return all the nonpublic information which was handed over to it in a “material form” (especially in writing or electronically) and any other materials containing or implying the information of a nonpublic nature,</w:t>
      </w:r>
    </w:p>
    <w:p w14:paraId="48B1ED23" w14:textId="77777777" w:rsidR="00B74DAC" w:rsidRDefault="00B74DAC" w:rsidP="00BC29FE">
      <w:pPr>
        <w:spacing w:after="120"/>
        <w:ind w:left="993" w:hanging="426"/>
        <w:jc w:val="both"/>
        <w:rPr>
          <w:rFonts w:ascii="Arial" w:hAnsi="Arial"/>
          <w:sz w:val="22"/>
        </w:rPr>
      </w:pPr>
      <w:r>
        <w:rPr>
          <w:rFonts w:ascii="Arial" w:hAnsi="Arial"/>
          <w:sz w:val="22"/>
        </w:rPr>
        <w:t>b)</w:t>
      </w:r>
      <w:r>
        <w:rPr>
          <w:rFonts w:ascii="Arial" w:hAnsi="Arial"/>
          <w:sz w:val="22"/>
        </w:rPr>
        <w:tab/>
      </w:r>
      <w:r w:rsidRPr="00B74DAC">
        <w:rPr>
          <w:rFonts w:ascii="Arial" w:hAnsi="Arial"/>
          <w:sz w:val="22"/>
        </w:rPr>
        <w:t>return or destroy copies, extracts or other entire or partial reproductions or records of nonpublic information,</w:t>
      </w:r>
    </w:p>
    <w:p w14:paraId="035DB4A1" w14:textId="77777777" w:rsidR="00B74DAC" w:rsidRDefault="00B74DAC" w:rsidP="00BC29FE">
      <w:pPr>
        <w:spacing w:after="120"/>
        <w:ind w:left="993" w:hanging="426"/>
        <w:jc w:val="both"/>
        <w:rPr>
          <w:rFonts w:ascii="Arial" w:hAnsi="Arial"/>
          <w:sz w:val="22"/>
        </w:rPr>
      </w:pPr>
      <w:r>
        <w:rPr>
          <w:rFonts w:ascii="Arial" w:hAnsi="Arial"/>
          <w:sz w:val="22"/>
        </w:rPr>
        <w:t>c)</w:t>
      </w:r>
      <w:r>
        <w:rPr>
          <w:rFonts w:ascii="Arial" w:hAnsi="Arial"/>
          <w:sz w:val="22"/>
        </w:rPr>
        <w:tab/>
      </w:r>
      <w:r w:rsidRPr="00B74DAC">
        <w:rPr>
          <w:rFonts w:ascii="Arial" w:hAnsi="Arial"/>
          <w:sz w:val="22"/>
        </w:rPr>
        <w:t>destroy without undue delay all documents, memoranda, notes and other written materials elaborated on the basis of nonpublic information,</w:t>
      </w:r>
    </w:p>
    <w:p w14:paraId="2E7EF937" w14:textId="0F93F6CD" w:rsidR="00B74DAC" w:rsidRPr="00B74DAC" w:rsidRDefault="00B74DAC" w:rsidP="00BC29FE">
      <w:pPr>
        <w:spacing w:after="120"/>
        <w:ind w:left="993" w:hanging="426"/>
        <w:jc w:val="both"/>
        <w:rPr>
          <w:rFonts w:ascii="Arial" w:hAnsi="Arial"/>
          <w:sz w:val="22"/>
        </w:rPr>
      </w:pPr>
      <w:r>
        <w:rPr>
          <w:rFonts w:ascii="Arial" w:hAnsi="Arial"/>
          <w:sz w:val="22"/>
        </w:rPr>
        <w:t>d)</w:t>
      </w:r>
      <w:r>
        <w:rPr>
          <w:rFonts w:ascii="Arial" w:hAnsi="Arial"/>
          <w:sz w:val="22"/>
        </w:rPr>
        <w:tab/>
      </w:r>
      <w:r w:rsidRPr="00B74DAC">
        <w:rPr>
          <w:rFonts w:ascii="Arial" w:hAnsi="Arial"/>
          <w:sz w:val="22"/>
        </w:rPr>
        <w:t>to destroy materials stored in computers, text editors or other devices containing nonpublic information. This excludes as part of automated backups created copies that are only created and stored within the backup, provided that they have adequate access protection.</w:t>
      </w:r>
    </w:p>
    <w:p w14:paraId="1F20E272" w14:textId="77777777" w:rsidR="001D0774" w:rsidRDefault="00B74DAC" w:rsidP="00BC29FE">
      <w:pPr>
        <w:pStyle w:val="Odstavecseseznamem"/>
        <w:numPr>
          <w:ilvl w:val="0"/>
          <w:numId w:val="25"/>
        </w:numPr>
        <w:spacing w:after="120"/>
        <w:ind w:left="426" w:hanging="426"/>
        <w:jc w:val="both"/>
        <w:rPr>
          <w:rFonts w:ascii="Arial" w:hAnsi="Arial"/>
          <w:sz w:val="22"/>
        </w:rPr>
      </w:pPr>
      <w:r w:rsidRPr="001D0774">
        <w:rPr>
          <w:rFonts w:ascii="Arial" w:hAnsi="Arial"/>
          <w:sz w:val="22"/>
        </w:rPr>
        <w:t>If either Contracting Party learns, in a credible way, or reasonably suspects that nonpublic information was disclosed to an unauthorized person, it is obliged to inform the other Contracting Party about it.</w:t>
      </w:r>
    </w:p>
    <w:p w14:paraId="53CA8F53" w14:textId="4B9BEF07" w:rsidR="00B74DAC" w:rsidRPr="001D0774" w:rsidRDefault="00B74DAC" w:rsidP="00BC29FE">
      <w:pPr>
        <w:pStyle w:val="Odstavecseseznamem"/>
        <w:numPr>
          <w:ilvl w:val="0"/>
          <w:numId w:val="25"/>
        </w:numPr>
        <w:spacing w:after="120"/>
        <w:ind w:left="426" w:hanging="426"/>
        <w:jc w:val="both"/>
        <w:rPr>
          <w:rFonts w:ascii="Arial" w:hAnsi="Arial"/>
          <w:sz w:val="22"/>
        </w:rPr>
      </w:pPr>
      <w:r w:rsidRPr="001D0774">
        <w:rPr>
          <w:rFonts w:ascii="Arial" w:hAnsi="Arial"/>
          <w:sz w:val="22"/>
        </w:rPr>
        <w:t>In cases that the Seller will be provided by the Buyer for the purpose of testing with materials, which are subject to strict control (hereinafter referred to as “Protected Materials”), the Seller shall treat such materials as</w:t>
      </w:r>
      <w:r w:rsidR="00BC29FE" w:rsidRPr="001D0774">
        <w:rPr>
          <w:rFonts w:ascii="Arial" w:hAnsi="Arial"/>
          <w:sz w:val="22"/>
        </w:rPr>
        <w:t xml:space="preserve"> materials that</w:t>
      </w:r>
      <w:r w:rsidRPr="001D0774">
        <w:rPr>
          <w:rFonts w:ascii="Arial" w:hAnsi="Arial"/>
          <w:sz w:val="22"/>
        </w:rPr>
        <w:t>:</w:t>
      </w:r>
    </w:p>
    <w:p w14:paraId="1CE93E6B" w14:textId="074D7DAB" w:rsidR="00B74DAC" w:rsidRPr="00B74DAC" w:rsidRDefault="00B74DAC" w:rsidP="00BC29FE">
      <w:pPr>
        <w:spacing w:after="120"/>
        <w:ind w:left="993" w:hanging="426"/>
        <w:jc w:val="both"/>
        <w:rPr>
          <w:rFonts w:ascii="Arial" w:hAnsi="Arial"/>
          <w:sz w:val="22"/>
        </w:rPr>
      </w:pPr>
      <w:r w:rsidRPr="00B74DAC">
        <w:rPr>
          <w:rFonts w:ascii="Arial" w:hAnsi="Arial"/>
          <w:sz w:val="22"/>
        </w:rPr>
        <w:t xml:space="preserve">a) </w:t>
      </w:r>
      <w:r>
        <w:rPr>
          <w:rFonts w:ascii="Arial" w:hAnsi="Arial"/>
          <w:sz w:val="22"/>
        </w:rPr>
        <w:tab/>
      </w:r>
      <w:r w:rsidR="00BC29FE">
        <w:rPr>
          <w:rFonts w:ascii="Arial" w:hAnsi="Arial"/>
          <w:sz w:val="22"/>
        </w:rPr>
        <w:t xml:space="preserve">can </w:t>
      </w:r>
      <w:r w:rsidRPr="00B74DAC">
        <w:rPr>
          <w:rFonts w:ascii="Arial" w:hAnsi="Arial"/>
          <w:sz w:val="22"/>
        </w:rPr>
        <w:t xml:space="preserve">not be passed on to a third party without the </w:t>
      </w:r>
      <w:r w:rsidR="00BC29FE">
        <w:rPr>
          <w:rFonts w:ascii="Arial" w:hAnsi="Arial"/>
          <w:sz w:val="22"/>
        </w:rPr>
        <w:t>B</w:t>
      </w:r>
      <w:r w:rsidRPr="00B74DAC">
        <w:rPr>
          <w:rFonts w:ascii="Arial" w:hAnsi="Arial"/>
          <w:sz w:val="22"/>
        </w:rPr>
        <w:t>uyer's demonstrable consent;</w:t>
      </w:r>
    </w:p>
    <w:p w14:paraId="3B0C4B7D" w14:textId="42FDAAD3" w:rsidR="00B74DAC" w:rsidRPr="00B74DAC" w:rsidRDefault="00B74DAC" w:rsidP="00BC29FE">
      <w:pPr>
        <w:spacing w:after="120"/>
        <w:ind w:left="993" w:hanging="426"/>
        <w:jc w:val="both"/>
        <w:rPr>
          <w:rFonts w:ascii="Arial" w:hAnsi="Arial"/>
          <w:sz w:val="22"/>
        </w:rPr>
      </w:pPr>
      <w:r w:rsidRPr="00B74DAC">
        <w:rPr>
          <w:rFonts w:ascii="Arial" w:hAnsi="Arial"/>
          <w:sz w:val="22"/>
        </w:rPr>
        <w:t xml:space="preserve">b) </w:t>
      </w:r>
      <w:r w:rsidR="00BC29FE">
        <w:rPr>
          <w:rFonts w:ascii="Arial" w:hAnsi="Arial"/>
          <w:sz w:val="22"/>
        </w:rPr>
        <w:tab/>
      </w:r>
      <w:r w:rsidRPr="00B74DAC">
        <w:rPr>
          <w:rFonts w:ascii="Arial" w:hAnsi="Arial"/>
          <w:sz w:val="22"/>
        </w:rPr>
        <w:t xml:space="preserve">must </w:t>
      </w:r>
      <w:r w:rsidR="00BC29FE">
        <w:rPr>
          <w:rFonts w:ascii="Arial" w:hAnsi="Arial"/>
          <w:sz w:val="22"/>
        </w:rPr>
        <w:t xml:space="preserve">be </w:t>
      </w:r>
      <w:r w:rsidRPr="00B74DAC">
        <w:rPr>
          <w:rFonts w:ascii="Arial" w:hAnsi="Arial"/>
          <w:sz w:val="22"/>
        </w:rPr>
        <w:t>immediately return</w:t>
      </w:r>
      <w:r w:rsidR="00BC29FE">
        <w:rPr>
          <w:rFonts w:ascii="Arial" w:hAnsi="Arial"/>
          <w:sz w:val="22"/>
        </w:rPr>
        <w:t>ed to the B</w:t>
      </w:r>
      <w:r w:rsidRPr="00B74DAC">
        <w:rPr>
          <w:rFonts w:ascii="Arial" w:hAnsi="Arial"/>
          <w:sz w:val="22"/>
        </w:rPr>
        <w:t>uyer, including damaged or incomplete protected materials, immediately after the testing work</w:t>
      </w:r>
      <w:r w:rsidR="00BC29FE">
        <w:rPr>
          <w:rFonts w:ascii="Arial" w:hAnsi="Arial"/>
          <w:sz w:val="22"/>
        </w:rPr>
        <w:t>;</w:t>
      </w:r>
    </w:p>
    <w:p w14:paraId="61B8D239" w14:textId="128F8C02" w:rsidR="00B74DAC" w:rsidRPr="00B74DAC" w:rsidRDefault="00BC29FE" w:rsidP="00BC29FE">
      <w:pPr>
        <w:spacing w:after="120"/>
        <w:ind w:left="1276" w:hanging="1276"/>
        <w:jc w:val="both"/>
        <w:rPr>
          <w:rFonts w:ascii="Arial" w:hAnsi="Arial"/>
          <w:sz w:val="22"/>
        </w:rPr>
      </w:pPr>
      <w:r>
        <w:rPr>
          <w:rFonts w:ascii="Arial" w:hAnsi="Arial"/>
          <w:sz w:val="22"/>
        </w:rPr>
        <w:tab/>
      </w:r>
      <w:r>
        <w:rPr>
          <w:rFonts w:ascii="Arial" w:hAnsi="Arial"/>
          <w:sz w:val="22"/>
        </w:rPr>
        <w:tab/>
      </w:r>
      <w:r w:rsidR="00B74DAC" w:rsidRPr="00B74DAC">
        <w:rPr>
          <w:rFonts w:ascii="Arial" w:hAnsi="Arial"/>
          <w:sz w:val="22"/>
        </w:rPr>
        <w:t xml:space="preserve">- in the event of damage or incompleteness, the </w:t>
      </w:r>
      <w:r>
        <w:rPr>
          <w:rFonts w:ascii="Arial" w:hAnsi="Arial"/>
          <w:sz w:val="22"/>
        </w:rPr>
        <w:t>S</w:t>
      </w:r>
      <w:r w:rsidR="00B74DAC" w:rsidRPr="00B74DAC">
        <w:rPr>
          <w:rFonts w:ascii="Arial" w:hAnsi="Arial"/>
          <w:sz w:val="22"/>
        </w:rPr>
        <w:t>eller is obliged to demonstrably explain the causes of such a condition;</w:t>
      </w:r>
    </w:p>
    <w:p w14:paraId="1B317F17" w14:textId="77777777" w:rsidR="00BC29FE" w:rsidRDefault="00B74DAC" w:rsidP="00BC29FE">
      <w:pPr>
        <w:spacing w:after="120"/>
        <w:ind w:left="993" w:hanging="426"/>
        <w:jc w:val="both"/>
        <w:rPr>
          <w:rFonts w:ascii="Arial" w:hAnsi="Arial"/>
          <w:sz w:val="22"/>
        </w:rPr>
      </w:pPr>
      <w:r w:rsidRPr="00B74DAC">
        <w:rPr>
          <w:rFonts w:ascii="Arial" w:hAnsi="Arial"/>
          <w:sz w:val="22"/>
        </w:rPr>
        <w:t xml:space="preserve">c) </w:t>
      </w:r>
      <w:r w:rsidR="00BC29FE">
        <w:rPr>
          <w:rFonts w:ascii="Arial" w:hAnsi="Arial"/>
          <w:sz w:val="22"/>
        </w:rPr>
        <w:tab/>
        <w:t xml:space="preserve">can </w:t>
      </w:r>
      <w:r w:rsidRPr="00B74DAC">
        <w:rPr>
          <w:rFonts w:ascii="Arial" w:hAnsi="Arial"/>
          <w:sz w:val="22"/>
        </w:rPr>
        <w:t>not be used for advertising purposes;</w:t>
      </w:r>
    </w:p>
    <w:p w14:paraId="2A71A847" w14:textId="77777777" w:rsidR="00BC29FE" w:rsidRDefault="00B74DAC" w:rsidP="00BC29FE">
      <w:pPr>
        <w:spacing w:after="120"/>
        <w:ind w:left="993" w:hanging="426"/>
        <w:jc w:val="both"/>
        <w:rPr>
          <w:rFonts w:ascii="Arial" w:hAnsi="Arial"/>
          <w:sz w:val="22"/>
        </w:rPr>
      </w:pPr>
      <w:r w:rsidRPr="00B74DAC">
        <w:rPr>
          <w:rFonts w:ascii="Arial" w:hAnsi="Arial"/>
          <w:sz w:val="22"/>
        </w:rPr>
        <w:t xml:space="preserve">d) </w:t>
      </w:r>
      <w:r w:rsidR="00BC29FE">
        <w:rPr>
          <w:rFonts w:ascii="Arial" w:hAnsi="Arial"/>
          <w:sz w:val="22"/>
        </w:rPr>
        <w:tab/>
        <w:t xml:space="preserve">the Saller </w:t>
      </w:r>
      <w:r w:rsidRPr="00B74DAC">
        <w:rPr>
          <w:rFonts w:ascii="Arial" w:hAnsi="Arial"/>
          <w:sz w:val="22"/>
        </w:rPr>
        <w:t>shall not make copies, imitations or duplicates;</w:t>
      </w:r>
    </w:p>
    <w:p w14:paraId="3AA8A00F" w14:textId="022A58EB" w:rsidR="00B74DAC" w:rsidRDefault="00B74DAC" w:rsidP="00BC29FE">
      <w:pPr>
        <w:spacing w:after="120"/>
        <w:ind w:left="993" w:hanging="426"/>
        <w:jc w:val="both"/>
        <w:rPr>
          <w:rFonts w:ascii="Arial" w:hAnsi="Arial"/>
          <w:sz w:val="22"/>
        </w:rPr>
      </w:pPr>
      <w:r w:rsidRPr="00B74DAC">
        <w:rPr>
          <w:rFonts w:ascii="Arial" w:hAnsi="Arial"/>
          <w:sz w:val="22"/>
        </w:rPr>
        <w:t xml:space="preserve">e) </w:t>
      </w:r>
      <w:r w:rsidR="00BC29FE">
        <w:rPr>
          <w:rFonts w:ascii="Arial" w:hAnsi="Arial"/>
          <w:sz w:val="22"/>
        </w:rPr>
        <w:tab/>
      </w:r>
      <w:r w:rsidRPr="00B74DAC">
        <w:rPr>
          <w:rFonts w:ascii="Arial" w:hAnsi="Arial"/>
          <w:sz w:val="22"/>
        </w:rPr>
        <w:t>may not be used for any purpose other than that relating to the performance of the subject matter hereof.</w:t>
      </w:r>
    </w:p>
    <w:p w14:paraId="69876CF3" w14:textId="77777777" w:rsidR="001D0774" w:rsidRDefault="00B74DAC" w:rsidP="001D0774">
      <w:pPr>
        <w:pStyle w:val="Odstavecseseznamem"/>
        <w:numPr>
          <w:ilvl w:val="0"/>
          <w:numId w:val="25"/>
        </w:numPr>
        <w:spacing w:after="120"/>
        <w:ind w:left="426" w:hanging="426"/>
        <w:jc w:val="both"/>
        <w:rPr>
          <w:rFonts w:ascii="Arial" w:hAnsi="Arial"/>
          <w:sz w:val="22"/>
        </w:rPr>
      </w:pPr>
      <w:r w:rsidRPr="001D0774">
        <w:rPr>
          <w:rFonts w:ascii="Arial" w:hAnsi="Arial"/>
          <w:sz w:val="22"/>
        </w:rPr>
        <w:t xml:space="preserve">If either </w:t>
      </w:r>
      <w:r w:rsidR="00BC29FE" w:rsidRPr="001D0774">
        <w:rPr>
          <w:rFonts w:ascii="Arial" w:hAnsi="Arial"/>
          <w:sz w:val="22"/>
        </w:rPr>
        <w:t xml:space="preserve">Contracting </w:t>
      </w:r>
      <w:r w:rsidRPr="001D0774">
        <w:rPr>
          <w:rFonts w:ascii="Arial" w:hAnsi="Arial"/>
          <w:sz w:val="22"/>
        </w:rPr>
        <w:t xml:space="preserve">Party makes drawings, technical documents or other technical information relating to the Contract delivery available for the other </w:t>
      </w:r>
      <w:r w:rsidR="00BC29FE" w:rsidRPr="001D0774">
        <w:rPr>
          <w:rFonts w:ascii="Arial" w:hAnsi="Arial"/>
          <w:sz w:val="22"/>
        </w:rPr>
        <w:t xml:space="preserve">Contracting </w:t>
      </w:r>
      <w:r w:rsidRPr="001D0774">
        <w:rPr>
          <w:rFonts w:ascii="Arial" w:hAnsi="Arial"/>
          <w:sz w:val="22"/>
        </w:rPr>
        <w:t xml:space="preserve">Party, both before and after the conclusion of this contract, such drawings, technical documents or other technical information remain the property of the providing party. The receiving party is entitled to use the relevant documents and information both to complete the contracted delivery and subsequently to use, maintain and repair the device. Both </w:t>
      </w:r>
      <w:r w:rsidR="00BC29FE" w:rsidRPr="001D0774">
        <w:rPr>
          <w:rFonts w:ascii="Arial" w:hAnsi="Arial"/>
          <w:sz w:val="22"/>
        </w:rPr>
        <w:t xml:space="preserve">Contracting </w:t>
      </w:r>
      <w:r w:rsidRPr="001D0774">
        <w:rPr>
          <w:rFonts w:ascii="Arial" w:hAnsi="Arial"/>
          <w:sz w:val="22"/>
        </w:rPr>
        <w:t>Parties are entitled to use the handed-over and taken-over documents and information based on their needs and discretion, including their reproduction, in the way not threatening the interests of the other party. In the case of potential re-sale of the device by the Buyer, the Buyer shall only be entitled to provide the new acquirer with those documents from the above specified documentation which are necessary for the transfer and for further use of the device and provided it shall have obtained Seller’s prior written approval.</w:t>
      </w:r>
    </w:p>
    <w:p w14:paraId="2308B5D8" w14:textId="0B6B92ED" w:rsidR="00B74DAC" w:rsidRPr="001D0774" w:rsidRDefault="00B74DAC" w:rsidP="001D0774">
      <w:pPr>
        <w:pStyle w:val="Odstavecseseznamem"/>
        <w:numPr>
          <w:ilvl w:val="0"/>
          <w:numId w:val="25"/>
        </w:numPr>
        <w:spacing w:after="120"/>
        <w:ind w:left="426" w:hanging="426"/>
        <w:jc w:val="both"/>
        <w:rPr>
          <w:rFonts w:ascii="Arial" w:hAnsi="Arial"/>
          <w:sz w:val="22"/>
        </w:rPr>
      </w:pPr>
      <w:r w:rsidRPr="001D0774">
        <w:rPr>
          <w:rFonts w:ascii="Arial" w:hAnsi="Arial"/>
          <w:sz w:val="22"/>
        </w:rPr>
        <w:t>The confidentiality obligation is not time-limited. The obligation to maintain confidentiality of nonpublic information acquired within the framework of cooperation with the other Contracting Party lasts even after this Contract is terminated or expires.</w:t>
      </w:r>
    </w:p>
    <w:p w14:paraId="5E9BC89C" w14:textId="3533E59F" w:rsidR="00711577" w:rsidRDefault="00711577" w:rsidP="00B74DAC">
      <w:pPr>
        <w:ind w:left="426" w:hanging="426"/>
        <w:jc w:val="both"/>
        <w:rPr>
          <w:rFonts w:ascii="Arial" w:hAnsi="Arial" w:cs="Arial"/>
          <w:b/>
          <w:sz w:val="22"/>
          <w:szCs w:val="22"/>
        </w:rPr>
      </w:pPr>
    </w:p>
    <w:p w14:paraId="4BBBB288" w14:textId="77777777" w:rsidR="006142CE" w:rsidRPr="00467355" w:rsidRDefault="006142CE" w:rsidP="00142CE8">
      <w:pPr>
        <w:rPr>
          <w:rFonts w:ascii="Arial" w:hAnsi="Arial" w:cs="Arial"/>
          <w:b/>
          <w:caps/>
          <w:sz w:val="22"/>
          <w:szCs w:val="22"/>
        </w:rPr>
      </w:pPr>
    </w:p>
    <w:p w14:paraId="3AC7BE2A" w14:textId="5038B568" w:rsidR="00144D9C" w:rsidRPr="00467355" w:rsidRDefault="00E73D01" w:rsidP="001357FF">
      <w:pPr>
        <w:jc w:val="center"/>
        <w:rPr>
          <w:rFonts w:ascii="Arial" w:hAnsi="Arial" w:cs="Arial"/>
          <w:b/>
          <w:caps/>
          <w:sz w:val="22"/>
          <w:szCs w:val="22"/>
        </w:rPr>
      </w:pPr>
      <w:r w:rsidRPr="00E73D01">
        <w:rPr>
          <w:rFonts w:ascii="Arial" w:hAnsi="Arial"/>
          <w:b/>
          <w:caps/>
          <w:sz w:val="22"/>
        </w:rPr>
        <w:t>X</w:t>
      </w:r>
      <w:r w:rsidR="00695EF5">
        <w:rPr>
          <w:rFonts w:ascii="Arial" w:hAnsi="Arial"/>
          <w:b/>
          <w:caps/>
          <w:sz w:val="22"/>
        </w:rPr>
        <w:t>I</w:t>
      </w:r>
      <w:r w:rsidR="00BC29FE">
        <w:rPr>
          <w:rFonts w:ascii="Arial" w:hAnsi="Arial"/>
          <w:b/>
          <w:caps/>
          <w:sz w:val="22"/>
        </w:rPr>
        <w:t>V</w:t>
      </w:r>
      <w:r w:rsidRPr="00E73D01">
        <w:rPr>
          <w:rFonts w:ascii="Arial" w:hAnsi="Arial"/>
          <w:b/>
          <w:caps/>
          <w:sz w:val="22"/>
        </w:rPr>
        <w:t>.</w:t>
      </w:r>
      <w:r w:rsidR="00BC29FE">
        <w:rPr>
          <w:rFonts w:ascii="Arial" w:hAnsi="Arial"/>
          <w:b/>
          <w:caps/>
          <w:sz w:val="22"/>
        </w:rPr>
        <w:t xml:space="preserve"> </w:t>
      </w:r>
      <w:r w:rsidRPr="00E73D01">
        <w:rPr>
          <w:rFonts w:ascii="Arial" w:hAnsi="Arial"/>
          <w:b/>
          <w:caps/>
          <w:sz w:val="22"/>
        </w:rPr>
        <w:t>WITHDRAWAL FROM THE CONTRACT</w:t>
      </w:r>
    </w:p>
    <w:p w14:paraId="1BD7234F" w14:textId="77777777" w:rsidR="00144D9C" w:rsidRPr="00467355" w:rsidRDefault="00144D9C" w:rsidP="001357FF">
      <w:pPr>
        <w:jc w:val="center"/>
        <w:rPr>
          <w:rFonts w:ascii="Arial" w:hAnsi="Arial" w:cs="Arial"/>
          <w:b/>
          <w:caps/>
          <w:sz w:val="22"/>
          <w:szCs w:val="22"/>
        </w:rPr>
      </w:pPr>
    </w:p>
    <w:p w14:paraId="27723D35" w14:textId="77777777" w:rsidR="00144D9C" w:rsidRPr="00467355" w:rsidRDefault="00E73D01" w:rsidP="001D0774">
      <w:pPr>
        <w:pStyle w:val="Kapitola1"/>
        <w:numPr>
          <w:ilvl w:val="1"/>
          <w:numId w:val="5"/>
        </w:numPr>
        <w:tabs>
          <w:tab w:val="clear" w:pos="705"/>
          <w:tab w:val="num" w:pos="426"/>
        </w:tabs>
      </w:pPr>
      <w:r w:rsidRPr="00E73D01">
        <w:t>The Buyer may withdraw from this Contract if:</w:t>
      </w:r>
    </w:p>
    <w:p w14:paraId="64EB34DB" w14:textId="50873E3E" w:rsidR="001D0774" w:rsidRDefault="00E73D01" w:rsidP="001D0774">
      <w:pPr>
        <w:ind w:left="1276" w:hanging="360"/>
        <w:jc w:val="both"/>
        <w:rPr>
          <w:rFonts w:ascii="Arial" w:hAnsi="Arial" w:cs="Arial"/>
          <w:sz w:val="22"/>
          <w:szCs w:val="22"/>
        </w:rPr>
      </w:pPr>
      <w:r w:rsidRPr="00E73D01">
        <w:rPr>
          <w:rFonts w:ascii="Arial" w:hAnsi="Arial"/>
          <w:sz w:val="22"/>
        </w:rPr>
        <w:lastRenderedPageBreak/>
        <w:t>a)</w:t>
      </w:r>
      <w:r w:rsidRPr="00E73D01">
        <w:tab/>
      </w:r>
      <w:r w:rsidR="001D0774" w:rsidRPr="001D0774">
        <w:rPr>
          <w:rFonts w:ascii="Arial" w:hAnsi="Arial" w:cs="Arial"/>
          <w:sz w:val="22"/>
        </w:rPr>
        <w:t>t</w:t>
      </w:r>
      <w:r w:rsidR="00BC29FE" w:rsidRPr="00514640">
        <w:rPr>
          <w:rFonts w:ascii="Arial" w:hAnsi="Arial"/>
          <w:sz w:val="22"/>
        </w:rPr>
        <w:t xml:space="preserve">he device was not supplied within </w:t>
      </w:r>
      <w:r w:rsidR="00BC29FE">
        <w:rPr>
          <w:rFonts w:ascii="Arial" w:hAnsi="Arial"/>
          <w:sz w:val="22"/>
        </w:rPr>
        <w:t>1 month</w:t>
      </w:r>
      <w:r w:rsidR="00BC29FE" w:rsidRPr="00514640">
        <w:rPr>
          <w:rFonts w:ascii="Arial" w:hAnsi="Arial"/>
          <w:sz w:val="22"/>
        </w:rPr>
        <w:t xml:space="preserve"> after futile lapse of the given period or the device was not commissioned into operation and handed over to the Buyer within </w:t>
      </w:r>
      <w:r w:rsidR="00BC29FE">
        <w:rPr>
          <w:rFonts w:ascii="Arial" w:hAnsi="Arial"/>
          <w:sz w:val="22"/>
        </w:rPr>
        <w:t>1 month</w:t>
      </w:r>
      <w:r w:rsidR="00BC29FE" w:rsidRPr="00514640">
        <w:rPr>
          <w:rFonts w:ascii="Arial" w:hAnsi="Arial"/>
          <w:sz w:val="22"/>
        </w:rPr>
        <w:t xml:space="preserve"> after futile lapse of the given period and the Buyer is not liable for this or </w:t>
      </w:r>
      <w:r w:rsidR="00BC29FE">
        <w:rPr>
          <w:rFonts w:ascii="Arial" w:hAnsi="Arial"/>
          <w:sz w:val="22"/>
        </w:rPr>
        <w:t>the device</w:t>
      </w:r>
      <w:r w:rsidR="00BC29FE" w:rsidRPr="00514640">
        <w:rPr>
          <w:rFonts w:ascii="Arial" w:hAnsi="Arial"/>
          <w:sz w:val="22"/>
        </w:rPr>
        <w:t xml:space="preserve"> does not fulfil the</w:t>
      </w:r>
      <w:r w:rsidR="00BC29FE">
        <w:rPr>
          <w:rFonts w:ascii="Arial" w:hAnsi="Arial"/>
          <w:sz w:val="22"/>
        </w:rPr>
        <w:t xml:space="preserve"> declared technical parameters. T</w:t>
      </w:r>
      <w:r w:rsidR="00BC29FE" w:rsidRPr="00514640">
        <w:rPr>
          <w:rFonts w:ascii="Arial" w:hAnsi="Arial"/>
          <w:sz w:val="22"/>
        </w:rPr>
        <w:t xml:space="preserve">his provision is not affected in any way by arrangements under Article XI </w:t>
      </w:r>
      <w:r w:rsidR="001D0774">
        <w:rPr>
          <w:rFonts w:ascii="Arial" w:hAnsi="Arial"/>
          <w:sz w:val="22"/>
        </w:rPr>
        <w:t>(1)</w:t>
      </w:r>
      <w:r w:rsidR="00BC29FE" w:rsidRPr="00514640">
        <w:rPr>
          <w:rFonts w:ascii="Arial" w:hAnsi="Arial"/>
          <w:sz w:val="22"/>
        </w:rPr>
        <w:t xml:space="preserve"> hereof</w:t>
      </w:r>
      <w:r w:rsidRPr="00E73D01">
        <w:rPr>
          <w:rFonts w:ascii="Arial" w:hAnsi="Arial"/>
          <w:sz w:val="22"/>
        </w:rPr>
        <w:t>;</w:t>
      </w:r>
    </w:p>
    <w:p w14:paraId="61A808E1" w14:textId="45E6FE83" w:rsidR="001E4368" w:rsidRPr="00467355" w:rsidRDefault="001D0774" w:rsidP="001D0774">
      <w:pPr>
        <w:ind w:left="1276" w:hanging="360"/>
        <w:jc w:val="both"/>
        <w:rPr>
          <w:rFonts w:ascii="Arial" w:hAnsi="Arial" w:cs="Arial"/>
          <w:sz w:val="22"/>
          <w:szCs w:val="22"/>
        </w:rPr>
      </w:pPr>
      <w:r>
        <w:rPr>
          <w:rFonts w:ascii="Arial" w:hAnsi="Arial" w:cs="Arial"/>
          <w:sz w:val="22"/>
          <w:szCs w:val="22"/>
        </w:rPr>
        <w:t>b)</w:t>
      </w:r>
      <w:r>
        <w:rPr>
          <w:rFonts w:ascii="Arial" w:hAnsi="Arial" w:cs="Arial"/>
          <w:sz w:val="22"/>
          <w:szCs w:val="22"/>
        </w:rPr>
        <w:tab/>
      </w:r>
      <w:r w:rsidR="00E73D01" w:rsidRPr="00E73D01">
        <w:rPr>
          <w:rFonts w:ascii="Arial" w:hAnsi="Arial"/>
          <w:sz w:val="22"/>
        </w:rPr>
        <w:t xml:space="preserve">the technical specifications of the </w:t>
      </w:r>
      <w:r w:rsidR="00BC29FE">
        <w:rPr>
          <w:rFonts w:ascii="Arial" w:hAnsi="Arial"/>
          <w:sz w:val="22"/>
        </w:rPr>
        <w:t>device</w:t>
      </w:r>
      <w:r w:rsidR="00E73D01" w:rsidRPr="00E73D01">
        <w:rPr>
          <w:rFonts w:ascii="Arial" w:hAnsi="Arial"/>
          <w:sz w:val="22"/>
        </w:rPr>
        <w:t xml:space="preserve"> given in </w:t>
      </w:r>
      <w:r w:rsidR="00E73D01" w:rsidRPr="001D0774">
        <w:rPr>
          <w:rFonts w:ascii="Arial" w:hAnsi="Arial"/>
          <w:b/>
          <w:sz w:val="22"/>
        </w:rPr>
        <w:t xml:space="preserve">Annex </w:t>
      </w:r>
      <w:r>
        <w:rPr>
          <w:rFonts w:ascii="Arial" w:hAnsi="Arial"/>
          <w:b/>
          <w:sz w:val="22"/>
        </w:rPr>
        <w:t xml:space="preserve">No. </w:t>
      </w:r>
      <w:r w:rsidR="00E73D01" w:rsidRPr="001D0774">
        <w:rPr>
          <w:rFonts w:ascii="Arial" w:hAnsi="Arial"/>
          <w:b/>
          <w:sz w:val="22"/>
        </w:rPr>
        <w:t>1</w:t>
      </w:r>
      <w:r w:rsidR="00E73D01" w:rsidRPr="00E73D01">
        <w:rPr>
          <w:rFonts w:ascii="Arial" w:hAnsi="Arial"/>
          <w:sz w:val="22"/>
        </w:rPr>
        <w:t xml:space="preserve"> hereto are not complied with;</w:t>
      </w:r>
    </w:p>
    <w:p w14:paraId="18052D75" w14:textId="0494DBC1" w:rsidR="001E4368" w:rsidRPr="00467355" w:rsidRDefault="00E73D01" w:rsidP="001D0774">
      <w:pPr>
        <w:tabs>
          <w:tab w:val="left" w:pos="1276"/>
        </w:tabs>
        <w:spacing w:after="120"/>
        <w:ind w:left="1276" w:hanging="357"/>
        <w:jc w:val="both"/>
        <w:rPr>
          <w:rFonts w:ascii="Arial" w:hAnsi="Arial" w:cs="Arial"/>
          <w:sz w:val="22"/>
          <w:szCs w:val="22"/>
        </w:rPr>
      </w:pPr>
      <w:r w:rsidRPr="00E73D01">
        <w:rPr>
          <w:rFonts w:ascii="Arial" w:hAnsi="Arial"/>
          <w:sz w:val="22"/>
        </w:rPr>
        <w:t>c)</w:t>
      </w:r>
      <w:r w:rsidRPr="00E73D01">
        <w:tab/>
      </w:r>
      <w:r w:rsidRPr="00E73D01">
        <w:rPr>
          <w:rFonts w:ascii="Arial" w:hAnsi="Arial"/>
          <w:sz w:val="22"/>
        </w:rPr>
        <w:t xml:space="preserve">the </w:t>
      </w:r>
      <w:r w:rsidR="00BC29FE">
        <w:rPr>
          <w:rFonts w:ascii="Arial" w:hAnsi="Arial"/>
          <w:sz w:val="22"/>
        </w:rPr>
        <w:t>device</w:t>
      </w:r>
      <w:r w:rsidRPr="00E73D01">
        <w:rPr>
          <w:rFonts w:ascii="Arial" w:hAnsi="Arial"/>
          <w:sz w:val="22"/>
        </w:rPr>
        <w:t xml:space="preserve"> is supplied with defects that are not removable or defects, the removal of which would bring about excessive costs</w:t>
      </w:r>
      <w:r w:rsidR="00A33814">
        <w:rPr>
          <w:rFonts w:ascii="Arial" w:hAnsi="Arial"/>
          <w:sz w:val="22"/>
        </w:rPr>
        <w:t>, or an</w:t>
      </w:r>
      <w:r w:rsidR="00A33814" w:rsidRPr="00A33814">
        <w:rPr>
          <w:rFonts w:ascii="Arial" w:hAnsi="Arial"/>
          <w:sz w:val="22"/>
        </w:rPr>
        <w:t xml:space="preserve"> unusual time required for their removal would be disproportionate to the buyer's needs.</w:t>
      </w:r>
    </w:p>
    <w:p w14:paraId="4D31F081" w14:textId="77777777" w:rsidR="001D0774" w:rsidRPr="001D0774" w:rsidRDefault="00E73D01" w:rsidP="001D0774">
      <w:pPr>
        <w:pStyle w:val="Kapitola1"/>
        <w:numPr>
          <w:ilvl w:val="1"/>
          <w:numId w:val="5"/>
        </w:numPr>
        <w:tabs>
          <w:tab w:val="clear" w:pos="705"/>
          <w:tab w:val="num" w:pos="426"/>
        </w:tabs>
        <w:ind w:left="426" w:hanging="426"/>
      </w:pPr>
      <w:r w:rsidRPr="00E73D01">
        <w:t xml:space="preserve">Either Contracting Party may withdraw from the present Contract by serving a written notice if the other Contracting Party breaches the provisions hereof in a material way. The withdrawal becomes effective on the date of delivery of a written withdrawal notice to the other Contracting Party. </w:t>
      </w:r>
    </w:p>
    <w:p w14:paraId="0EC88A74" w14:textId="0FE456EA" w:rsidR="005C77CE" w:rsidRPr="00467355" w:rsidRDefault="00E73D01" w:rsidP="001D0774">
      <w:pPr>
        <w:pStyle w:val="Kapitola1"/>
        <w:numPr>
          <w:ilvl w:val="1"/>
          <w:numId w:val="5"/>
        </w:numPr>
        <w:tabs>
          <w:tab w:val="clear" w:pos="705"/>
          <w:tab w:val="num" w:pos="426"/>
        </w:tabs>
        <w:ind w:left="426" w:hanging="426"/>
      </w:pPr>
      <w:r w:rsidRPr="00E73D01">
        <w:t xml:space="preserve">This shall be without prejudice to the withdrawing party's right to damages or a contractual fine or default interest. </w:t>
      </w:r>
    </w:p>
    <w:p w14:paraId="3E744FF8" w14:textId="77777777" w:rsidR="008A469C" w:rsidRPr="00467355" w:rsidRDefault="008A469C">
      <w:pPr>
        <w:jc w:val="both"/>
        <w:rPr>
          <w:rFonts w:ascii="Arial" w:hAnsi="Arial" w:cs="Arial"/>
          <w:sz w:val="22"/>
          <w:szCs w:val="22"/>
        </w:rPr>
      </w:pPr>
    </w:p>
    <w:p w14:paraId="16530BE4" w14:textId="3975D9EB" w:rsidR="00A33814" w:rsidRPr="00467355" w:rsidRDefault="00A33814" w:rsidP="00A33814">
      <w:pPr>
        <w:jc w:val="center"/>
        <w:rPr>
          <w:rFonts w:ascii="Arial" w:hAnsi="Arial" w:cs="Arial"/>
          <w:b/>
          <w:caps/>
          <w:sz w:val="22"/>
          <w:szCs w:val="22"/>
        </w:rPr>
      </w:pPr>
      <w:r w:rsidRPr="00E73D01">
        <w:rPr>
          <w:rFonts w:ascii="Arial" w:hAnsi="Arial"/>
          <w:b/>
          <w:caps/>
          <w:sz w:val="22"/>
        </w:rPr>
        <w:t>X</w:t>
      </w:r>
      <w:r>
        <w:rPr>
          <w:rFonts w:ascii="Arial" w:hAnsi="Arial"/>
          <w:b/>
          <w:caps/>
          <w:sz w:val="22"/>
        </w:rPr>
        <w:t>V</w:t>
      </w:r>
      <w:r w:rsidRPr="00E73D01">
        <w:rPr>
          <w:rFonts w:ascii="Arial" w:hAnsi="Arial"/>
          <w:b/>
          <w:caps/>
          <w:sz w:val="22"/>
        </w:rPr>
        <w:t>.</w:t>
      </w:r>
      <w:r>
        <w:rPr>
          <w:rFonts w:ascii="Arial" w:hAnsi="Arial"/>
          <w:b/>
          <w:caps/>
          <w:sz w:val="22"/>
        </w:rPr>
        <w:t xml:space="preserve"> </w:t>
      </w:r>
      <w:r w:rsidRPr="00A33814">
        <w:rPr>
          <w:rFonts w:ascii="Arial" w:hAnsi="Arial"/>
          <w:b/>
          <w:caps/>
          <w:sz w:val="22"/>
        </w:rPr>
        <w:t>Reserved changes to obligations</w:t>
      </w:r>
    </w:p>
    <w:p w14:paraId="5DBF38ED" w14:textId="77777777" w:rsidR="00A33814" w:rsidRDefault="00A33814">
      <w:pPr>
        <w:jc w:val="center"/>
        <w:rPr>
          <w:rFonts w:ascii="Arial" w:hAnsi="Arial"/>
          <w:b/>
          <w:caps/>
          <w:sz w:val="22"/>
        </w:rPr>
      </w:pPr>
    </w:p>
    <w:p w14:paraId="6187D1F4" w14:textId="37FDBB0E" w:rsidR="001D0774" w:rsidRPr="001D0774" w:rsidRDefault="001D0774" w:rsidP="001D0774">
      <w:pPr>
        <w:pStyle w:val="Odstavecseseznamem"/>
        <w:numPr>
          <w:ilvl w:val="0"/>
          <w:numId w:val="31"/>
        </w:numPr>
        <w:overflowPunct/>
        <w:autoSpaceDE/>
        <w:spacing w:after="120"/>
        <w:ind w:left="426" w:hanging="426"/>
        <w:jc w:val="both"/>
        <w:textAlignment w:val="auto"/>
        <w:rPr>
          <w:rFonts w:ascii="Arial" w:eastAsia="Calibri" w:hAnsi="Arial" w:cs="Arial"/>
          <w:sz w:val="22"/>
          <w:szCs w:val="22"/>
        </w:rPr>
      </w:pPr>
      <w:r w:rsidRPr="001D0774">
        <w:rPr>
          <w:rFonts w:ascii="Arial" w:hAnsi="Arial" w:cs="Arial"/>
          <w:sz w:val="22"/>
          <w:szCs w:val="22"/>
        </w:rPr>
        <w:t>The Buyer is entitled to unilaterally</w:t>
      </w:r>
      <w:r>
        <w:rPr>
          <w:rFonts w:ascii="Arial" w:hAnsi="Arial" w:cs="Arial"/>
          <w:sz w:val="22"/>
          <w:szCs w:val="22"/>
        </w:rPr>
        <w:t xml:space="preserve"> </w:t>
      </w:r>
      <w:r w:rsidR="00BF6B93">
        <w:rPr>
          <w:rFonts w:ascii="Arial" w:hAnsi="Arial" w:cs="Arial"/>
          <w:sz w:val="22"/>
          <w:szCs w:val="22"/>
        </w:rPr>
        <w:t>demand from</w:t>
      </w:r>
      <w:r w:rsidRPr="001D0774">
        <w:rPr>
          <w:rFonts w:ascii="Arial" w:hAnsi="Arial" w:cs="Arial"/>
          <w:sz w:val="22"/>
          <w:szCs w:val="22"/>
        </w:rPr>
        <w:t xml:space="preserve"> the Seller to enlarge the subject of the Contract, which shall be performed in the way and under the conditions agreed in the following paragraphs of this Article:</w:t>
      </w:r>
    </w:p>
    <w:p w14:paraId="328E59CE" w14:textId="20EAC4CC" w:rsidR="001D0774" w:rsidRPr="001D0774" w:rsidRDefault="001D0774" w:rsidP="001D0774">
      <w:pPr>
        <w:overflowPunct/>
        <w:autoSpaceDE/>
        <w:spacing w:after="120"/>
        <w:ind w:left="426"/>
        <w:jc w:val="both"/>
        <w:textAlignment w:val="auto"/>
        <w:rPr>
          <w:rFonts w:ascii="Arial" w:eastAsia="Calibri" w:hAnsi="Arial" w:cs="Arial"/>
          <w:b/>
          <w:bCs/>
          <w:sz w:val="22"/>
          <w:szCs w:val="22"/>
        </w:rPr>
      </w:pPr>
      <w:r w:rsidRPr="001D0774">
        <w:rPr>
          <w:rFonts w:ascii="Arial" w:hAnsi="Arial" w:cs="Arial"/>
          <w:b/>
          <w:sz w:val="22"/>
          <w:szCs w:val="22"/>
        </w:rPr>
        <w:t xml:space="preserve">- delivery of another </w:t>
      </w:r>
      <w:r w:rsidR="00BF6B93" w:rsidRPr="002D6FB6">
        <w:rPr>
          <w:rFonts w:ascii="Arial" w:hAnsi="Arial" w:cs="Arial"/>
          <w:b/>
          <w:color w:val="000000"/>
          <w:sz w:val="22"/>
          <w:szCs w:val="22"/>
        </w:rPr>
        <w:t>Personalization Device for production of ID-3 travel documents</w:t>
      </w:r>
      <w:r w:rsidRPr="001D0774">
        <w:rPr>
          <w:rFonts w:ascii="Arial" w:hAnsi="Arial" w:cs="Arial"/>
          <w:b/>
          <w:sz w:val="22"/>
          <w:szCs w:val="22"/>
        </w:rPr>
        <w:t xml:space="preserve">, i.e. the </w:t>
      </w:r>
      <w:r w:rsidR="00BF6B93">
        <w:rPr>
          <w:rFonts w:ascii="Arial" w:hAnsi="Arial" w:cs="Arial"/>
          <w:b/>
          <w:sz w:val="22"/>
          <w:szCs w:val="22"/>
        </w:rPr>
        <w:t>device</w:t>
      </w:r>
      <w:r w:rsidRPr="001D0774">
        <w:rPr>
          <w:rFonts w:ascii="Arial" w:hAnsi="Arial" w:cs="Arial"/>
          <w:b/>
          <w:sz w:val="22"/>
          <w:szCs w:val="22"/>
        </w:rPr>
        <w:t xml:space="preserve"> including the related services under Art. II (2), (5), (6) and (8) hereof (hereafter referred to as the </w:t>
      </w:r>
      <w:r w:rsidRPr="001D0774">
        <w:rPr>
          <w:rFonts w:ascii="Arial" w:hAnsi="Arial" w:cs="Arial"/>
          <w:b/>
          <w:sz w:val="22"/>
          <w:szCs w:val="22"/>
          <w:cs/>
        </w:rPr>
        <w:t>“</w:t>
      </w:r>
      <w:r w:rsidRPr="001D0774">
        <w:rPr>
          <w:rFonts w:ascii="Arial" w:hAnsi="Arial" w:cs="Arial"/>
          <w:b/>
          <w:sz w:val="22"/>
          <w:szCs w:val="22"/>
        </w:rPr>
        <w:t>Perso System</w:t>
      </w:r>
      <w:r w:rsidRPr="001D0774">
        <w:rPr>
          <w:rFonts w:ascii="Arial" w:hAnsi="Arial" w:cs="Arial"/>
          <w:b/>
          <w:sz w:val="22"/>
          <w:szCs w:val="22"/>
          <w:cs/>
        </w:rPr>
        <w:t>”</w:t>
      </w:r>
      <w:r w:rsidRPr="001D0774">
        <w:rPr>
          <w:rFonts w:ascii="Arial" w:hAnsi="Arial" w:cs="Arial"/>
          <w:b/>
          <w:sz w:val="22"/>
          <w:szCs w:val="22"/>
        </w:rPr>
        <w:t>).</w:t>
      </w:r>
      <w:r w:rsidR="0093514D">
        <w:rPr>
          <w:rFonts w:ascii="Arial" w:hAnsi="Arial" w:cs="Arial"/>
          <w:b/>
          <w:sz w:val="22"/>
          <w:szCs w:val="22"/>
        </w:rPr>
        <w:t xml:space="preserve"> </w:t>
      </w:r>
    </w:p>
    <w:p w14:paraId="1A17F759" w14:textId="14045DF2" w:rsidR="001D0774" w:rsidRPr="001D0774" w:rsidRDefault="001D0774" w:rsidP="001D0774">
      <w:pPr>
        <w:spacing w:after="120"/>
        <w:ind w:left="426" w:hanging="426"/>
        <w:jc w:val="both"/>
        <w:rPr>
          <w:rFonts w:ascii="Arial" w:hAnsi="Arial" w:cs="Arial"/>
          <w:b/>
          <w:sz w:val="22"/>
          <w:szCs w:val="22"/>
        </w:rPr>
      </w:pPr>
      <w:r w:rsidRPr="001D0774">
        <w:rPr>
          <w:rFonts w:ascii="Arial" w:hAnsi="Arial" w:cs="Arial"/>
          <w:sz w:val="22"/>
          <w:szCs w:val="22"/>
        </w:rPr>
        <w:t xml:space="preserve">2. </w:t>
      </w:r>
      <w:r w:rsidRPr="001D0774">
        <w:rPr>
          <w:rFonts w:ascii="Arial" w:hAnsi="Arial" w:cs="Arial"/>
          <w:sz w:val="22"/>
          <w:szCs w:val="22"/>
        </w:rPr>
        <w:tab/>
        <w:t>If required under the Buyer</w:t>
      </w:r>
      <w:r w:rsidRPr="001D0774">
        <w:rPr>
          <w:rFonts w:ascii="Arial" w:hAnsi="Arial" w:cs="Arial"/>
          <w:sz w:val="22"/>
          <w:szCs w:val="22"/>
          <w:cs/>
        </w:rPr>
        <w:t>’</w:t>
      </w:r>
      <w:r w:rsidRPr="001D0774">
        <w:rPr>
          <w:rFonts w:ascii="Arial" w:hAnsi="Arial" w:cs="Arial"/>
          <w:sz w:val="22"/>
          <w:szCs w:val="22"/>
        </w:rPr>
        <w:t xml:space="preserve">s operating conditions (in particular the modification of the technical specifications of ID-3 travel documents), the Buyer shall send a request for delivery of Perso System (hereafter referred to as the </w:t>
      </w:r>
      <w:r w:rsidRPr="001D0774">
        <w:rPr>
          <w:rFonts w:ascii="Arial" w:hAnsi="Arial" w:cs="Arial"/>
          <w:sz w:val="22"/>
          <w:szCs w:val="22"/>
          <w:cs/>
        </w:rPr>
        <w:t>“</w:t>
      </w:r>
      <w:r w:rsidRPr="001D0774">
        <w:rPr>
          <w:rFonts w:ascii="Arial" w:hAnsi="Arial" w:cs="Arial"/>
          <w:sz w:val="22"/>
          <w:szCs w:val="22"/>
        </w:rPr>
        <w:t>Request</w:t>
      </w:r>
      <w:r w:rsidRPr="001D0774">
        <w:rPr>
          <w:rFonts w:ascii="Arial" w:hAnsi="Arial" w:cs="Arial"/>
          <w:sz w:val="22"/>
          <w:szCs w:val="22"/>
          <w:cs/>
        </w:rPr>
        <w:t>”</w:t>
      </w:r>
      <w:r w:rsidRPr="001D0774">
        <w:rPr>
          <w:rFonts w:ascii="Arial" w:hAnsi="Arial" w:cs="Arial"/>
          <w:sz w:val="22"/>
          <w:szCs w:val="22"/>
        </w:rPr>
        <w:t>) to the Seller. The Buyer is entitled to ask the Seller to provide this part of the deliverable</w:t>
      </w:r>
      <w:r w:rsidRPr="001D0774">
        <w:rPr>
          <w:rFonts w:ascii="Arial" w:hAnsi="Arial" w:cs="Arial"/>
          <w:b/>
          <w:sz w:val="22"/>
          <w:szCs w:val="22"/>
        </w:rPr>
        <w:t xml:space="preserve"> within 5 years from the effective date of this Contract</w:t>
      </w:r>
      <w:r w:rsidRPr="001D0774">
        <w:rPr>
          <w:rFonts w:ascii="Arial" w:hAnsi="Arial" w:cs="Arial"/>
          <w:sz w:val="22"/>
          <w:szCs w:val="22"/>
        </w:rPr>
        <w:t>. The written Request to fulfil the obligation shall be delivered to the Seller</w:t>
      </w:r>
      <w:r w:rsidRPr="001D0774">
        <w:rPr>
          <w:rFonts w:ascii="Arial" w:hAnsi="Arial" w:cs="Arial"/>
          <w:sz w:val="22"/>
          <w:szCs w:val="22"/>
          <w:cs/>
        </w:rPr>
        <w:t>’</w:t>
      </w:r>
      <w:r w:rsidRPr="001D0774">
        <w:rPr>
          <w:rFonts w:ascii="Arial" w:hAnsi="Arial" w:cs="Arial"/>
          <w:sz w:val="22"/>
          <w:szCs w:val="22"/>
        </w:rPr>
        <w:t xml:space="preserve">s email address: </w:t>
      </w:r>
      <w:r w:rsidRPr="001D0774">
        <w:rPr>
          <w:rFonts w:ascii="Arial" w:hAnsi="Arial" w:cs="Arial"/>
          <w:b/>
          <w:sz w:val="22"/>
          <w:szCs w:val="22"/>
          <w:highlight w:val="yellow"/>
        </w:rPr>
        <w:t>[</w:t>
      </w:r>
      <w:r w:rsidRPr="001D0774">
        <w:rPr>
          <w:rFonts w:ascii="Arial" w:hAnsi="Arial" w:cs="Arial"/>
          <w:b/>
          <w:sz w:val="22"/>
          <w:szCs w:val="22"/>
          <w:highlight w:val="yellow"/>
          <w:cs/>
        </w:rPr>
        <w:t>•</w:t>
      </w:r>
      <w:r w:rsidRPr="001D0774">
        <w:rPr>
          <w:rFonts w:ascii="Arial" w:hAnsi="Arial" w:cs="Arial"/>
          <w:b/>
          <w:sz w:val="22"/>
          <w:szCs w:val="22"/>
          <w:highlight w:val="yellow"/>
        </w:rPr>
        <w:t>]</w:t>
      </w:r>
      <w:r w:rsidRPr="001D0774">
        <w:rPr>
          <w:rFonts w:ascii="Arial" w:hAnsi="Arial" w:cs="Arial"/>
          <w:sz w:val="22"/>
          <w:szCs w:val="22"/>
        </w:rPr>
        <w:t>. The Seller shall confirm acceptance of the Request in writing by return, no later than 5 business days from receipt thereof. The Seller</w:t>
      </w:r>
      <w:r w:rsidRPr="001D0774">
        <w:rPr>
          <w:rFonts w:ascii="Arial" w:hAnsi="Arial" w:cs="Arial"/>
          <w:sz w:val="22"/>
          <w:szCs w:val="22"/>
          <w:cs/>
        </w:rPr>
        <w:t>’</w:t>
      </w:r>
      <w:r w:rsidRPr="001D0774">
        <w:rPr>
          <w:rFonts w:ascii="Arial" w:hAnsi="Arial" w:cs="Arial"/>
          <w:sz w:val="22"/>
          <w:szCs w:val="22"/>
        </w:rPr>
        <w:t>s confirmation of the Request acceptance shall be treated as a proposal for entering into a Purchase Contract.</w:t>
      </w:r>
    </w:p>
    <w:p w14:paraId="2478DE10" w14:textId="77777777" w:rsidR="001D0774" w:rsidRPr="001D0774" w:rsidRDefault="001D0774" w:rsidP="001D0774">
      <w:pPr>
        <w:numPr>
          <w:ilvl w:val="0"/>
          <w:numId w:val="29"/>
        </w:numPr>
        <w:suppressAutoHyphens w:val="0"/>
        <w:autoSpaceDN w:val="0"/>
        <w:adjustRightInd w:val="0"/>
        <w:spacing w:after="120"/>
        <w:jc w:val="both"/>
        <w:rPr>
          <w:rFonts w:ascii="Arial" w:hAnsi="Arial" w:cs="Arial"/>
          <w:sz w:val="22"/>
          <w:szCs w:val="22"/>
        </w:rPr>
      </w:pPr>
      <w:r w:rsidRPr="001D0774">
        <w:rPr>
          <w:rFonts w:ascii="Arial" w:hAnsi="Arial" w:cs="Arial"/>
          <w:sz w:val="22"/>
          <w:szCs w:val="22"/>
        </w:rPr>
        <w:t xml:space="preserve">The Seller acknowledges that after confirmation, the Request as per the previous paragraph of this Article shall be published in the Register of Contracts pursuant to Act No. 340/2015 Coll., on special conditions for the effectiveness of some contracts, the disclosure of these contracts and the register of contracts (the Register of Contracts Act). The publication shall be arranged by the Buyer. The Seller shall be informed about the Request publication in a notice sent to the email address: </w:t>
      </w:r>
      <w:r w:rsidRPr="001D0774">
        <w:rPr>
          <w:rFonts w:ascii="Arial" w:hAnsi="Arial" w:cs="Arial"/>
          <w:b/>
          <w:sz w:val="22"/>
          <w:szCs w:val="22"/>
          <w:highlight w:val="yellow"/>
        </w:rPr>
        <w:t>[</w:t>
      </w:r>
      <w:r w:rsidRPr="001D0774">
        <w:rPr>
          <w:rFonts w:ascii="Arial" w:hAnsi="Arial" w:cs="Arial"/>
          <w:b/>
          <w:sz w:val="22"/>
          <w:szCs w:val="22"/>
          <w:highlight w:val="yellow"/>
          <w:cs/>
        </w:rPr>
        <w:t>•</w:t>
      </w:r>
      <w:r w:rsidRPr="001D0774">
        <w:rPr>
          <w:rFonts w:ascii="Arial" w:hAnsi="Arial" w:cs="Arial"/>
          <w:b/>
          <w:sz w:val="22"/>
          <w:szCs w:val="22"/>
          <w:highlight w:val="yellow"/>
        </w:rPr>
        <w:t>]</w:t>
      </w:r>
      <w:r w:rsidRPr="001D0774">
        <w:rPr>
          <w:rFonts w:ascii="Arial" w:hAnsi="Arial" w:cs="Arial"/>
          <w:b/>
          <w:sz w:val="22"/>
          <w:szCs w:val="22"/>
        </w:rPr>
        <w:t>.</w:t>
      </w:r>
    </w:p>
    <w:p w14:paraId="4BEBBF4A" w14:textId="4A351A7F" w:rsidR="001D0774" w:rsidRPr="001D0774" w:rsidRDefault="00662579" w:rsidP="00662579">
      <w:pPr>
        <w:numPr>
          <w:ilvl w:val="0"/>
          <w:numId w:val="29"/>
        </w:numPr>
        <w:suppressAutoHyphens w:val="0"/>
        <w:overflowPunct/>
        <w:autoSpaceDE/>
        <w:spacing w:after="120"/>
        <w:jc w:val="both"/>
        <w:textAlignment w:val="auto"/>
        <w:rPr>
          <w:rFonts w:ascii="Arial" w:hAnsi="Arial" w:cs="Arial"/>
          <w:sz w:val="22"/>
          <w:szCs w:val="22"/>
        </w:rPr>
      </w:pPr>
      <w:r w:rsidRPr="00662579">
        <w:rPr>
          <w:rFonts w:ascii="Arial" w:hAnsi="Arial" w:cs="Arial"/>
          <w:sz w:val="22"/>
          <w:szCs w:val="22"/>
        </w:rPr>
        <w:t xml:space="preserve">The Seller undertakes to deliver the </w:t>
      </w:r>
      <w:r>
        <w:rPr>
          <w:rFonts w:ascii="Arial" w:hAnsi="Arial" w:cs="Arial"/>
          <w:sz w:val="22"/>
          <w:szCs w:val="22"/>
        </w:rPr>
        <w:t>Perso S</w:t>
      </w:r>
      <w:r w:rsidRPr="00662579">
        <w:rPr>
          <w:rFonts w:ascii="Arial" w:hAnsi="Arial" w:cs="Arial"/>
          <w:sz w:val="22"/>
          <w:szCs w:val="22"/>
        </w:rPr>
        <w:t xml:space="preserve">ystem no later than 6 months after the delivery of the </w:t>
      </w:r>
      <w:r>
        <w:rPr>
          <w:rFonts w:ascii="Arial" w:hAnsi="Arial" w:cs="Arial"/>
          <w:sz w:val="22"/>
          <w:szCs w:val="22"/>
        </w:rPr>
        <w:t>Request</w:t>
      </w:r>
      <w:r w:rsidRPr="00662579">
        <w:rPr>
          <w:rFonts w:ascii="Arial" w:hAnsi="Arial" w:cs="Arial"/>
          <w:sz w:val="22"/>
          <w:szCs w:val="22"/>
        </w:rPr>
        <w:t xml:space="preserve"> pursuant to paragraph 2 of this Article to the Seller.</w:t>
      </w:r>
      <w:r>
        <w:rPr>
          <w:rFonts w:ascii="Arial" w:hAnsi="Arial" w:cs="Arial"/>
          <w:sz w:val="22"/>
          <w:szCs w:val="22"/>
        </w:rPr>
        <w:t xml:space="preserve"> </w:t>
      </w:r>
      <w:r w:rsidR="001D0774" w:rsidRPr="001D0774">
        <w:rPr>
          <w:rFonts w:ascii="Arial" w:hAnsi="Arial" w:cs="Arial"/>
          <w:sz w:val="22"/>
          <w:szCs w:val="22"/>
        </w:rPr>
        <w:t xml:space="preserve">Unless otherwise agreed by the </w:t>
      </w:r>
      <w:r w:rsidR="00BF6B93">
        <w:rPr>
          <w:rFonts w:ascii="Arial" w:hAnsi="Arial" w:cs="Arial"/>
          <w:sz w:val="22"/>
          <w:szCs w:val="22"/>
        </w:rPr>
        <w:t xml:space="preserve">Contracting </w:t>
      </w:r>
      <w:r w:rsidR="001D0774" w:rsidRPr="001D0774">
        <w:rPr>
          <w:rFonts w:ascii="Arial" w:hAnsi="Arial" w:cs="Arial"/>
          <w:sz w:val="22"/>
          <w:szCs w:val="22"/>
        </w:rPr>
        <w:t xml:space="preserve">Parties, the technical specifications, including the delivery conditions, installation and commissioning of the Perso System provided in this way, shall be identical to the conditions stipulated for delivery of the </w:t>
      </w:r>
      <w:r w:rsidR="00BF6B93">
        <w:rPr>
          <w:rFonts w:ascii="Arial" w:hAnsi="Arial" w:cs="Arial"/>
          <w:sz w:val="22"/>
          <w:szCs w:val="22"/>
        </w:rPr>
        <w:t xml:space="preserve">Device </w:t>
      </w:r>
      <w:r w:rsidR="001D0774" w:rsidRPr="001D0774">
        <w:rPr>
          <w:rFonts w:ascii="Arial" w:hAnsi="Arial" w:cs="Arial"/>
          <w:sz w:val="22"/>
          <w:szCs w:val="22"/>
        </w:rPr>
        <w:t>herein, in particular in Art. II to IV and Art. VII to IX hereof.</w:t>
      </w:r>
    </w:p>
    <w:p w14:paraId="2E164B8E" w14:textId="2B091316" w:rsidR="001D0774" w:rsidRPr="001D0774" w:rsidRDefault="001D0774" w:rsidP="001D0774">
      <w:pPr>
        <w:numPr>
          <w:ilvl w:val="0"/>
          <w:numId w:val="29"/>
        </w:numPr>
        <w:suppressAutoHyphens w:val="0"/>
        <w:overflowPunct/>
        <w:autoSpaceDE/>
        <w:spacing w:after="120"/>
        <w:jc w:val="both"/>
        <w:textAlignment w:val="auto"/>
        <w:rPr>
          <w:rFonts w:ascii="Arial" w:hAnsi="Arial" w:cs="Arial"/>
          <w:sz w:val="22"/>
          <w:szCs w:val="22"/>
        </w:rPr>
      </w:pPr>
      <w:r w:rsidRPr="001D0774">
        <w:rPr>
          <w:rFonts w:ascii="Arial" w:hAnsi="Arial" w:cs="Arial"/>
          <w:sz w:val="22"/>
          <w:szCs w:val="22"/>
        </w:rPr>
        <w:t xml:space="preserve">The Seller shall provide the quality </w:t>
      </w:r>
      <w:r w:rsidR="00BF6B93">
        <w:rPr>
          <w:rFonts w:ascii="Arial" w:hAnsi="Arial" w:cs="Arial"/>
          <w:sz w:val="22"/>
          <w:szCs w:val="22"/>
        </w:rPr>
        <w:t xml:space="preserve">warranty </w:t>
      </w:r>
      <w:r w:rsidRPr="001D0774">
        <w:rPr>
          <w:rFonts w:ascii="Arial" w:hAnsi="Arial" w:cs="Arial"/>
          <w:sz w:val="22"/>
          <w:szCs w:val="22"/>
        </w:rPr>
        <w:t xml:space="preserve">for the Perso System for a period of </w:t>
      </w:r>
      <w:r w:rsidRPr="001D0774">
        <w:rPr>
          <w:rFonts w:ascii="Arial" w:hAnsi="Arial" w:cs="Arial"/>
          <w:b/>
          <w:sz w:val="22"/>
          <w:szCs w:val="22"/>
        </w:rPr>
        <w:t>12 months</w:t>
      </w:r>
      <w:r w:rsidRPr="001D0774">
        <w:rPr>
          <w:rFonts w:ascii="Arial" w:hAnsi="Arial" w:cs="Arial"/>
          <w:sz w:val="22"/>
          <w:szCs w:val="22"/>
        </w:rPr>
        <w:t xml:space="preserve"> from the date of signing Protocol No. 2 (Art. IX. (7) hereof). </w:t>
      </w:r>
      <w:r w:rsidR="00BF6B93">
        <w:rPr>
          <w:rFonts w:ascii="Arial" w:hAnsi="Arial" w:cs="Arial"/>
          <w:sz w:val="22"/>
          <w:szCs w:val="22"/>
        </w:rPr>
        <w:t>The warranty</w:t>
      </w:r>
      <w:r w:rsidRPr="001D0774">
        <w:rPr>
          <w:rFonts w:ascii="Arial" w:hAnsi="Arial" w:cs="Arial"/>
          <w:sz w:val="22"/>
          <w:szCs w:val="22"/>
        </w:rPr>
        <w:t xml:space="preserve"> conditions shall be governed by Art. X hereof accordingly.</w:t>
      </w:r>
    </w:p>
    <w:p w14:paraId="285D5FFA" w14:textId="77777777" w:rsidR="001D0774" w:rsidRPr="001D0774" w:rsidRDefault="001D0774" w:rsidP="001D0774">
      <w:pPr>
        <w:numPr>
          <w:ilvl w:val="0"/>
          <w:numId w:val="29"/>
        </w:numPr>
        <w:suppressAutoHyphens w:val="0"/>
        <w:overflowPunct/>
        <w:autoSpaceDE/>
        <w:spacing w:after="120"/>
        <w:jc w:val="both"/>
        <w:textAlignment w:val="auto"/>
        <w:rPr>
          <w:rFonts w:ascii="Arial" w:hAnsi="Arial" w:cs="Arial"/>
          <w:sz w:val="22"/>
          <w:szCs w:val="22"/>
        </w:rPr>
      </w:pPr>
      <w:r w:rsidRPr="001D0774">
        <w:rPr>
          <w:rFonts w:ascii="Arial" w:hAnsi="Arial" w:cs="Arial"/>
          <w:sz w:val="22"/>
          <w:szCs w:val="22"/>
        </w:rPr>
        <w:lastRenderedPageBreak/>
        <w:t xml:space="preserve">The Seller undertakes to deliver, install and commission the Perso System to the Buyer in accordance with the provisions of this Article for the price of </w:t>
      </w:r>
      <w:r w:rsidRPr="001D0774">
        <w:rPr>
          <w:rFonts w:ascii="Arial" w:hAnsi="Arial" w:cs="Arial"/>
          <w:b/>
          <w:sz w:val="22"/>
          <w:szCs w:val="22"/>
        </w:rPr>
        <w:t xml:space="preserve">EUR </w:t>
      </w:r>
      <w:r w:rsidRPr="001D0774">
        <w:rPr>
          <w:rFonts w:ascii="Arial" w:hAnsi="Arial" w:cs="Arial"/>
          <w:b/>
          <w:sz w:val="22"/>
          <w:szCs w:val="22"/>
          <w:highlight w:val="yellow"/>
        </w:rPr>
        <w:t>[</w:t>
      </w:r>
      <w:r w:rsidRPr="001D0774">
        <w:rPr>
          <w:rFonts w:ascii="Arial" w:hAnsi="Arial" w:cs="Arial"/>
          <w:b/>
          <w:sz w:val="22"/>
          <w:szCs w:val="22"/>
          <w:highlight w:val="yellow"/>
          <w:cs/>
        </w:rPr>
        <w:t>•</w:t>
      </w:r>
      <w:r w:rsidRPr="001D0774">
        <w:rPr>
          <w:rFonts w:ascii="Arial" w:hAnsi="Arial" w:cs="Arial"/>
          <w:b/>
          <w:sz w:val="22"/>
          <w:szCs w:val="22"/>
          <w:highlight w:val="yellow"/>
        </w:rPr>
        <w:t>]</w:t>
      </w:r>
      <w:r w:rsidRPr="001D0774">
        <w:rPr>
          <w:rFonts w:ascii="Arial" w:hAnsi="Arial" w:cs="Arial"/>
          <w:b/>
          <w:sz w:val="22"/>
          <w:szCs w:val="22"/>
        </w:rPr>
        <w:t xml:space="preserve"> </w:t>
      </w:r>
      <w:r w:rsidRPr="001D0774">
        <w:rPr>
          <w:rFonts w:ascii="Arial" w:hAnsi="Arial" w:cs="Arial"/>
          <w:sz w:val="22"/>
          <w:szCs w:val="22"/>
        </w:rPr>
        <w:t xml:space="preserve">(in words: </w:t>
      </w:r>
      <w:r w:rsidRPr="001D0774">
        <w:rPr>
          <w:rFonts w:ascii="Arial" w:hAnsi="Arial" w:cs="Arial"/>
          <w:b/>
          <w:sz w:val="22"/>
          <w:szCs w:val="22"/>
          <w:highlight w:val="yellow"/>
        </w:rPr>
        <w:t>[</w:t>
      </w:r>
      <w:r w:rsidRPr="001D0774">
        <w:rPr>
          <w:rFonts w:ascii="Arial" w:hAnsi="Arial" w:cs="Arial"/>
          <w:b/>
          <w:sz w:val="22"/>
          <w:szCs w:val="22"/>
          <w:highlight w:val="yellow"/>
          <w:cs/>
        </w:rPr>
        <w:t>•</w:t>
      </w:r>
      <w:r w:rsidRPr="001D0774">
        <w:rPr>
          <w:rFonts w:ascii="Arial" w:hAnsi="Arial" w:cs="Arial"/>
          <w:b/>
          <w:sz w:val="22"/>
          <w:szCs w:val="22"/>
          <w:highlight w:val="yellow"/>
        </w:rPr>
        <w:t>]</w:t>
      </w:r>
      <w:r w:rsidRPr="001D0774">
        <w:rPr>
          <w:rFonts w:ascii="Arial" w:hAnsi="Arial" w:cs="Arial"/>
          <w:sz w:val="22"/>
          <w:szCs w:val="22"/>
        </w:rPr>
        <w:t xml:space="preserve"> euros) </w:t>
      </w:r>
      <w:r w:rsidRPr="001D0774">
        <w:rPr>
          <w:rFonts w:ascii="Arial" w:hAnsi="Arial" w:cs="Arial"/>
          <w:b/>
          <w:sz w:val="22"/>
          <w:szCs w:val="22"/>
        </w:rPr>
        <w:t>excl. VAT</w:t>
      </w:r>
      <w:r w:rsidRPr="001D0774">
        <w:rPr>
          <w:rFonts w:ascii="Arial" w:hAnsi="Arial" w:cs="Arial"/>
          <w:sz w:val="22"/>
          <w:szCs w:val="22"/>
        </w:rPr>
        <w:t>.</w:t>
      </w:r>
    </w:p>
    <w:p w14:paraId="2137C80C" w14:textId="77777777" w:rsidR="001D0774" w:rsidRPr="001D0774" w:rsidRDefault="001D0774" w:rsidP="001D0774">
      <w:pPr>
        <w:numPr>
          <w:ilvl w:val="0"/>
          <w:numId w:val="29"/>
        </w:numPr>
        <w:suppressAutoHyphens w:val="0"/>
        <w:overflowPunct/>
        <w:autoSpaceDE/>
        <w:spacing w:after="120"/>
        <w:jc w:val="both"/>
        <w:textAlignment w:val="auto"/>
        <w:rPr>
          <w:rFonts w:ascii="Arial" w:hAnsi="Arial" w:cs="Arial"/>
          <w:sz w:val="22"/>
          <w:szCs w:val="22"/>
        </w:rPr>
      </w:pPr>
      <w:r w:rsidRPr="001D0774">
        <w:rPr>
          <w:rFonts w:ascii="Arial" w:hAnsi="Arial" w:cs="Arial"/>
          <w:sz w:val="22"/>
          <w:szCs w:val="22"/>
        </w:rPr>
        <w:t>The price under par. 6 of this Article shall be paid by bank transfer into the Seller</w:t>
      </w:r>
      <w:r w:rsidRPr="001D0774">
        <w:rPr>
          <w:rFonts w:ascii="Arial" w:hAnsi="Arial" w:cs="Arial"/>
          <w:sz w:val="22"/>
          <w:szCs w:val="22"/>
          <w:cs/>
        </w:rPr>
        <w:t>’</w:t>
      </w:r>
      <w:r w:rsidRPr="001D0774">
        <w:rPr>
          <w:rFonts w:ascii="Arial" w:hAnsi="Arial" w:cs="Arial"/>
          <w:sz w:val="22"/>
          <w:szCs w:val="22"/>
        </w:rPr>
        <w:t>s bank account that is stated at the beginning of this Contract as follows:</w:t>
      </w:r>
    </w:p>
    <w:p w14:paraId="7402401C" w14:textId="77FC9B18" w:rsidR="001D0774" w:rsidRPr="001D0774" w:rsidRDefault="00893D58" w:rsidP="001D0774">
      <w:pPr>
        <w:pStyle w:val="Odstavecseseznamem"/>
        <w:tabs>
          <w:tab w:val="left" w:pos="851"/>
        </w:tabs>
        <w:spacing w:after="120"/>
        <w:ind w:left="1418" w:hanging="709"/>
        <w:contextualSpacing/>
        <w:jc w:val="both"/>
        <w:rPr>
          <w:rFonts w:ascii="Arial" w:hAnsi="Arial" w:cs="Arial"/>
          <w:color w:val="000000"/>
          <w:sz w:val="22"/>
          <w:szCs w:val="22"/>
        </w:rPr>
      </w:pPr>
      <w:r>
        <w:rPr>
          <w:rFonts w:ascii="Arial" w:hAnsi="Arial" w:cs="Arial"/>
          <w:color w:val="000000"/>
          <w:sz w:val="22"/>
          <w:szCs w:val="22"/>
        </w:rPr>
        <w:t>a)</w:t>
      </w:r>
      <w:r w:rsidR="001D0774" w:rsidRPr="001D0774">
        <w:rPr>
          <w:rFonts w:ascii="Arial" w:hAnsi="Arial" w:cs="Arial"/>
          <w:color w:val="000000"/>
          <w:sz w:val="22"/>
          <w:szCs w:val="22"/>
        </w:rPr>
        <w:tab/>
      </w:r>
      <w:r>
        <w:rPr>
          <w:rFonts w:ascii="Arial" w:hAnsi="Arial" w:cs="Arial"/>
          <w:color w:val="000000"/>
          <w:sz w:val="22"/>
          <w:szCs w:val="22"/>
        </w:rPr>
        <w:t xml:space="preserve">advance </w:t>
      </w:r>
      <w:r w:rsidR="001D0774" w:rsidRPr="001D0774">
        <w:rPr>
          <w:rFonts w:ascii="Arial" w:hAnsi="Arial" w:cs="Arial"/>
          <w:color w:val="000000"/>
          <w:sz w:val="22"/>
          <w:szCs w:val="22"/>
        </w:rPr>
        <w:t xml:space="preserve">payment </w:t>
      </w:r>
      <w:r w:rsidR="001D0774" w:rsidRPr="001D0774">
        <w:rPr>
          <w:rFonts w:ascii="Arial" w:hAnsi="Arial" w:cs="Arial"/>
          <w:b/>
          <w:color w:val="000000"/>
          <w:sz w:val="22"/>
          <w:szCs w:val="22"/>
        </w:rPr>
        <w:t xml:space="preserve">equal to 30% of the price specified in paragraph 6 of this Article, </w:t>
      </w:r>
      <w:r w:rsidR="001D0774" w:rsidRPr="001D0774">
        <w:rPr>
          <w:rFonts w:ascii="Arial" w:hAnsi="Arial" w:cs="Arial"/>
          <w:color w:val="000000"/>
          <w:sz w:val="22"/>
          <w:szCs w:val="22"/>
        </w:rPr>
        <w:t xml:space="preserve">i.e. </w:t>
      </w:r>
      <w:r w:rsidR="001D0774" w:rsidRPr="001D0774">
        <w:rPr>
          <w:rFonts w:ascii="Arial" w:hAnsi="Arial" w:cs="Arial"/>
          <w:b/>
          <w:color w:val="000000"/>
          <w:sz w:val="22"/>
          <w:szCs w:val="22"/>
        </w:rPr>
        <w:t>EUR</w:t>
      </w:r>
      <w:r w:rsidR="001D0774" w:rsidRPr="001D0774">
        <w:rPr>
          <w:rFonts w:ascii="Arial" w:hAnsi="Arial" w:cs="Arial"/>
          <w:color w:val="000000"/>
          <w:sz w:val="22"/>
          <w:szCs w:val="22"/>
        </w:rPr>
        <w:t xml:space="preserve"> </w:t>
      </w:r>
      <w:r w:rsidR="001D0774" w:rsidRPr="00893D58">
        <w:rPr>
          <w:rFonts w:ascii="Arial" w:hAnsi="Arial" w:cs="Arial"/>
          <w:b/>
          <w:sz w:val="22"/>
          <w:szCs w:val="22"/>
          <w:highlight w:val="yellow"/>
        </w:rPr>
        <w:t>[</w:t>
      </w:r>
      <w:r w:rsidR="001D0774" w:rsidRPr="00893D58">
        <w:rPr>
          <w:rFonts w:ascii="Arial" w:hAnsi="Arial" w:cs="Arial"/>
          <w:b/>
          <w:sz w:val="22"/>
          <w:szCs w:val="22"/>
          <w:highlight w:val="yellow"/>
          <w:cs/>
        </w:rPr>
        <w:t>•</w:t>
      </w:r>
      <w:r w:rsidR="001D0774" w:rsidRPr="00893D58">
        <w:rPr>
          <w:rFonts w:ascii="Arial" w:hAnsi="Arial" w:cs="Arial"/>
          <w:b/>
          <w:sz w:val="22"/>
          <w:szCs w:val="22"/>
          <w:highlight w:val="yellow"/>
        </w:rPr>
        <w:t>]</w:t>
      </w:r>
      <w:r w:rsidR="001D0774" w:rsidRPr="001D0774">
        <w:rPr>
          <w:rFonts w:ascii="Arial" w:hAnsi="Arial" w:cs="Arial"/>
          <w:color w:val="000000"/>
          <w:sz w:val="22"/>
          <w:szCs w:val="22"/>
        </w:rPr>
        <w:t xml:space="preserve">, after the Request is confirmed and published in the Register of Contracts; </w:t>
      </w:r>
    </w:p>
    <w:p w14:paraId="15626484" w14:textId="4D4996B5" w:rsidR="001D0774" w:rsidRPr="001D0774" w:rsidRDefault="001D0774" w:rsidP="001D0774">
      <w:pPr>
        <w:tabs>
          <w:tab w:val="left" w:pos="0"/>
          <w:tab w:val="left" w:pos="360"/>
        </w:tabs>
        <w:spacing w:after="120"/>
        <w:ind w:left="1418"/>
        <w:jc w:val="both"/>
        <w:rPr>
          <w:rFonts w:ascii="Arial" w:hAnsi="Arial" w:cs="Arial"/>
          <w:color w:val="000000"/>
          <w:sz w:val="22"/>
          <w:szCs w:val="22"/>
        </w:rPr>
      </w:pPr>
      <w:r w:rsidRPr="001D0774">
        <w:rPr>
          <w:rFonts w:ascii="Arial" w:hAnsi="Arial" w:cs="Arial"/>
          <w:color w:val="000000"/>
          <w:sz w:val="22"/>
          <w:szCs w:val="22"/>
        </w:rPr>
        <w:t>The Seller becomes entitled to issue the proforma invoice for the payment as per this item on day that follows delivery of the notice of publishing the Request in the Register of Contracts as per paragraph 3 of this Article. The Seller shall issue and send the proforma invoice to the Buyer within 1 week from delivery of the notice (due</w:t>
      </w:r>
      <w:r w:rsidR="00893D58">
        <w:rPr>
          <w:rFonts w:ascii="Arial" w:hAnsi="Arial" w:cs="Arial"/>
          <w:color w:val="000000"/>
          <w:sz w:val="22"/>
          <w:szCs w:val="22"/>
        </w:rPr>
        <w:t xml:space="preserve"> date</w:t>
      </w:r>
      <w:r w:rsidRPr="001D0774">
        <w:rPr>
          <w:rFonts w:ascii="Arial" w:hAnsi="Arial" w:cs="Arial"/>
          <w:color w:val="000000"/>
          <w:sz w:val="22"/>
          <w:szCs w:val="22"/>
        </w:rPr>
        <w:t xml:space="preserve"> within 30 days from receipt of the proforma invoice).</w:t>
      </w:r>
    </w:p>
    <w:p w14:paraId="7AB6D678" w14:textId="423AACDD" w:rsidR="001D0774" w:rsidRPr="001D0774" w:rsidRDefault="00893D58" w:rsidP="001D0774">
      <w:pPr>
        <w:pStyle w:val="Odstavecseseznamem"/>
        <w:tabs>
          <w:tab w:val="left" w:pos="851"/>
        </w:tabs>
        <w:spacing w:after="120"/>
        <w:ind w:left="1418" w:hanging="709"/>
        <w:contextualSpacing/>
        <w:jc w:val="both"/>
        <w:rPr>
          <w:rFonts w:ascii="Arial" w:hAnsi="Arial" w:cs="Arial"/>
          <w:color w:val="000000"/>
          <w:sz w:val="22"/>
          <w:szCs w:val="22"/>
        </w:rPr>
      </w:pPr>
      <w:r>
        <w:rPr>
          <w:rFonts w:ascii="Arial" w:hAnsi="Arial" w:cs="Arial"/>
          <w:color w:val="000000"/>
          <w:sz w:val="22"/>
          <w:szCs w:val="22"/>
        </w:rPr>
        <w:t>b)</w:t>
      </w:r>
      <w:r w:rsidR="001D0774" w:rsidRPr="001D0774">
        <w:rPr>
          <w:rFonts w:ascii="Arial" w:hAnsi="Arial" w:cs="Arial"/>
          <w:color w:val="000000"/>
          <w:sz w:val="22"/>
          <w:szCs w:val="22"/>
        </w:rPr>
        <w:t xml:space="preserve"> </w:t>
      </w:r>
      <w:r w:rsidR="001D0774" w:rsidRPr="001D0774">
        <w:rPr>
          <w:rFonts w:ascii="Arial" w:hAnsi="Arial" w:cs="Arial"/>
          <w:color w:val="000000"/>
          <w:sz w:val="22"/>
          <w:szCs w:val="22"/>
        </w:rPr>
        <w:tab/>
        <w:t>payment</w:t>
      </w:r>
      <w:r w:rsidR="001D0774" w:rsidRPr="001D0774">
        <w:rPr>
          <w:rFonts w:ascii="Arial" w:hAnsi="Arial" w:cs="Arial"/>
          <w:b/>
          <w:color w:val="000000"/>
          <w:sz w:val="22"/>
          <w:szCs w:val="22"/>
        </w:rPr>
        <w:t xml:space="preserve"> equal to 50% of the price specified in paragraph 6 of this Article</w:t>
      </w:r>
      <w:r w:rsidR="001D0774" w:rsidRPr="001D0774">
        <w:rPr>
          <w:rFonts w:ascii="Arial" w:hAnsi="Arial" w:cs="Arial"/>
          <w:color w:val="000000"/>
          <w:sz w:val="22"/>
          <w:szCs w:val="22"/>
        </w:rPr>
        <w:t xml:space="preserve">, i.e. </w:t>
      </w:r>
      <w:r w:rsidR="001D0774" w:rsidRPr="001D0774">
        <w:rPr>
          <w:rFonts w:ascii="Arial" w:hAnsi="Arial" w:cs="Arial"/>
          <w:b/>
          <w:color w:val="000000"/>
          <w:sz w:val="22"/>
          <w:szCs w:val="22"/>
        </w:rPr>
        <w:t>EUR</w:t>
      </w:r>
      <w:r w:rsidR="001D0774" w:rsidRPr="001D0774">
        <w:rPr>
          <w:rFonts w:ascii="Arial" w:hAnsi="Arial" w:cs="Arial"/>
          <w:color w:val="000000"/>
          <w:sz w:val="22"/>
          <w:szCs w:val="22"/>
        </w:rPr>
        <w:t xml:space="preserve"> </w:t>
      </w:r>
      <w:r w:rsidR="001D0774" w:rsidRPr="001D0774">
        <w:rPr>
          <w:rFonts w:ascii="Arial" w:hAnsi="Arial" w:cs="Arial"/>
          <w:b/>
          <w:sz w:val="22"/>
          <w:szCs w:val="22"/>
          <w:highlight w:val="yellow"/>
        </w:rPr>
        <w:t>[</w:t>
      </w:r>
      <w:r w:rsidR="001D0774" w:rsidRPr="001D0774">
        <w:rPr>
          <w:rFonts w:ascii="Arial" w:hAnsi="Arial" w:cs="Arial"/>
          <w:b/>
          <w:sz w:val="22"/>
          <w:szCs w:val="22"/>
          <w:highlight w:val="yellow"/>
          <w:cs/>
        </w:rPr>
        <w:t>•</w:t>
      </w:r>
      <w:r w:rsidR="001D0774" w:rsidRPr="001D0774">
        <w:rPr>
          <w:rFonts w:ascii="Arial" w:hAnsi="Arial" w:cs="Arial"/>
          <w:b/>
          <w:sz w:val="22"/>
          <w:szCs w:val="22"/>
          <w:highlight w:val="yellow"/>
        </w:rPr>
        <w:t>]</w:t>
      </w:r>
      <w:r w:rsidR="001D0774" w:rsidRPr="001D0774">
        <w:rPr>
          <w:rFonts w:ascii="Arial" w:hAnsi="Arial" w:cs="Arial"/>
          <w:color w:val="000000"/>
          <w:sz w:val="22"/>
          <w:szCs w:val="22"/>
        </w:rPr>
        <w:t>, after completing the</w:t>
      </w:r>
      <w:r w:rsidR="001D0774" w:rsidRPr="001D0774">
        <w:rPr>
          <w:rFonts w:ascii="Arial" w:hAnsi="Arial" w:cs="Arial"/>
          <w:sz w:val="22"/>
          <w:szCs w:val="22"/>
        </w:rPr>
        <w:t xml:space="preserve"> installation, commissioning, operator training and site acceptance tests (SAT), i.e. after signing </w:t>
      </w:r>
      <w:r w:rsidR="001D0774" w:rsidRPr="001D0774">
        <w:rPr>
          <w:rFonts w:ascii="Arial" w:hAnsi="Arial" w:cs="Arial"/>
          <w:color w:val="000000"/>
          <w:sz w:val="22"/>
          <w:szCs w:val="22"/>
        </w:rPr>
        <w:t>Protocol No. 1 against submission of the final invoice (tax document) for the total amount for the subject of the Contract.</w:t>
      </w:r>
    </w:p>
    <w:p w14:paraId="534EB47A" w14:textId="3EF0171E" w:rsidR="001D0774" w:rsidRPr="001D0774" w:rsidRDefault="001D0774" w:rsidP="001D0774">
      <w:pPr>
        <w:widowControl w:val="0"/>
        <w:overflowPunct/>
        <w:autoSpaceDE/>
        <w:spacing w:after="120"/>
        <w:ind w:left="1418"/>
        <w:jc w:val="both"/>
        <w:textAlignment w:val="auto"/>
        <w:rPr>
          <w:rFonts w:ascii="Arial" w:hAnsi="Arial" w:cs="Arial"/>
          <w:color w:val="000000"/>
          <w:sz w:val="22"/>
          <w:szCs w:val="22"/>
        </w:rPr>
      </w:pPr>
      <w:r w:rsidRPr="001D0774">
        <w:rPr>
          <w:rFonts w:ascii="Arial" w:hAnsi="Arial" w:cs="Arial"/>
          <w:color w:val="000000"/>
          <w:sz w:val="22"/>
          <w:szCs w:val="22"/>
        </w:rPr>
        <w:t xml:space="preserve">The Seller is entitled to issue the final invoice (tax document) on the business day that follows the installation completion, operator training and passing the Equipment acceptance tests and beginning of the test run, i.e. after Protocol No. 1 is signed by authorized representatives of both </w:t>
      </w:r>
      <w:r w:rsidR="00893D58">
        <w:rPr>
          <w:rFonts w:ascii="Arial" w:hAnsi="Arial" w:cs="Arial"/>
          <w:color w:val="000000"/>
          <w:sz w:val="22"/>
          <w:szCs w:val="22"/>
        </w:rPr>
        <w:t xml:space="preserve">Contracting </w:t>
      </w:r>
      <w:r w:rsidRPr="001D0774">
        <w:rPr>
          <w:rFonts w:ascii="Arial" w:hAnsi="Arial" w:cs="Arial"/>
          <w:color w:val="000000"/>
          <w:sz w:val="22"/>
          <w:szCs w:val="22"/>
        </w:rPr>
        <w:t xml:space="preserve">Parties (the date of taxable delivery is the day that Protocol No. 1 is signed). An integral part of this invoice (tax document) is a copy of Protocol No. 1. In the final invoice (tax document) the advance payment, equal to 30% </w:t>
      </w:r>
      <w:r w:rsidR="00893D58">
        <w:rPr>
          <w:rFonts w:ascii="Arial" w:hAnsi="Arial" w:cs="Arial"/>
          <w:color w:val="000000"/>
          <w:sz w:val="22"/>
          <w:szCs w:val="22"/>
        </w:rPr>
        <w:t>of the price paid under letter a)</w:t>
      </w:r>
      <w:r w:rsidRPr="001D0774">
        <w:rPr>
          <w:rFonts w:ascii="Arial" w:hAnsi="Arial" w:cs="Arial"/>
          <w:color w:val="000000"/>
          <w:sz w:val="22"/>
          <w:szCs w:val="22"/>
        </w:rPr>
        <w:t xml:space="preserve"> of this paragraph, shall be set off; the price specified under </w:t>
      </w:r>
      <w:r w:rsidR="00893D58">
        <w:rPr>
          <w:rFonts w:ascii="Arial" w:hAnsi="Arial" w:cs="Arial"/>
          <w:color w:val="000000"/>
          <w:sz w:val="22"/>
          <w:szCs w:val="22"/>
        </w:rPr>
        <w:t xml:space="preserve">this point </w:t>
      </w:r>
      <w:r w:rsidRPr="001D0774">
        <w:rPr>
          <w:rFonts w:ascii="Arial" w:hAnsi="Arial" w:cs="Arial"/>
          <w:color w:val="000000"/>
          <w:sz w:val="22"/>
          <w:szCs w:val="22"/>
        </w:rPr>
        <w:t>of this paragraph shall be due within 30 days from receipt of the final invoice (tax document).</w:t>
      </w:r>
    </w:p>
    <w:p w14:paraId="0D6E81F7" w14:textId="7F2A8F79" w:rsidR="001D0774" w:rsidRPr="001D0774" w:rsidRDefault="00893D58" w:rsidP="001D0774">
      <w:pPr>
        <w:spacing w:after="120"/>
        <w:ind w:left="1418" w:hanging="709"/>
        <w:jc w:val="both"/>
        <w:rPr>
          <w:rFonts w:ascii="Arial" w:hAnsi="Arial" w:cs="Arial"/>
          <w:sz w:val="22"/>
          <w:szCs w:val="22"/>
        </w:rPr>
      </w:pPr>
      <w:r>
        <w:rPr>
          <w:rFonts w:ascii="Arial" w:hAnsi="Arial" w:cs="Arial"/>
          <w:sz w:val="22"/>
          <w:szCs w:val="22"/>
        </w:rPr>
        <w:t>c)</w:t>
      </w:r>
      <w:r w:rsidR="001D0774" w:rsidRPr="001D0774">
        <w:rPr>
          <w:rFonts w:ascii="Arial" w:hAnsi="Arial" w:cs="Arial"/>
          <w:sz w:val="22"/>
          <w:szCs w:val="22"/>
        </w:rPr>
        <w:tab/>
        <w:t>payment</w:t>
      </w:r>
      <w:r w:rsidR="001D0774" w:rsidRPr="001D0774">
        <w:rPr>
          <w:rFonts w:ascii="Arial" w:hAnsi="Arial" w:cs="Arial"/>
          <w:b/>
          <w:sz w:val="22"/>
          <w:szCs w:val="22"/>
        </w:rPr>
        <w:t xml:space="preserve"> equal to 20% of the price specified in paragraph 6 of this Article</w:t>
      </w:r>
      <w:r w:rsidR="001D0774" w:rsidRPr="001D0774">
        <w:rPr>
          <w:rFonts w:ascii="Arial" w:hAnsi="Arial" w:cs="Arial"/>
          <w:sz w:val="22"/>
          <w:szCs w:val="22"/>
        </w:rPr>
        <w:t xml:space="preserve">, i.e. </w:t>
      </w:r>
      <w:r w:rsidR="001D0774" w:rsidRPr="001D0774">
        <w:rPr>
          <w:rFonts w:ascii="Arial" w:hAnsi="Arial" w:cs="Arial"/>
          <w:b/>
          <w:sz w:val="22"/>
          <w:szCs w:val="22"/>
        </w:rPr>
        <w:t>EUR</w:t>
      </w:r>
      <w:r w:rsidR="001D0774" w:rsidRPr="001D0774">
        <w:rPr>
          <w:rFonts w:ascii="Arial" w:hAnsi="Arial" w:cs="Arial"/>
          <w:sz w:val="22"/>
          <w:szCs w:val="22"/>
        </w:rPr>
        <w:t xml:space="preserve"> </w:t>
      </w:r>
      <w:r w:rsidR="001D0774" w:rsidRPr="001D0774">
        <w:rPr>
          <w:rFonts w:ascii="Arial" w:hAnsi="Arial" w:cs="Arial"/>
          <w:b/>
          <w:sz w:val="22"/>
          <w:szCs w:val="22"/>
          <w:highlight w:val="yellow"/>
        </w:rPr>
        <w:t>[</w:t>
      </w:r>
      <w:r w:rsidR="001D0774" w:rsidRPr="001D0774">
        <w:rPr>
          <w:rFonts w:ascii="Arial" w:hAnsi="Arial" w:cs="Arial"/>
          <w:b/>
          <w:sz w:val="22"/>
          <w:szCs w:val="22"/>
          <w:highlight w:val="yellow"/>
          <w:cs/>
        </w:rPr>
        <w:t>•</w:t>
      </w:r>
      <w:r w:rsidR="001D0774" w:rsidRPr="001D0774">
        <w:rPr>
          <w:rFonts w:ascii="Arial" w:hAnsi="Arial" w:cs="Arial"/>
          <w:b/>
          <w:sz w:val="22"/>
          <w:szCs w:val="22"/>
          <w:highlight w:val="yellow"/>
        </w:rPr>
        <w:t>]</w:t>
      </w:r>
      <w:r w:rsidR="001D0774" w:rsidRPr="001D0774">
        <w:rPr>
          <w:rFonts w:ascii="Arial" w:hAnsi="Arial" w:cs="Arial"/>
          <w:sz w:val="22"/>
          <w:szCs w:val="22"/>
        </w:rPr>
        <w:t xml:space="preserve">, after completing the test run and beginning of the </w:t>
      </w:r>
      <w:r>
        <w:rPr>
          <w:rFonts w:ascii="Arial" w:hAnsi="Arial" w:cs="Arial"/>
          <w:sz w:val="22"/>
          <w:szCs w:val="22"/>
        </w:rPr>
        <w:t>warranty</w:t>
      </w:r>
      <w:r w:rsidR="001D0774" w:rsidRPr="001D0774">
        <w:rPr>
          <w:rFonts w:ascii="Arial" w:hAnsi="Arial" w:cs="Arial"/>
          <w:sz w:val="22"/>
          <w:szCs w:val="22"/>
        </w:rPr>
        <w:t xml:space="preserve"> period, i.e. after Protocol No. 2 is signed by authorized representatives of both Parties. This part of the price, as defined in this paragraph, shall be paid within 30 days from signing Protocol No. 2.</w:t>
      </w:r>
    </w:p>
    <w:p w14:paraId="637CABCF" w14:textId="77777777" w:rsidR="001D0774" w:rsidRPr="00EE008C" w:rsidRDefault="001D0774" w:rsidP="001D0774">
      <w:pPr>
        <w:jc w:val="center"/>
        <w:rPr>
          <w:rFonts w:eastAsia="Calibri" w:cs="Arial"/>
          <w:sz w:val="22"/>
          <w:szCs w:val="22"/>
        </w:rPr>
      </w:pPr>
    </w:p>
    <w:p w14:paraId="2388A895" w14:textId="33430B1C" w:rsidR="00A33814" w:rsidRPr="00A33814" w:rsidRDefault="00A33814" w:rsidP="00893D58">
      <w:pPr>
        <w:jc w:val="center"/>
        <w:rPr>
          <w:rFonts w:ascii="Arial" w:hAnsi="Arial" w:cs="Arial"/>
          <w:b/>
          <w:color w:val="000000"/>
          <w:sz w:val="22"/>
          <w:szCs w:val="22"/>
        </w:rPr>
      </w:pPr>
      <w:r>
        <w:rPr>
          <w:rFonts w:ascii="Arial" w:hAnsi="Arial" w:cs="Arial"/>
          <w:b/>
          <w:color w:val="000000"/>
          <w:sz w:val="22"/>
          <w:szCs w:val="22"/>
        </w:rPr>
        <w:t>X</w:t>
      </w:r>
      <w:r w:rsidRPr="00A33814">
        <w:rPr>
          <w:rFonts w:ascii="Arial" w:hAnsi="Arial" w:cs="Arial"/>
          <w:b/>
          <w:color w:val="000000"/>
          <w:sz w:val="22"/>
          <w:szCs w:val="22"/>
        </w:rPr>
        <w:t>V</w:t>
      </w:r>
      <w:r>
        <w:rPr>
          <w:rFonts w:ascii="Arial" w:hAnsi="Arial" w:cs="Arial"/>
          <w:b/>
          <w:color w:val="000000"/>
          <w:sz w:val="22"/>
          <w:szCs w:val="22"/>
        </w:rPr>
        <w:t>I</w:t>
      </w:r>
      <w:r w:rsidRPr="00A33814">
        <w:rPr>
          <w:rFonts w:ascii="Arial" w:hAnsi="Arial" w:cs="Arial"/>
          <w:b/>
          <w:color w:val="000000"/>
          <w:sz w:val="22"/>
          <w:szCs w:val="22"/>
        </w:rPr>
        <w:t>.</w:t>
      </w:r>
      <w:r>
        <w:rPr>
          <w:rFonts w:ascii="Arial" w:hAnsi="Arial" w:cs="Arial"/>
          <w:b/>
          <w:color w:val="000000"/>
          <w:sz w:val="22"/>
          <w:szCs w:val="22"/>
        </w:rPr>
        <w:t xml:space="preserve"> FORCE MAJEURE</w:t>
      </w:r>
    </w:p>
    <w:p w14:paraId="4CB81706" w14:textId="77777777" w:rsidR="00A33814" w:rsidRPr="00A33814" w:rsidRDefault="00A33814" w:rsidP="00893D58">
      <w:pPr>
        <w:spacing w:line="276" w:lineRule="auto"/>
        <w:jc w:val="both"/>
        <w:rPr>
          <w:rFonts w:ascii="Arial" w:hAnsi="Arial" w:cs="Arial"/>
          <w:color w:val="000000"/>
          <w:sz w:val="22"/>
          <w:szCs w:val="22"/>
        </w:rPr>
      </w:pPr>
    </w:p>
    <w:p w14:paraId="7399B121" w14:textId="77777777" w:rsidR="00893D58" w:rsidRDefault="00A33814" w:rsidP="00893D58">
      <w:pPr>
        <w:pStyle w:val="Odstavecseseznamem"/>
        <w:numPr>
          <w:ilvl w:val="0"/>
          <w:numId w:val="16"/>
        </w:numPr>
        <w:spacing w:after="120"/>
        <w:ind w:left="426" w:hanging="426"/>
        <w:jc w:val="both"/>
        <w:rPr>
          <w:rFonts w:ascii="Arial" w:hAnsi="Arial"/>
          <w:sz w:val="22"/>
        </w:rPr>
      </w:pPr>
      <w:r w:rsidRPr="00A33814">
        <w:rPr>
          <w:rFonts w:ascii="Arial" w:hAnsi="Arial"/>
          <w:sz w:val="22"/>
        </w:rPr>
        <w:t>The Contracting Party shall not be liable for failure to fulfill its obligations if such failure is caused by an extraordinary unforeseeable and insurmountable obstacle arising independently of its will.</w:t>
      </w:r>
    </w:p>
    <w:p w14:paraId="6D67AE80" w14:textId="77777777" w:rsidR="00893D58" w:rsidRDefault="00A33814" w:rsidP="00893D58">
      <w:pPr>
        <w:pStyle w:val="Odstavecseseznamem"/>
        <w:numPr>
          <w:ilvl w:val="0"/>
          <w:numId w:val="16"/>
        </w:numPr>
        <w:spacing w:after="120"/>
        <w:ind w:left="426" w:hanging="426"/>
        <w:jc w:val="both"/>
        <w:rPr>
          <w:rFonts w:ascii="Arial" w:hAnsi="Arial"/>
          <w:sz w:val="22"/>
        </w:rPr>
      </w:pPr>
      <w:r w:rsidRPr="00893D58">
        <w:rPr>
          <w:rFonts w:ascii="Arial" w:hAnsi="Arial"/>
          <w:sz w:val="22"/>
        </w:rPr>
        <w:t>The Contracting Party which, as a result of force majeure, is unable to fulfill its obligations under this Contract shall inform the other Contracting Party of the beginning and the end of the above stated circumstances within 3 days. In such a case, the deadlines for fulfilling the obligations shall be extended by a duration of force majeure.</w:t>
      </w:r>
    </w:p>
    <w:p w14:paraId="0FB2D1B4" w14:textId="77777777" w:rsidR="00893D58" w:rsidRDefault="00A33814" w:rsidP="00893D58">
      <w:pPr>
        <w:pStyle w:val="Odstavecseseznamem"/>
        <w:numPr>
          <w:ilvl w:val="0"/>
          <w:numId w:val="16"/>
        </w:numPr>
        <w:spacing w:after="120"/>
        <w:ind w:left="426" w:hanging="426"/>
        <w:jc w:val="both"/>
        <w:rPr>
          <w:rFonts w:ascii="Arial" w:hAnsi="Arial"/>
          <w:sz w:val="22"/>
        </w:rPr>
      </w:pPr>
      <w:r w:rsidRPr="00893D58">
        <w:rPr>
          <w:rFonts w:ascii="Arial" w:hAnsi="Arial"/>
          <w:sz w:val="22"/>
        </w:rPr>
        <w:t>The Contracting Party invoking force majeure shall provide credible evidence to the other Contracting Party confirming the obstacle that has arisen and demonstrating that it has seriously affected the Contracting Party's ability to fulfill its contractual obligations.</w:t>
      </w:r>
    </w:p>
    <w:p w14:paraId="1EDF0B2A" w14:textId="5A239BE3" w:rsidR="00A33814" w:rsidRPr="00893D58" w:rsidRDefault="00A33814" w:rsidP="00893D58">
      <w:pPr>
        <w:pStyle w:val="Odstavecseseznamem"/>
        <w:numPr>
          <w:ilvl w:val="0"/>
          <w:numId w:val="16"/>
        </w:numPr>
        <w:spacing w:after="120"/>
        <w:ind w:left="426" w:hanging="426"/>
        <w:jc w:val="both"/>
        <w:rPr>
          <w:rFonts w:ascii="Arial" w:hAnsi="Arial"/>
          <w:sz w:val="22"/>
        </w:rPr>
      </w:pPr>
      <w:r w:rsidRPr="00893D58">
        <w:rPr>
          <w:rFonts w:ascii="Arial" w:hAnsi="Arial"/>
          <w:sz w:val="22"/>
        </w:rPr>
        <w:t>If the case of force majeure lasts more than 6 months, the Contracting Parties undertake to negotiate with a view to resolving the problem satisfactorily.</w:t>
      </w:r>
    </w:p>
    <w:p w14:paraId="1AF9BF45" w14:textId="56B2F99C" w:rsidR="00BC29FE" w:rsidRPr="00467355" w:rsidRDefault="00E73D01" w:rsidP="00BC29FE">
      <w:pPr>
        <w:jc w:val="center"/>
        <w:rPr>
          <w:rFonts w:ascii="Arial" w:hAnsi="Arial" w:cs="Arial"/>
          <w:b/>
          <w:sz w:val="22"/>
          <w:szCs w:val="22"/>
        </w:rPr>
      </w:pPr>
      <w:r w:rsidRPr="00E73D01">
        <w:rPr>
          <w:rFonts w:ascii="Arial" w:hAnsi="Arial"/>
          <w:b/>
          <w:caps/>
          <w:sz w:val="22"/>
        </w:rPr>
        <w:lastRenderedPageBreak/>
        <w:t>X</w:t>
      </w:r>
      <w:r w:rsidR="00A33814">
        <w:rPr>
          <w:rFonts w:ascii="Arial" w:hAnsi="Arial"/>
          <w:b/>
          <w:caps/>
          <w:sz w:val="22"/>
        </w:rPr>
        <w:t>V</w:t>
      </w:r>
      <w:r w:rsidRPr="00E73D01">
        <w:rPr>
          <w:rFonts w:ascii="Arial" w:hAnsi="Arial"/>
          <w:b/>
          <w:caps/>
          <w:sz w:val="22"/>
        </w:rPr>
        <w:t>I</w:t>
      </w:r>
      <w:r w:rsidR="002C6FC1">
        <w:rPr>
          <w:rFonts w:ascii="Arial" w:hAnsi="Arial"/>
          <w:b/>
          <w:caps/>
          <w:sz w:val="22"/>
        </w:rPr>
        <w:t>I</w:t>
      </w:r>
      <w:r w:rsidRPr="00E73D01">
        <w:rPr>
          <w:rFonts w:ascii="Arial" w:hAnsi="Arial"/>
          <w:b/>
          <w:caps/>
          <w:sz w:val="22"/>
        </w:rPr>
        <w:t>.</w:t>
      </w:r>
      <w:r w:rsidR="00A33814">
        <w:rPr>
          <w:rFonts w:ascii="Arial" w:hAnsi="Arial"/>
          <w:b/>
          <w:caps/>
          <w:sz w:val="22"/>
        </w:rPr>
        <w:t xml:space="preserve"> </w:t>
      </w:r>
      <w:r w:rsidR="00BC29FE" w:rsidRPr="00E73D01">
        <w:rPr>
          <w:rFonts w:ascii="Arial" w:hAnsi="Arial"/>
          <w:b/>
          <w:sz w:val="22"/>
        </w:rPr>
        <w:t>SETTLEMENT OF DISPUTES AND GOVERNING LAW</w:t>
      </w:r>
    </w:p>
    <w:p w14:paraId="7A2B89DD" w14:textId="77777777" w:rsidR="00BC29FE" w:rsidRPr="00467355" w:rsidRDefault="00BC29FE" w:rsidP="00BC29FE">
      <w:pPr>
        <w:jc w:val="center"/>
        <w:rPr>
          <w:rFonts w:ascii="Arial" w:hAnsi="Arial" w:cs="Arial"/>
          <w:color w:val="000000"/>
          <w:sz w:val="22"/>
          <w:szCs w:val="22"/>
        </w:rPr>
      </w:pPr>
    </w:p>
    <w:p w14:paraId="7354CE48" w14:textId="77777777" w:rsidR="00BC29FE" w:rsidRPr="00467355" w:rsidRDefault="00BC29FE" w:rsidP="00613350">
      <w:pPr>
        <w:pStyle w:val="Kapitola1"/>
        <w:numPr>
          <w:ilvl w:val="1"/>
          <w:numId w:val="4"/>
        </w:numPr>
      </w:pPr>
      <w:r w:rsidRPr="00E73D01">
        <w:t>This Contract and any matters that are not regulated or only partially regulated by this Contract shall be governed solely by and interpreted in compliance with Czech substantive law, in particular Act No. 89/2012 Sb., Civil Code, as amended.</w:t>
      </w:r>
    </w:p>
    <w:p w14:paraId="52DA6409" w14:textId="77777777" w:rsidR="00BC29FE" w:rsidRPr="00A33814" w:rsidRDefault="00BC29FE" w:rsidP="00613350">
      <w:pPr>
        <w:pStyle w:val="Kapitola1"/>
        <w:numPr>
          <w:ilvl w:val="1"/>
          <w:numId w:val="3"/>
        </w:numPr>
      </w:pPr>
      <w:r w:rsidRPr="00E73D01">
        <w:t>The Contracting Parties undertake to settle any disputes arising out of this contractual relation primarily amicably by negotiation. The jurisdiction of Czech courts shall apply to all disputes arising out of or in connection with the present Contract and the jurisdiction of courts in any other state is hereby excluded. The locally competent court shall be that having jurisdiction at the address of the registered office of the Buyer.</w:t>
      </w:r>
    </w:p>
    <w:p w14:paraId="2B1EC83D" w14:textId="6FEED2D4" w:rsidR="00A33814" w:rsidRPr="00467355" w:rsidRDefault="00A33814" w:rsidP="00613350">
      <w:pPr>
        <w:pStyle w:val="Kapitola1"/>
        <w:numPr>
          <w:ilvl w:val="1"/>
          <w:numId w:val="3"/>
        </w:numPr>
      </w:pPr>
      <w:r w:rsidRPr="00A33814">
        <w:t xml:space="preserve">In the event of a dispute, the English version of this </w:t>
      </w:r>
      <w:r w:rsidR="00612E20">
        <w:rPr>
          <w:lang w:val="cs-CZ"/>
        </w:rPr>
        <w:t>Contract</w:t>
      </w:r>
      <w:r w:rsidRPr="00A33814">
        <w:t xml:space="preserve"> shall prevail.</w:t>
      </w:r>
    </w:p>
    <w:p w14:paraId="1A768870" w14:textId="77777777" w:rsidR="00BC29FE" w:rsidRPr="00467355" w:rsidRDefault="00BC29FE">
      <w:pPr>
        <w:jc w:val="center"/>
        <w:rPr>
          <w:rFonts w:ascii="Arial" w:hAnsi="Arial" w:cs="Arial"/>
          <w:b/>
          <w:caps/>
          <w:sz w:val="22"/>
          <w:szCs w:val="22"/>
        </w:rPr>
      </w:pPr>
    </w:p>
    <w:p w14:paraId="406A4C65" w14:textId="23BA84B8" w:rsidR="00144D9C" w:rsidRPr="00467355" w:rsidRDefault="00995BAC">
      <w:pPr>
        <w:jc w:val="center"/>
        <w:rPr>
          <w:rFonts w:ascii="Arial" w:hAnsi="Arial" w:cs="Arial"/>
          <w:b/>
          <w:caps/>
          <w:sz w:val="22"/>
          <w:szCs w:val="22"/>
        </w:rPr>
      </w:pPr>
      <w:r>
        <w:rPr>
          <w:rFonts w:ascii="Arial" w:hAnsi="Arial"/>
          <w:b/>
          <w:caps/>
          <w:sz w:val="22"/>
        </w:rPr>
        <w:t xml:space="preserve">XVIII. </w:t>
      </w:r>
      <w:r w:rsidR="00E73D01" w:rsidRPr="00E73D01">
        <w:rPr>
          <w:rFonts w:ascii="Arial" w:hAnsi="Arial"/>
          <w:b/>
          <w:caps/>
          <w:sz w:val="22"/>
        </w:rPr>
        <w:t>Final Provisions</w:t>
      </w:r>
    </w:p>
    <w:p w14:paraId="49019396" w14:textId="77777777" w:rsidR="00144D9C" w:rsidRPr="00467355" w:rsidRDefault="00144D9C">
      <w:pPr>
        <w:rPr>
          <w:rFonts w:ascii="Arial" w:hAnsi="Arial" w:cs="Arial"/>
          <w:sz w:val="22"/>
          <w:szCs w:val="22"/>
        </w:rPr>
      </w:pPr>
    </w:p>
    <w:p w14:paraId="5D026ADF" w14:textId="77777777" w:rsidR="00144D9C" w:rsidRPr="00467355" w:rsidRDefault="00E73D01" w:rsidP="00613350">
      <w:pPr>
        <w:pStyle w:val="Kapitola1"/>
        <w:numPr>
          <w:ilvl w:val="1"/>
          <w:numId w:val="6"/>
        </w:numPr>
      </w:pPr>
      <w:r w:rsidRPr="00E73D01">
        <w:t>The rights and obligations arising out of the present Contract may not be assigned to a third party without the consent of the other Contracting Party.</w:t>
      </w:r>
    </w:p>
    <w:p w14:paraId="40CAC8E0" w14:textId="77777777" w:rsidR="00AE4C31" w:rsidRPr="00467355" w:rsidRDefault="00E73D01" w:rsidP="00613350">
      <w:pPr>
        <w:pStyle w:val="Kapitola1"/>
        <w:numPr>
          <w:ilvl w:val="1"/>
          <w:numId w:val="6"/>
        </w:numPr>
      </w:pPr>
      <w:r w:rsidRPr="00E73D01">
        <w:t>Subject to the conditions set out in paragraph 1 of this Article, the present contract shall be equally binding for the respective legal successors of the contracting parties.</w:t>
      </w:r>
    </w:p>
    <w:p w14:paraId="3E890760" w14:textId="75BD8E42" w:rsidR="00AE4C31" w:rsidRPr="00467355" w:rsidRDefault="00E73D01" w:rsidP="00613350">
      <w:pPr>
        <w:pStyle w:val="Kapitola1"/>
        <w:numPr>
          <w:ilvl w:val="1"/>
          <w:numId w:val="6"/>
        </w:numPr>
      </w:pPr>
      <w:r w:rsidRPr="00E73D01">
        <w:t xml:space="preserve">The Seller warrants to the Buyer that the </w:t>
      </w:r>
      <w:r w:rsidR="00294182">
        <w:rPr>
          <w:lang w:val="cs-CZ"/>
        </w:rPr>
        <w:t>device</w:t>
      </w:r>
      <w:r w:rsidRPr="00E73D01">
        <w:t xml:space="preserve"> is not encumbered by third party rights.</w:t>
      </w:r>
    </w:p>
    <w:p w14:paraId="57CA0D5E" w14:textId="03A001F6" w:rsidR="00995BAC" w:rsidRPr="00995BAC" w:rsidRDefault="00995BAC" w:rsidP="00613350">
      <w:pPr>
        <w:pStyle w:val="Kapitola1"/>
        <w:numPr>
          <w:ilvl w:val="1"/>
          <w:numId w:val="6"/>
        </w:numPr>
      </w:pPr>
      <w:r w:rsidRPr="00E73D01">
        <w:t xml:space="preserve">This Contract may only be amended or added to following mutual agreement, through written progressively numbered addenda, designated as such and signed by the authorised representatives of the contracting parties. The addenda shall form integral parts hereof and any other arrangements shall be void. This provision shall not apply in the event of changes in the authorised representatives </w:t>
      </w:r>
      <w:r>
        <w:rPr>
          <w:lang w:val="cs-CZ"/>
        </w:rPr>
        <w:t xml:space="preserve">or contacts </w:t>
      </w:r>
      <w:r w:rsidRPr="00E73D01">
        <w:t xml:space="preserve">listed in the Contract, which may be addressed by means of an official letter. </w:t>
      </w:r>
    </w:p>
    <w:p w14:paraId="29ECCB16" w14:textId="322E7D41" w:rsidR="00F0225A" w:rsidRPr="00467355" w:rsidRDefault="00E73D01" w:rsidP="00613350">
      <w:pPr>
        <w:pStyle w:val="Kapitola1"/>
        <w:numPr>
          <w:ilvl w:val="1"/>
          <w:numId w:val="6"/>
        </w:numPr>
      </w:pPr>
      <w:r w:rsidRPr="00E73D01">
        <w:t xml:space="preserve">The Contracting Parties assume the risk of a change in circumstances and must fulfil their obligations hereunder even if there is such a substantial change in circumstances that the change constitutes an especially gross disproportion in the rights and duties of the Parties by disadvantaging one of them by disproportionately increasing the cost of the performance or disproportionately reducing the value of the subject matter of performance; in particular, the Contracting Parties may not apply to a court for a decision restoring the balance of their rights and obligations or cancelling the Contract. Even if the performance of one of the </w:t>
      </w:r>
      <w:r w:rsidR="00ED7F9D">
        <w:rPr>
          <w:lang w:val="cs-CZ"/>
        </w:rPr>
        <w:t xml:space="preserve">Contracting </w:t>
      </w:r>
      <w:r w:rsidRPr="00E73D01">
        <w:t xml:space="preserve">Parties is grossly disproportionate to what the other Party has provided, the aggrieved Party may not request that the Contract be cancelled and everything be restored to the original condition. </w:t>
      </w:r>
    </w:p>
    <w:p w14:paraId="7C37E354" w14:textId="104F3B82" w:rsidR="008445F2" w:rsidRPr="00467355" w:rsidRDefault="00E73D01" w:rsidP="00613350">
      <w:pPr>
        <w:pStyle w:val="Kapitola1"/>
        <w:numPr>
          <w:ilvl w:val="1"/>
          <w:numId w:val="6"/>
        </w:numPr>
      </w:pPr>
      <w:r w:rsidRPr="00E73D01">
        <w:t xml:space="preserve">The </w:t>
      </w:r>
      <w:r w:rsidR="00695EF5">
        <w:rPr>
          <w:lang w:val="cs-CZ"/>
        </w:rPr>
        <w:t>C</w:t>
      </w:r>
      <w:r w:rsidR="00695EF5" w:rsidRPr="00E73D01">
        <w:t xml:space="preserve">ontracting </w:t>
      </w:r>
      <w:r w:rsidR="00ED7F9D">
        <w:rPr>
          <w:lang w:val="cs-CZ"/>
        </w:rPr>
        <w:t>P</w:t>
      </w:r>
      <w:r w:rsidRPr="00E73D01">
        <w:t xml:space="preserve">arties do not wish that any other rights and obligations, in addition to those expressly agreed under the Contract, should be derived from the existing or future practices established between the </w:t>
      </w:r>
      <w:r w:rsidR="00695EF5">
        <w:rPr>
          <w:lang w:val="cs-CZ"/>
        </w:rPr>
        <w:t>Contract</w:t>
      </w:r>
      <w:r w:rsidR="00ED7F9D">
        <w:rPr>
          <w:lang w:val="cs-CZ"/>
        </w:rPr>
        <w:t xml:space="preserve">ing </w:t>
      </w:r>
      <w:r w:rsidRPr="00E73D01">
        <w:t xml:space="preserve">Parties or from general trade usage or from the usage applied in the field relating to the subject of performance hereof, unless expressly agreed otherwise herein. In addition to the provisions stated above, the </w:t>
      </w:r>
      <w:r w:rsidR="00695EF5">
        <w:rPr>
          <w:lang w:val="cs-CZ"/>
        </w:rPr>
        <w:t>Contract</w:t>
      </w:r>
      <w:r w:rsidR="00ED7F9D">
        <w:rPr>
          <w:lang w:val="cs-CZ"/>
        </w:rPr>
        <w:t>ing</w:t>
      </w:r>
      <w:r w:rsidR="00695EF5" w:rsidRPr="00E73D01">
        <w:t xml:space="preserve"> </w:t>
      </w:r>
      <w:r w:rsidRPr="00E73D01">
        <w:t>Parties hereby confirm that they are not aware of any trading usage or practices established previously between them.</w:t>
      </w:r>
    </w:p>
    <w:p w14:paraId="071913A4" w14:textId="77777777" w:rsidR="00717B78" w:rsidRPr="00467355" w:rsidRDefault="00E73D01" w:rsidP="00613350">
      <w:pPr>
        <w:pStyle w:val="Kapitola1"/>
        <w:numPr>
          <w:ilvl w:val="1"/>
          <w:numId w:val="6"/>
        </w:numPr>
        <w:tabs>
          <w:tab w:val="clear" w:pos="705"/>
        </w:tabs>
      </w:pPr>
      <w:r w:rsidRPr="00E73D01">
        <w:t xml:space="preserve">If any provision hereof is or becomes invalid or ineffective, this shall not affect the other provisions hereof, which shall remain valid and effective. In such case, the Contracting Parties undertake to replace the invalid/ineffective provision with a valid/effective provision the effect of which comes as close as possible to the originally intended effect of the invalid/ineffective provision. If any provision hereof is found putative (void), the effect of such defect on the other provisions hereof shall be </w:t>
      </w:r>
      <w:r w:rsidRPr="00E73D01">
        <w:lastRenderedPageBreak/>
        <w:t>appraised analogously to Section 576 of the Civil Code.</w:t>
      </w:r>
    </w:p>
    <w:p w14:paraId="68133372" w14:textId="4185FA80" w:rsidR="008445F2" w:rsidRPr="00467355" w:rsidRDefault="00E73D01" w:rsidP="00613350">
      <w:pPr>
        <w:pStyle w:val="Kapitola1"/>
        <w:numPr>
          <w:ilvl w:val="1"/>
          <w:numId w:val="6"/>
        </w:numPr>
      </w:pPr>
      <w:r w:rsidRPr="00E73D01">
        <w:t>The Contract</w:t>
      </w:r>
      <w:r w:rsidR="00ED7F9D">
        <w:rPr>
          <w:lang w:val="cs-CZ"/>
        </w:rPr>
        <w:t>ing</w:t>
      </w:r>
      <w:r w:rsidRPr="00E73D01">
        <w:t xml:space="preserve"> Parties acknowledge that, pursuant to Section 219, Para. 1(d) of the PPA, this Contract shall be published in the Register of Contracts pursuant to Act No. 340/2015 Coll., on Special Conditions for the Effectiveness of Certain Contracts, the Disclosure of These Contracts and the Register of Contracts (Register of Contracts Act). The publication shall be ensured by the Buyer.</w:t>
      </w:r>
    </w:p>
    <w:p w14:paraId="43A99772" w14:textId="275DA162" w:rsidR="00144D9C" w:rsidRPr="00467355" w:rsidRDefault="00D73F17" w:rsidP="00613350">
      <w:pPr>
        <w:pStyle w:val="Kapitola1"/>
        <w:numPr>
          <w:ilvl w:val="1"/>
          <w:numId w:val="6"/>
        </w:numPr>
      </w:pPr>
      <w:r w:rsidRPr="00D73F17">
        <w:t>This Contract is executed in Czech and English</w:t>
      </w:r>
      <w:r w:rsidRPr="00D73F17">
        <w:rPr>
          <w:lang w:val="cs-CZ"/>
        </w:rPr>
        <w:t xml:space="preserve"> (with the exception of Annex No. 1 - technical specification, which is only in English</w:t>
      </w:r>
      <w:r>
        <w:rPr>
          <w:lang w:val="cs-CZ"/>
        </w:rPr>
        <w:t>)</w:t>
      </w:r>
      <w:r w:rsidRPr="00D73F17">
        <w:t xml:space="preserve">, always in two copies with the validity of originals, of which </w:t>
      </w:r>
      <w:r>
        <w:rPr>
          <w:lang w:val="cs-CZ"/>
        </w:rPr>
        <w:t>each Contracting Party</w:t>
      </w:r>
      <w:r w:rsidRPr="00D73F17">
        <w:t xml:space="preserve"> shall receive one copy of each language version. </w:t>
      </w:r>
    </w:p>
    <w:p w14:paraId="2F2BAD60" w14:textId="5484452E" w:rsidR="00D73F17" w:rsidRPr="00D73F17" w:rsidRDefault="00D73F17" w:rsidP="00613350">
      <w:pPr>
        <w:pStyle w:val="Kapitola1"/>
        <w:numPr>
          <w:ilvl w:val="1"/>
          <w:numId w:val="6"/>
        </w:numPr>
      </w:pPr>
      <w:r w:rsidRPr="00E73D01">
        <w:t>In witness of their consent with the entire content of the present Contract, the authorized representatives of the Contracting Parties affix their signatures below.</w:t>
      </w:r>
    </w:p>
    <w:p w14:paraId="5C23D3FE" w14:textId="1C4A1AF5" w:rsidR="00F0225A" w:rsidRPr="00467355" w:rsidRDefault="00E73D01" w:rsidP="00613350">
      <w:pPr>
        <w:pStyle w:val="Kapitola1"/>
        <w:numPr>
          <w:ilvl w:val="1"/>
          <w:numId w:val="6"/>
        </w:numPr>
      </w:pPr>
      <w:r w:rsidRPr="00E73D01">
        <w:t xml:space="preserve">The present Contract </w:t>
      </w:r>
      <w:r w:rsidR="00695EF5" w:rsidRPr="00695EF5">
        <w:t>becomes valid on the date of its signing by the Contracting Parties and comes into force upon publication in the Register of Contracts.</w:t>
      </w:r>
    </w:p>
    <w:p w14:paraId="6588A079" w14:textId="77777777" w:rsidR="00144D9C" w:rsidRPr="00467355" w:rsidRDefault="00E73D01" w:rsidP="00613350">
      <w:pPr>
        <w:pStyle w:val="Kapitola1"/>
        <w:numPr>
          <w:ilvl w:val="1"/>
          <w:numId w:val="6"/>
        </w:numPr>
      </w:pPr>
      <w:r w:rsidRPr="00E73D01">
        <w:t>Appended to the present Contract as its integral parts are:</w:t>
      </w:r>
    </w:p>
    <w:p w14:paraId="6560C149" w14:textId="42A7C499" w:rsidR="00D73F17" w:rsidRPr="00D73F17" w:rsidRDefault="00E73D01" w:rsidP="00D73F17">
      <w:pPr>
        <w:ind w:firstLine="709"/>
        <w:rPr>
          <w:rFonts w:ascii="Arial" w:hAnsi="Arial"/>
          <w:sz w:val="22"/>
        </w:rPr>
      </w:pPr>
      <w:r w:rsidRPr="00E73D01">
        <w:rPr>
          <w:rFonts w:ascii="Arial" w:hAnsi="Arial"/>
          <w:sz w:val="22"/>
        </w:rPr>
        <w:t xml:space="preserve">Annex </w:t>
      </w:r>
      <w:r w:rsidR="00D73F17">
        <w:rPr>
          <w:rFonts w:ascii="Arial" w:hAnsi="Arial"/>
          <w:sz w:val="22"/>
        </w:rPr>
        <w:t xml:space="preserve">No. </w:t>
      </w:r>
      <w:r w:rsidRPr="00E73D01">
        <w:rPr>
          <w:rFonts w:ascii="Arial" w:hAnsi="Arial"/>
          <w:sz w:val="22"/>
        </w:rPr>
        <w:t>1:</w:t>
      </w:r>
      <w:r w:rsidRPr="00E73D01">
        <w:tab/>
      </w:r>
      <w:r w:rsidR="00D73F17">
        <w:tab/>
      </w:r>
      <w:r w:rsidR="00D73F17" w:rsidRPr="00D73F17">
        <w:rPr>
          <w:rFonts w:ascii="Arial" w:hAnsi="Arial"/>
          <w:sz w:val="22"/>
        </w:rPr>
        <w:t xml:space="preserve">Technical specification </w:t>
      </w:r>
    </w:p>
    <w:p w14:paraId="4BE3F751" w14:textId="2FE0158E" w:rsidR="00D73F17" w:rsidRPr="00D73F17" w:rsidRDefault="00D73F17" w:rsidP="00D73F17">
      <w:pPr>
        <w:ind w:firstLine="709"/>
        <w:rPr>
          <w:rFonts w:ascii="Arial" w:hAnsi="Arial"/>
          <w:sz w:val="22"/>
        </w:rPr>
      </w:pPr>
      <w:r>
        <w:rPr>
          <w:rFonts w:ascii="Arial" w:hAnsi="Arial"/>
          <w:sz w:val="22"/>
        </w:rPr>
        <w:t>Annex No. 2:</w:t>
      </w:r>
      <w:r w:rsidRPr="00D73F17">
        <w:rPr>
          <w:rFonts w:ascii="Arial" w:hAnsi="Arial"/>
          <w:sz w:val="22"/>
        </w:rPr>
        <w:tab/>
      </w:r>
      <w:r>
        <w:rPr>
          <w:rFonts w:ascii="Arial" w:hAnsi="Arial"/>
          <w:sz w:val="22"/>
        </w:rPr>
        <w:tab/>
      </w:r>
      <w:r w:rsidRPr="00D73F17">
        <w:rPr>
          <w:rFonts w:ascii="Arial" w:hAnsi="Arial"/>
          <w:sz w:val="22"/>
        </w:rPr>
        <w:t>List of documents and technical documentation</w:t>
      </w:r>
    </w:p>
    <w:p w14:paraId="0393CA8D" w14:textId="1ACAE1BE" w:rsidR="00D73F17" w:rsidRPr="00D73F17" w:rsidRDefault="00D73F17" w:rsidP="00D73F17">
      <w:pPr>
        <w:ind w:firstLine="709"/>
        <w:rPr>
          <w:rFonts w:ascii="Arial" w:hAnsi="Arial"/>
          <w:sz w:val="22"/>
        </w:rPr>
      </w:pPr>
      <w:r>
        <w:rPr>
          <w:rFonts w:ascii="Arial" w:hAnsi="Arial"/>
          <w:sz w:val="22"/>
        </w:rPr>
        <w:t>Annex</w:t>
      </w:r>
      <w:r w:rsidRPr="00D73F17">
        <w:rPr>
          <w:rFonts w:ascii="Arial" w:hAnsi="Arial"/>
          <w:sz w:val="22"/>
        </w:rPr>
        <w:t xml:space="preserve"> No. 3</w:t>
      </w:r>
      <w:r>
        <w:rPr>
          <w:rFonts w:ascii="Arial" w:hAnsi="Arial"/>
          <w:sz w:val="22"/>
        </w:rPr>
        <w:t>:</w:t>
      </w:r>
      <w:r w:rsidRPr="00D73F17">
        <w:rPr>
          <w:rFonts w:ascii="Arial" w:hAnsi="Arial"/>
          <w:sz w:val="22"/>
        </w:rPr>
        <w:tab/>
      </w:r>
      <w:r>
        <w:rPr>
          <w:rFonts w:ascii="Arial" w:hAnsi="Arial"/>
          <w:sz w:val="22"/>
        </w:rPr>
        <w:tab/>
        <w:t>Time schedule of the C</w:t>
      </w:r>
      <w:r w:rsidRPr="00D73F17">
        <w:rPr>
          <w:rFonts w:ascii="Arial" w:hAnsi="Arial"/>
          <w:sz w:val="22"/>
        </w:rPr>
        <w:t>ontract fulfilment</w:t>
      </w:r>
    </w:p>
    <w:p w14:paraId="57CE3AD1" w14:textId="49D150B6" w:rsidR="00D73F17" w:rsidRPr="00D73F17" w:rsidRDefault="00D73F17" w:rsidP="00D73F17">
      <w:pPr>
        <w:ind w:firstLine="709"/>
        <w:rPr>
          <w:rFonts w:ascii="Arial" w:hAnsi="Arial"/>
          <w:sz w:val="22"/>
        </w:rPr>
      </w:pPr>
      <w:r>
        <w:rPr>
          <w:rFonts w:ascii="Arial" w:hAnsi="Arial"/>
          <w:sz w:val="22"/>
        </w:rPr>
        <w:t>Annex</w:t>
      </w:r>
      <w:r w:rsidRPr="00D73F17">
        <w:rPr>
          <w:rFonts w:ascii="Arial" w:hAnsi="Arial"/>
          <w:sz w:val="22"/>
        </w:rPr>
        <w:t xml:space="preserve"> No. 4</w:t>
      </w:r>
      <w:r>
        <w:rPr>
          <w:rFonts w:ascii="Arial" w:hAnsi="Arial"/>
          <w:sz w:val="22"/>
        </w:rPr>
        <w:t>:</w:t>
      </w:r>
      <w:r w:rsidRPr="00D73F17">
        <w:rPr>
          <w:rFonts w:ascii="Arial" w:hAnsi="Arial"/>
          <w:sz w:val="22"/>
        </w:rPr>
        <w:tab/>
      </w:r>
      <w:r>
        <w:rPr>
          <w:rFonts w:ascii="Arial" w:hAnsi="Arial"/>
          <w:sz w:val="22"/>
        </w:rPr>
        <w:tab/>
      </w:r>
      <w:r w:rsidRPr="00D73F17">
        <w:rPr>
          <w:rFonts w:ascii="Arial" w:hAnsi="Arial"/>
          <w:sz w:val="22"/>
        </w:rPr>
        <w:t>Template of Protocol 1</w:t>
      </w:r>
    </w:p>
    <w:p w14:paraId="1DB35B97" w14:textId="7E123CD7" w:rsidR="00D73F17" w:rsidRPr="00D73F17" w:rsidRDefault="00D73F17" w:rsidP="00D73F17">
      <w:pPr>
        <w:ind w:firstLine="709"/>
        <w:rPr>
          <w:rFonts w:ascii="Arial" w:hAnsi="Arial"/>
          <w:sz w:val="22"/>
        </w:rPr>
      </w:pPr>
      <w:r>
        <w:rPr>
          <w:rFonts w:ascii="Arial" w:hAnsi="Arial"/>
          <w:sz w:val="22"/>
        </w:rPr>
        <w:t>Annex</w:t>
      </w:r>
      <w:r w:rsidRPr="00D73F17">
        <w:rPr>
          <w:rFonts w:ascii="Arial" w:hAnsi="Arial"/>
          <w:sz w:val="22"/>
        </w:rPr>
        <w:t xml:space="preserve"> No. 5</w:t>
      </w:r>
      <w:r>
        <w:rPr>
          <w:rFonts w:ascii="Arial" w:hAnsi="Arial"/>
          <w:sz w:val="22"/>
        </w:rPr>
        <w:t>:</w:t>
      </w:r>
      <w:r w:rsidRPr="00D73F17">
        <w:rPr>
          <w:rFonts w:ascii="Arial" w:hAnsi="Arial"/>
          <w:sz w:val="22"/>
        </w:rPr>
        <w:tab/>
      </w:r>
      <w:r>
        <w:rPr>
          <w:rFonts w:ascii="Arial" w:hAnsi="Arial"/>
          <w:sz w:val="22"/>
        </w:rPr>
        <w:tab/>
      </w:r>
      <w:r w:rsidRPr="00D73F17">
        <w:rPr>
          <w:rFonts w:ascii="Arial" w:hAnsi="Arial"/>
          <w:sz w:val="22"/>
        </w:rPr>
        <w:t>Template of Protocol 2</w:t>
      </w:r>
    </w:p>
    <w:p w14:paraId="04CD6668" w14:textId="1CB5056F" w:rsidR="00D73F17" w:rsidRPr="00D73F17" w:rsidRDefault="00D73F17" w:rsidP="00D73F17">
      <w:pPr>
        <w:ind w:firstLine="709"/>
        <w:rPr>
          <w:rFonts w:ascii="Arial" w:hAnsi="Arial"/>
          <w:sz w:val="22"/>
        </w:rPr>
      </w:pPr>
      <w:r>
        <w:rPr>
          <w:rFonts w:ascii="Arial" w:hAnsi="Arial"/>
          <w:sz w:val="22"/>
        </w:rPr>
        <w:t>Annex</w:t>
      </w:r>
      <w:r w:rsidRPr="00D73F17">
        <w:rPr>
          <w:rFonts w:ascii="Arial" w:hAnsi="Arial"/>
          <w:sz w:val="22"/>
        </w:rPr>
        <w:t xml:space="preserve"> No. 6</w:t>
      </w:r>
      <w:r>
        <w:rPr>
          <w:rFonts w:ascii="Arial" w:hAnsi="Arial"/>
          <w:sz w:val="22"/>
        </w:rPr>
        <w:t>:</w:t>
      </w:r>
      <w:r w:rsidRPr="00D73F17">
        <w:rPr>
          <w:rFonts w:ascii="Arial" w:hAnsi="Arial"/>
          <w:sz w:val="22"/>
        </w:rPr>
        <w:tab/>
      </w:r>
      <w:r>
        <w:rPr>
          <w:rFonts w:ascii="Arial" w:hAnsi="Arial"/>
          <w:sz w:val="22"/>
        </w:rPr>
        <w:tab/>
      </w:r>
      <w:r w:rsidRPr="00D73F17">
        <w:rPr>
          <w:rFonts w:ascii="Arial" w:hAnsi="Arial"/>
          <w:sz w:val="22"/>
        </w:rPr>
        <w:t>Template of repair sheet</w:t>
      </w:r>
    </w:p>
    <w:p w14:paraId="1E39F2BC" w14:textId="30B38093" w:rsidR="009D0AFF" w:rsidRPr="00467355" w:rsidRDefault="00D73F17" w:rsidP="00D73F17">
      <w:pPr>
        <w:ind w:firstLine="709"/>
        <w:rPr>
          <w:rFonts w:ascii="Arial" w:hAnsi="Arial" w:cs="Arial"/>
          <w:sz w:val="22"/>
          <w:szCs w:val="22"/>
        </w:rPr>
      </w:pPr>
      <w:r>
        <w:rPr>
          <w:rFonts w:ascii="Arial" w:hAnsi="Arial"/>
          <w:sz w:val="22"/>
        </w:rPr>
        <w:t>Annex</w:t>
      </w:r>
      <w:r w:rsidRPr="00D73F17">
        <w:rPr>
          <w:rFonts w:ascii="Arial" w:hAnsi="Arial"/>
          <w:sz w:val="22"/>
        </w:rPr>
        <w:t xml:space="preserve"> No. 7</w:t>
      </w:r>
      <w:r>
        <w:rPr>
          <w:rFonts w:ascii="Arial" w:hAnsi="Arial"/>
          <w:sz w:val="22"/>
        </w:rPr>
        <w:t>:</w:t>
      </w:r>
      <w:r>
        <w:rPr>
          <w:rFonts w:ascii="Arial" w:hAnsi="Arial"/>
          <w:sz w:val="22"/>
        </w:rPr>
        <w:tab/>
      </w:r>
      <w:r w:rsidRPr="00D73F17">
        <w:rPr>
          <w:rFonts w:ascii="Arial" w:hAnsi="Arial"/>
          <w:sz w:val="22"/>
        </w:rPr>
        <w:tab/>
      </w:r>
      <w:r w:rsidR="00294182">
        <w:rPr>
          <w:rFonts w:ascii="Arial" w:hAnsi="Arial"/>
          <w:sz w:val="22"/>
        </w:rPr>
        <w:t>Testing of the device</w:t>
      </w:r>
    </w:p>
    <w:p w14:paraId="3021E905" w14:textId="77777777" w:rsidR="00BB7B1B" w:rsidRPr="00467355" w:rsidRDefault="00BB7B1B" w:rsidP="00BB7B1B">
      <w:pPr>
        <w:rPr>
          <w:rFonts w:ascii="Arial" w:hAnsi="Arial" w:cs="Arial"/>
          <w:sz w:val="22"/>
          <w:szCs w:val="22"/>
        </w:rPr>
      </w:pPr>
    </w:p>
    <w:p w14:paraId="1BBFA3BE" w14:textId="77777777" w:rsidR="0052614A" w:rsidRDefault="0052614A" w:rsidP="00EB0F84">
      <w:pPr>
        <w:tabs>
          <w:tab w:val="left" w:pos="3552"/>
        </w:tabs>
      </w:pPr>
    </w:p>
    <w:p w14:paraId="55DE110C" w14:textId="77777777" w:rsidR="0073656B" w:rsidRDefault="0073656B" w:rsidP="00C111E4">
      <w:pPr>
        <w:pStyle w:val="Styl"/>
        <w:spacing w:line="288" w:lineRule="auto"/>
        <w:rPr>
          <w:rFonts w:ascii="Arial" w:hAnsi="Arial"/>
          <w:sz w:val="22"/>
        </w:rPr>
      </w:pPr>
    </w:p>
    <w:p w14:paraId="17856175" w14:textId="35E3BB1F" w:rsidR="00144D9C" w:rsidRPr="00467355" w:rsidRDefault="00E73D01" w:rsidP="00C111E4">
      <w:pPr>
        <w:pStyle w:val="Styl"/>
        <w:spacing w:line="288" w:lineRule="auto"/>
        <w:rPr>
          <w:rFonts w:ascii="Arial" w:hAnsi="Arial" w:cs="Arial"/>
          <w:sz w:val="22"/>
          <w:szCs w:val="22"/>
        </w:rPr>
      </w:pPr>
      <w:r w:rsidRPr="00E73D01">
        <w:rPr>
          <w:rFonts w:ascii="Arial" w:hAnsi="Arial"/>
          <w:sz w:val="22"/>
        </w:rPr>
        <w:t>Prague, dated …………... …………</w:t>
      </w:r>
      <w:r w:rsidRPr="00E73D01">
        <w:tab/>
      </w:r>
      <w:r w:rsidRPr="00E73D01">
        <w:tab/>
      </w:r>
      <w:r w:rsidR="00191F66">
        <w:tab/>
      </w:r>
      <w:r w:rsidR="00191F66">
        <w:tab/>
      </w:r>
      <w:r w:rsidRPr="00E73D01">
        <w:rPr>
          <w:rFonts w:ascii="Arial" w:hAnsi="Arial"/>
          <w:sz w:val="22"/>
        </w:rPr>
        <w:t xml:space="preserve">Place: ……………dated ……….... </w:t>
      </w:r>
    </w:p>
    <w:p w14:paraId="72F875AE" w14:textId="77777777" w:rsidR="00116415" w:rsidRPr="00467355" w:rsidRDefault="00E73D01">
      <w:pPr>
        <w:rPr>
          <w:rFonts w:ascii="Arial" w:hAnsi="Arial" w:cs="Arial"/>
          <w:sz w:val="22"/>
          <w:szCs w:val="22"/>
        </w:rPr>
      </w:pPr>
      <w:r w:rsidRPr="00E73D01">
        <w:rPr>
          <w:rFonts w:ascii="Arial" w:hAnsi="Arial"/>
          <w:sz w:val="22"/>
        </w:rPr>
        <w:t xml:space="preserve"> </w:t>
      </w:r>
    </w:p>
    <w:p w14:paraId="1D54A753" w14:textId="3FCACAFD" w:rsidR="00717B78" w:rsidRPr="00467355" w:rsidRDefault="00E73D01">
      <w:pPr>
        <w:rPr>
          <w:rFonts w:ascii="Arial" w:hAnsi="Arial" w:cs="Arial"/>
          <w:sz w:val="22"/>
          <w:szCs w:val="22"/>
        </w:rPr>
      </w:pPr>
      <w:r w:rsidRPr="00E73D01">
        <w:rPr>
          <w:rFonts w:ascii="Arial" w:hAnsi="Arial"/>
          <w:sz w:val="22"/>
        </w:rPr>
        <w:t>On behalf of the Buyer:</w:t>
      </w:r>
      <w:r w:rsidR="00A210C5">
        <w:tab/>
      </w:r>
      <w:r w:rsidR="00A210C5">
        <w:tab/>
      </w:r>
      <w:r w:rsidR="00A210C5">
        <w:tab/>
      </w:r>
      <w:r w:rsidR="00A210C5">
        <w:tab/>
      </w:r>
      <w:r w:rsidR="00A210C5">
        <w:tab/>
      </w:r>
      <w:r w:rsidRPr="00E73D01">
        <w:rPr>
          <w:rFonts w:ascii="Arial" w:hAnsi="Arial"/>
          <w:sz w:val="22"/>
        </w:rPr>
        <w:t>On behalf of the Seller:</w:t>
      </w:r>
    </w:p>
    <w:p w14:paraId="53A3E029" w14:textId="77777777" w:rsidR="00144D9C" w:rsidRPr="00467355" w:rsidRDefault="00144D9C">
      <w:pPr>
        <w:rPr>
          <w:rFonts w:ascii="Arial" w:hAnsi="Arial" w:cs="Arial"/>
          <w:sz w:val="22"/>
          <w:szCs w:val="22"/>
        </w:rPr>
      </w:pPr>
    </w:p>
    <w:p w14:paraId="50DB69E6" w14:textId="77777777" w:rsidR="00144D9C" w:rsidRPr="00467355" w:rsidRDefault="00144D9C">
      <w:pPr>
        <w:rPr>
          <w:rFonts w:ascii="Arial" w:hAnsi="Arial" w:cs="Arial"/>
          <w:sz w:val="22"/>
          <w:szCs w:val="22"/>
        </w:rPr>
      </w:pPr>
    </w:p>
    <w:p w14:paraId="0C7A70B4" w14:textId="77777777" w:rsidR="00144D9C" w:rsidRPr="00467355" w:rsidRDefault="00144D9C">
      <w:pPr>
        <w:rPr>
          <w:rFonts w:ascii="Arial" w:hAnsi="Arial" w:cs="Arial"/>
          <w:sz w:val="22"/>
          <w:szCs w:val="22"/>
        </w:rPr>
      </w:pPr>
    </w:p>
    <w:p w14:paraId="50425C31" w14:textId="77777777" w:rsidR="00144D9C" w:rsidRPr="00467355" w:rsidRDefault="00E73D01">
      <w:pPr>
        <w:rPr>
          <w:rFonts w:ascii="Arial" w:hAnsi="Arial" w:cs="Arial"/>
          <w:sz w:val="22"/>
          <w:szCs w:val="22"/>
        </w:rPr>
      </w:pPr>
      <w:r w:rsidRPr="00E73D01">
        <w:rPr>
          <w:rFonts w:ascii="Arial" w:hAnsi="Arial"/>
          <w:sz w:val="22"/>
        </w:rPr>
        <w:t xml:space="preserve"> _________________________</w:t>
      </w:r>
      <w:r w:rsidRPr="00E73D01">
        <w:tab/>
      </w:r>
      <w:r w:rsidRPr="00E73D01">
        <w:tab/>
      </w:r>
      <w:r w:rsidRPr="00E73D01">
        <w:tab/>
      </w:r>
      <w:r w:rsidRPr="00E73D01">
        <w:tab/>
      </w:r>
      <w:r w:rsidRPr="00E73D01">
        <w:rPr>
          <w:rFonts w:ascii="Arial" w:hAnsi="Arial"/>
          <w:sz w:val="22"/>
        </w:rPr>
        <w:t xml:space="preserve">  __________________________</w:t>
      </w:r>
    </w:p>
    <w:p w14:paraId="1CD7A37D" w14:textId="2D0925C0" w:rsidR="003C2CCB" w:rsidRPr="00467355" w:rsidRDefault="00191F66" w:rsidP="003C2CCB">
      <w:pPr>
        <w:pStyle w:val="Nadpis2"/>
        <w:rPr>
          <w:rFonts w:cs="Arial"/>
          <w:szCs w:val="22"/>
        </w:rPr>
      </w:pPr>
      <w:r>
        <w:t>Tomáš Hebelka, MS</w:t>
      </w:r>
      <w:r w:rsidRPr="00191F66">
        <w:rPr>
          <w:caps w:val="0"/>
        </w:rPr>
        <w:t>c</w:t>
      </w:r>
      <w:r w:rsidR="00893D58">
        <w:t xml:space="preserve"> </w:t>
      </w:r>
      <w:r w:rsidR="00893D58">
        <w:tab/>
      </w:r>
      <w:r w:rsidR="00893D58">
        <w:tab/>
      </w:r>
      <w:r w:rsidR="00893D58">
        <w:tab/>
      </w:r>
      <w:r w:rsidR="00893D58">
        <w:tab/>
      </w:r>
      <w:r w:rsidR="00893D58">
        <w:tab/>
      </w:r>
      <w:r w:rsidR="00563283" w:rsidRPr="00563283">
        <w:rPr>
          <w:highlight w:val="yellow"/>
        </w:rPr>
        <w:t>[•]</w:t>
      </w:r>
    </w:p>
    <w:p w14:paraId="2C1423F0" w14:textId="7C1630CA" w:rsidR="00563283" w:rsidRPr="00563283" w:rsidRDefault="00D03013" w:rsidP="00563283">
      <w:pPr>
        <w:pStyle w:val="Nadpis2"/>
        <w:rPr>
          <w:rFonts w:cs="Arial"/>
          <w:szCs w:val="22"/>
        </w:rPr>
      </w:pPr>
      <w:r>
        <w:rPr>
          <w:b w:val="0"/>
          <w:caps w:val="0"/>
        </w:rPr>
        <w:t>Chief Executive Officer</w:t>
      </w:r>
      <w:r w:rsidR="00E73D01" w:rsidRPr="00E73D01">
        <w:tab/>
      </w:r>
      <w:r w:rsidR="00E73D01" w:rsidRPr="00E73D01">
        <w:tab/>
      </w:r>
      <w:r w:rsidR="00E73D01" w:rsidRPr="00E73D01">
        <w:tab/>
      </w:r>
      <w:r w:rsidR="00E73D01" w:rsidRPr="00E73D01">
        <w:tab/>
      </w:r>
      <w:r w:rsidR="00E73D01" w:rsidRPr="00E73D01">
        <w:tab/>
      </w:r>
      <w:r w:rsidR="00563283" w:rsidRPr="00563283">
        <w:rPr>
          <w:highlight w:val="yellow"/>
        </w:rPr>
        <w:t>[•]</w:t>
      </w:r>
      <w:r w:rsidR="00563283">
        <w:t xml:space="preserve"> </w:t>
      </w:r>
    </w:p>
    <w:p w14:paraId="584A9C5E" w14:textId="41100D90" w:rsidR="009D0AFF" w:rsidRPr="00563283" w:rsidRDefault="00E73D01" w:rsidP="00563283">
      <w:pPr>
        <w:pStyle w:val="Nadpis2"/>
        <w:rPr>
          <w:rFonts w:cs="Arial"/>
          <w:szCs w:val="22"/>
        </w:rPr>
      </w:pPr>
      <w:r w:rsidRPr="00563283">
        <w:t xml:space="preserve">STÁTNÍ TISKÁRNA CENIN, </w:t>
      </w:r>
      <w:r w:rsidR="00563283" w:rsidRPr="00563283">
        <w:rPr>
          <w:caps w:val="0"/>
        </w:rPr>
        <w:t>státní podnik</w:t>
      </w:r>
      <w:r w:rsidRPr="00E73D01">
        <w:tab/>
      </w:r>
      <w:r w:rsidR="00893D58">
        <w:tab/>
      </w:r>
      <w:r w:rsidR="00893D58">
        <w:tab/>
      </w:r>
      <w:r w:rsidR="00563283" w:rsidRPr="00563283">
        <w:rPr>
          <w:highlight w:val="yellow"/>
        </w:rPr>
        <w:t>[•]</w:t>
      </w:r>
    </w:p>
    <w:p w14:paraId="415DB89C" w14:textId="77777777" w:rsidR="009D0AFF" w:rsidRPr="00467355" w:rsidRDefault="009D0AFF">
      <w:pPr>
        <w:rPr>
          <w:rFonts w:ascii="Arial" w:hAnsi="Arial" w:cs="Arial"/>
          <w:sz w:val="22"/>
          <w:szCs w:val="22"/>
        </w:rPr>
      </w:pPr>
    </w:p>
    <w:p w14:paraId="4380192E" w14:textId="77777777" w:rsidR="009D0AFF" w:rsidRPr="00467355" w:rsidRDefault="009D0AFF">
      <w:pPr>
        <w:rPr>
          <w:rFonts w:ascii="Arial" w:hAnsi="Arial" w:cs="Arial"/>
          <w:sz w:val="22"/>
          <w:szCs w:val="22"/>
        </w:rPr>
      </w:pPr>
    </w:p>
    <w:p w14:paraId="2452D1C1" w14:textId="77777777" w:rsidR="009D0AFF" w:rsidRPr="00467355" w:rsidRDefault="009D0AFF">
      <w:pPr>
        <w:rPr>
          <w:rFonts w:ascii="Arial" w:hAnsi="Arial" w:cs="Arial"/>
          <w:sz w:val="22"/>
          <w:szCs w:val="22"/>
        </w:rPr>
      </w:pPr>
    </w:p>
    <w:p w14:paraId="18459D00" w14:textId="77777777" w:rsidR="009D0AFF" w:rsidRPr="00467355" w:rsidRDefault="009D0AFF">
      <w:pPr>
        <w:rPr>
          <w:rFonts w:ascii="Arial" w:hAnsi="Arial" w:cs="Arial"/>
          <w:sz w:val="22"/>
          <w:szCs w:val="22"/>
        </w:rPr>
      </w:pPr>
    </w:p>
    <w:sectPr w:rsidR="009D0AFF" w:rsidRPr="00467355" w:rsidSect="00AC3B48">
      <w:footerReference w:type="default" r:id="rId10"/>
      <w:footnotePr>
        <w:pos w:val="beneathText"/>
      </w:footnotePr>
      <w:pgSz w:w="11905" w:h="16837"/>
      <w:pgMar w:top="1418" w:right="1418" w:bottom="1418" w:left="1418" w:header="720" w:footer="720" w:gutter="0"/>
      <w:pgNumType w:start="1"/>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7D0148" w15:done="0"/>
  <w15:commentEx w15:paraId="4EA7011A" w15:done="0"/>
  <w15:commentEx w15:paraId="77E22A25" w15:done="0"/>
  <w15:commentEx w15:paraId="7257E41D" w15:done="0"/>
  <w15:commentEx w15:paraId="30D7326F" w15:paraIdParent="7257E41D" w15:done="0"/>
  <w15:commentEx w15:paraId="4AB69694" w15:done="0"/>
  <w15:commentEx w15:paraId="244429E5" w15:done="0"/>
  <w15:commentEx w15:paraId="6E72AF30" w15:done="0"/>
  <w15:commentEx w15:paraId="40B7A9F7" w15:done="0"/>
  <w15:commentEx w15:paraId="62BEA46F" w15:paraIdParent="40B7A9F7" w15:done="0"/>
  <w15:commentEx w15:paraId="46B71482" w15:done="0"/>
  <w15:commentEx w15:paraId="5FC93D82" w15:paraIdParent="46B71482" w15:done="0"/>
  <w15:commentEx w15:paraId="0E151103" w15:done="0"/>
  <w15:commentEx w15:paraId="46498841" w15:done="0"/>
  <w15:commentEx w15:paraId="40B2565A" w15:paraIdParent="46498841" w15:done="0"/>
  <w15:commentEx w15:paraId="0EAAC7DE" w15:done="0"/>
  <w15:commentEx w15:paraId="14A79583" w15:done="0"/>
  <w15:commentEx w15:paraId="7C1F7BC2" w15:paraIdParent="14A7958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5F9486" w14:textId="77777777" w:rsidR="005A497D" w:rsidRDefault="005A497D">
      <w:r>
        <w:separator/>
      </w:r>
    </w:p>
  </w:endnote>
  <w:endnote w:type="continuationSeparator" w:id="0">
    <w:p w14:paraId="60898C2F" w14:textId="77777777" w:rsidR="005A497D" w:rsidRDefault="005A4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F922B" w14:textId="77777777" w:rsidR="0052336F" w:rsidRPr="00AC3B48" w:rsidRDefault="0052336F" w:rsidP="00602199">
    <w:pPr>
      <w:pStyle w:val="Zpat"/>
      <w:jc w:val="center"/>
      <w:rPr>
        <w:rStyle w:val="slostrnky"/>
        <w:sz w:val="20"/>
      </w:rPr>
    </w:pPr>
    <w:r w:rsidRPr="00AC3B48">
      <w:rPr>
        <w:rStyle w:val="slostrnky"/>
        <w:sz w:val="20"/>
      </w:rPr>
      <w:fldChar w:fldCharType="begin"/>
    </w:r>
    <w:r w:rsidRPr="00AC3B48">
      <w:rPr>
        <w:rStyle w:val="slostrnky"/>
        <w:sz w:val="20"/>
      </w:rPr>
      <w:instrText xml:space="preserve"> PAGE </w:instrText>
    </w:r>
    <w:r w:rsidRPr="00AC3B48">
      <w:rPr>
        <w:rStyle w:val="slostrnky"/>
        <w:sz w:val="20"/>
      </w:rPr>
      <w:fldChar w:fldCharType="separate"/>
    </w:r>
    <w:r w:rsidR="007D1A46">
      <w:rPr>
        <w:rStyle w:val="slostrnky"/>
        <w:noProof/>
        <w:sz w:val="20"/>
      </w:rPr>
      <w:t>2</w:t>
    </w:r>
    <w:r w:rsidRPr="00AC3B48">
      <w:rPr>
        <w:rStyle w:val="slostrnky"/>
        <w:sz w:val="20"/>
      </w:rPr>
      <w:fldChar w:fldCharType="end"/>
    </w:r>
    <w:r>
      <w:rPr>
        <w:rStyle w:val="slostrnky"/>
        <w:sz w:val="20"/>
      </w:rPr>
      <w:t>/</w:t>
    </w:r>
    <w:r w:rsidRPr="00AC3B48">
      <w:rPr>
        <w:rStyle w:val="slostrnky"/>
        <w:sz w:val="20"/>
      </w:rPr>
      <w:fldChar w:fldCharType="begin"/>
    </w:r>
    <w:r w:rsidRPr="00AC3B48">
      <w:rPr>
        <w:rStyle w:val="slostrnky"/>
        <w:sz w:val="20"/>
      </w:rPr>
      <w:instrText xml:space="preserve"> NUMPAGES </w:instrText>
    </w:r>
    <w:r w:rsidRPr="00AC3B48">
      <w:rPr>
        <w:rStyle w:val="slostrnky"/>
        <w:sz w:val="20"/>
      </w:rPr>
      <w:fldChar w:fldCharType="separate"/>
    </w:r>
    <w:r w:rsidR="007D1A46">
      <w:rPr>
        <w:rStyle w:val="slostrnky"/>
        <w:noProof/>
        <w:sz w:val="20"/>
      </w:rPr>
      <w:t>17</w:t>
    </w:r>
    <w:r w:rsidRPr="00AC3B48">
      <w:rPr>
        <w:rStyle w:val="slostrnky"/>
        <w:sz w:val="20"/>
      </w:rPr>
      <w:fldChar w:fldCharType="end"/>
    </w:r>
  </w:p>
  <w:p w14:paraId="54F73A99" w14:textId="77777777" w:rsidR="0052336F" w:rsidRDefault="0052336F">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E3708" w14:textId="77777777" w:rsidR="005A497D" w:rsidRDefault="005A497D">
      <w:r>
        <w:separator/>
      </w:r>
    </w:p>
  </w:footnote>
  <w:footnote w:type="continuationSeparator" w:id="0">
    <w:p w14:paraId="7D49E732" w14:textId="77777777" w:rsidR="005A497D" w:rsidRDefault="005A49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pStyle w:val="Nadpis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lowerLetter"/>
      <w:lvlText w:val="%1)"/>
      <w:lvlJc w:val="left"/>
      <w:pPr>
        <w:tabs>
          <w:tab w:val="num" w:pos="1077"/>
        </w:tabs>
        <w:ind w:left="1077" w:hanging="360"/>
      </w:pPr>
    </w:lvl>
  </w:abstractNum>
  <w:abstractNum w:abstractNumId="2">
    <w:nsid w:val="00000003"/>
    <w:multiLevelType w:val="multilevel"/>
    <w:tmpl w:val="9D101114"/>
    <w:name w:val="WW8Num3"/>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00000004"/>
    <w:multiLevelType w:val="multilevel"/>
    <w:tmpl w:val="00000004"/>
    <w:name w:val="WW8Num4"/>
    <w:lvl w:ilvl="0">
      <w:start w:val="3"/>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singleLevel"/>
    <w:tmpl w:val="00000005"/>
    <w:name w:val="WW8Num7"/>
    <w:lvl w:ilvl="0">
      <w:start w:val="5"/>
      <w:numFmt w:val="decimal"/>
      <w:lvlText w:val="%1."/>
      <w:lvlJc w:val="left"/>
      <w:pPr>
        <w:tabs>
          <w:tab w:val="num" w:pos="360"/>
        </w:tabs>
        <w:ind w:left="360" w:hanging="360"/>
      </w:pPr>
    </w:lvl>
  </w:abstractNum>
  <w:abstractNum w:abstractNumId="5">
    <w:nsid w:val="00000006"/>
    <w:multiLevelType w:val="singleLevel"/>
    <w:tmpl w:val="BCC446DA"/>
    <w:name w:val="WW8Num8"/>
    <w:lvl w:ilvl="0">
      <w:start w:val="1"/>
      <w:numFmt w:val="decimal"/>
      <w:lvlText w:val="%1."/>
      <w:lvlJc w:val="left"/>
      <w:pPr>
        <w:tabs>
          <w:tab w:val="num" w:pos="720"/>
        </w:tabs>
        <w:ind w:left="720" w:hanging="360"/>
      </w:pPr>
      <w:rPr>
        <w:b w:val="0"/>
      </w:rPr>
    </w:lvl>
  </w:abstractNum>
  <w:abstractNum w:abstractNumId="6">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7">
    <w:nsid w:val="00000008"/>
    <w:multiLevelType w:val="singleLevel"/>
    <w:tmpl w:val="00000008"/>
    <w:name w:val="WW8Num15"/>
    <w:lvl w:ilvl="0">
      <w:start w:val="1"/>
      <w:numFmt w:val="lowerLetter"/>
      <w:lvlText w:val="%1)"/>
      <w:lvlJc w:val="left"/>
      <w:pPr>
        <w:tabs>
          <w:tab w:val="num" w:pos="720"/>
        </w:tabs>
        <w:ind w:left="720" w:hanging="360"/>
      </w:pPr>
    </w:lvl>
  </w:abstractNum>
  <w:abstractNum w:abstractNumId="8">
    <w:nsid w:val="00000009"/>
    <w:multiLevelType w:val="singleLevel"/>
    <w:tmpl w:val="621C25F4"/>
    <w:name w:val="WW8Num17"/>
    <w:lvl w:ilvl="0">
      <w:start w:val="1"/>
      <w:numFmt w:val="decimal"/>
      <w:lvlText w:val="%1."/>
      <w:lvlJc w:val="left"/>
      <w:pPr>
        <w:tabs>
          <w:tab w:val="num" w:pos="360"/>
        </w:tabs>
        <w:ind w:left="360" w:hanging="360"/>
      </w:pPr>
      <w:rPr>
        <w:color w:val="auto"/>
      </w:rPr>
    </w:lvl>
  </w:abstractNum>
  <w:abstractNum w:abstractNumId="9">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0">
    <w:nsid w:val="0000000B"/>
    <w:multiLevelType w:val="singleLevel"/>
    <w:tmpl w:val="0000000B"/>
    <w:name w:val="WW8Num20"/>
    <w:lvl w:ilvl="0">
      <w:start w:val="1"/>
      <w:numFmt w:val="decimal"/>
      <w:lvlText w:val="%1."/>
      <w:lvlJc w:val="left"/>
      <w:pPr>
        <w:tabs>
          <w:tab w:val="num" w:pos="360"/>
        </w:tabs>
        <w:ind w:left="360" w:hanging="360"/>
      </w:pPr>
    </w:lvl>
  </w:abstractNum>
  <w:abstractNum w:abstractNumId="11">
    <w:nsid w:val="0000000C"/>
    <w:multiLevelType w:val="singleLevel"/>
    <w:tmpl w:val="0000000C"/>
    <w:name w:val="WW8Num25"/>
    <w:lvl w:ilvl="0">
      <w:start w:val="1"/>
      <w:numFmt w:val="lowerLetter"/>
      <w:lvlText w:val="%1)"/>
      <w:lvlJc w:val="left"/>
      <w:pPr>
        <w:tabs>
          <w:tab w:val="num" w:pos="1080"/>
        </w:tabs>
        <w:ind w:left="1080" w:hanging="720"/>
      </w:pPr>
    </w:lvl>
  </w:abstractNum>
  <w:abstractNum w:abstractNumId="12">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13">
    <w:nsid w:val="0000000E"/>
    <w:multiLevelType w:val="singleLevel"/>
    <w:tmpl w:val="0000000E"/>
    <w:name w:val="WW8Num28"/>
    <w:lvl w:ilvl="0">
      <w:start w:val="1"/>
      <w:numFmt w:val="lowerLetter"/>
      <w:lvlText w:val="%1)"/>
      <w:lvlJc w:val="left"/>
      <w:pPr>
        <w:tabs>
          <w:tab w:val="num" w:pos="1004"/>
        </w:tabs>
        <w:ind w:left="1004" w:hanging="360"/>
      </w:pPr>
    </w:lvl>
  </w:abstractNum>
  <w:abstractNum w:abstractNumId="14">
    <w:nsid w:val="0000000F"/>
    <w:multiLevelType w:val="singleLevel"/>
    <w:tmpl w:val="0000000F"/>
    <w:name w:val="WW8Num29"/>
    <w:lvl w:ilvl="0">
      <w:start w:val="1"/>
      <w:numFmt w:val="decimal"/>
      <w:lvlText w:val="%1."/>
      <w:lvlJc w:val="left"/>
      <w:pPr>
        <w:tabs>
          <w:tab w:val="num" w:pos="360"/>
        </w:tabs>
        <w:ind w:left="360" w:hanging="360"/>
      </w:pPr>
    </w:lvl>
  </w:abstractNum>
  <w:abstractNum w:abstractNumId="15">
    <w:nsid w:val="00000010"/>
    <w:multiLevelType w:val="multilevel"/>
    <w:tmpl w:val="00000010"/>
    <w:name w:val="WW8Num3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6B91FCD"/>
    <w:multiLevelType w:val="hybridMultilevel"/>
    <w:tmpl w:val="638A0BF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0C9B3D0A"/>
    <w:multiLevelType w:val="hybridMultilevel"/>
    <w:tmpl w:val="2E026DBE"/>
    <w:lvl w:ilvl="0" w:tplc="2D70ACA4">
      <w:start w:val="1"/>
      <w:numFmt w:val="decimal"/>
      <w:lvlText w:val="%1."/>
      <w:lvlJc w:val="left"/>
      <w:pPr>
        <w:tabs>
          <w:tab w:val="num" w:pos="357"/>
        </w:tabs>
        <w:ind w:left="357" w:hanging="357"/>
      </w:pPr>
      <w:rPr>
        <w:rFonts w:hint="default"/>
      </w:rPr>
    </w:lvl>
    <w:lvl w:ilvl="1" w:tplc="B9D84382">
      <w:start w:val="1"/>
      <w:numFmt w:val="lowerLetter"/>
      <w:lvlText w:val="%2)"/>
      <w:lvlJc w:val="left"/>
      <w:pPr>
        <w:tabs>
          <w:tab w:val="num" w:pos="714"/>
        </w:tabs>
        <w:ind w:left="714" w:hanging="357"/>
      </w:pPr>
      <w:rPr>
        <w:rFonts w:hint="default"/>
      </w:rPr>
    </w:lvl>
    <w:lvl w:ilvl="2" w:tplc="455AD94A" w:tentative="1">
      <w:start w:val="1"/>
      <w:numFmt w:val="lowerRoman"/>
      <w:lvlText w:val="%3."/>
      <w:lvlJc w:val="right"/>
      <w:pPr>
        <w:tabs>
          <w:tab w:val="num" w:pos="2160"/>
        </w:tabs>
        <w:ind w:left="2160" w:hanging="180"/>
      </w:pPr>
    </w:lvl>
    <w:lvl w:ilvl="3" w:tplc="657CC956" w:tentative="1">
      <w:start w:val="1"/>
      <w:numFmt w:val="decimal"/>
      <w:lvlText w:val="%4."/>
      <w:lvlJc w:val="left"/>
      <w:pPr>
        <w:tabs>
          <w:tab w:val="num" w:pos="2880"/>
        </w:tabs>
        <w:ind w:left="2880" w:hanging="360"/>
      </w:pPr>
    </w:lvl>
    <w:lvl w:ilvl="4" w:tplc="93801028" w:tentative="1">
      <w:start w:val="1"/>
      <w:numFmt w:val="lowerLetter"/>
      <w:lvlText w:val="%5."/>
      <w:lvlJc w:val="left"/>
      <w:pPr>
        <w:tabs>
          <w:tab w:val="num" w:pos="3600"/>
        </w:tabs>
        <w:ind w:left="3600" w:hanging="360"/>
      </w:pPr>
    </w:lvl>
    <w:lvl w:ilvl="5" w:tplc="24D8E45A" w:tentative="1">
      <w:start w:val="1"/>
      <w:numFmt w:val="lowerRoman"/>
      <w:lvlText w:val="%6."/>
      <w:lvlJc w:val="right"/>
      <w:pPr>
        <w:tabs>
          <w:tab w:val="num" w:pos="4320"/>
        </w:tabs>
        <w:ind w:left="4320" w:hanging="180"/>
      </w:pPr>
    </w:lvl>
    <w:lvl w:ilvl="6" w:tplc="DC461C1A" w:tentative="1">
      <w:start w:val="1"/>
      <w:numFmt w:val="decimal"/>
      <w:lvlText w:val="%7."/>
      <w:lvlJc w:val="left"/>
      <w:pPr>
        <w:tabs>
          <w:tab w:val="num" w:pos="5040"/>
        </w:tabs>
        <w:ind w:left="5040" w:hanging="360"/>
      </w:pPr>
    </w:lvl>
    <w:lvl w:ilvl="7" w:tplc="735610E2" w:tentative="1">
      <w:start w:val="1"/>
      <w:numFmt w:val="lowerLetter"/>
      <w:lvlText w:val="%8."/>
      <w:lvlJc w:val="left"/>
      <w:pPr>
        <w:tabs>
          <w:tab w:val="num" w:pos="5760"/>
        </w:tabs>
        <w:ind w:left="5760" w:hanging="360"/>
      </w:pPr>
    </w:lvl>
    <w:lvl w:ilvl="8" w:tplc="22E4F210" w:tentative="1">
      <w:start w:val="1"/>
      <w:numFmt w:val="lowerRoman"/>
      <w:lvlText w:val="%9."/>
      <w:lvlJc w:val="right"/>
      <w:pPr>
        <w:tabs>
          <w:tab w:val="num" w:pos="6480"/>
        </w:tabs>
        <w:ind w:left="6480" w:hanging="180"/>
      </w:pPr>
    </w:lvl>
  </w:abstractNum>
  <w:abstractNum w:abstractNumId="18">
    <w:nsid w:val="114D6192"/>
    <w:multiLevelType w:val="hybridMultilevel"/>
    <w:tmpl w:val="EDDEF3F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BAB26A4"/>
    <w:multiLevelType w:val="hybridMultilevel"/>
    <w:tmpl w:val="7168FFF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C6D0A10"/>
    <w:multiLevelType w:val="hybridMultilevel"/>
    <w:tmpl w:val="8B687EB6"/>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F8301A7"/>
    <w:multiLevelType w:val="hybridMultilevel"/>
    <w:tmpl w:val="7D1ACC02"/>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3)"/>
      <w:lvlJc w:val="left"/>
      <w:pPr>
        <w:tabs>
          <w:tab w:val="num" w:pos="1074"/>
        </w:tabs>
        <w:ind w:left="1074" w:hanging="360"/>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4C17E20"/>
    <w:multiLevelType w:val="hybridMultilevel"/>
    <w:tmpl w:val="A87E8E6C"/>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82D4E66"/>
    <w:multiLevelType w:val="hybridMultilevel"/>
    <w:tmpl w:val="C360E652"/>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9134817"/>
    <w:multiLevelType w:val="hybridMultilevel"/>
    <w:tmpl w:val="01D832EE"/>
    <w:lvl w:ilvl="0" w:tplc="86282A92">
      <w:start w:val="1"/>
      <w:numFmt w:val="lowerLetter"/>
      <w:lvlText w:val="%1)"/>
      <w:lvlJc w:val="left"/>
      <w:pPr>
        <w:ind w:left="720" w:hanging="360"/>
      </w:pPr>
    </w:lvl>
    <w:lvl w:ilvl="1" w:tplc="771CC79E">
      <w:start w:val="1"/>
      <w:numFmt w:val="lowerLetter"/>
      <w:lvlText w:val="%2)"/>
      <w:lvlJc w:val="left"/>
      <w:pPr>
        <w:ind w:left="1440" w:hanging="360"/>
      </w:pPr>
    </w:lvl>
    <w:lvl w:ilvl="2" w:tplc="7B62D24E" w:tentative="1">
      <w:start w:val="1"/>
      <w:numFmt w:val="lowerRoman"/>
      <w:lvlText w:val="%3."/>
      <w:lvlJc w:val="right"/>
      <w:pPr>
        <w:ind w:left="2160" w:hanging="180"/>
      </w:pPr>
    </w:lvl>
    <w:lvl w:ilvl="3" w:tplc="A9CEE610" w:tentative="1">
      <w:start w:val="1"/>
      <w:numFmt w:val="decimal"/>
      <w:lvlText w:val="%4."/>
      <w:lvlJc w:val="left"/>
      <w:pPr>
        <w:ind w:left="2880" w:hanging="360"/>
      </w:pPr>
    </w:lvl>
    <w:lvl w:ilvl="4" w:tplc="9A8C73D0" w:tentative="1">
      <w:start w:val="1"/>
      <w:numFmt w:val="lowerLetter"/>
      <w:lvlText w:val="%5."/>
      <w:lvlJc w:val="left"/>
      <w:pPr>
        <w:ind w:left="3600" w:hanging="360"/>
      </w:pPr>
    </w:lvl>
    <w:lvl w:ilvl="5" w:tplc="4E9AE7AE" w:tentative="1">
      <w:start w:val="1"/>
      <w:numFmt w:val="lowerRoman"/>
      <w:lvlText w:val="%6."/>
      <w:lvlJc w:val="right"/>
      <w:pPr>
        <w:ind w:left="4320" w:hanging="180"/>
      </w:pPr>
    </w:lvl>
    <w:lvl w:ilvl="6" w:tplc="B632353A" w:tentative="1">
      <w:start w:val="1"/>
      <w:numFmt w:val="decimal"/>
      <w:lvlText w:val="%7."/>
      <w:lvlJc w:val="left"/>
      <w:pPr>
        <w:ind w:left="5040" w:hanging="360"/>
      </w:pPr>
    </w:lvl>
    <w:lvl w:ilvl="7" w:tplc="55667FD2" w:tentative="1">
      <w:start w:val="1"/>
      <w:numFmt w:val="lowerLetter"/>
      <w:lvlText w:val="%8."/>
      <w:lvlJc w:val="left"/>
      <w:pPr>
        <w:ind w:left="5760" w:hanging="360"/>
      </w:pPr>
    </w:lvl>
    <w:lvl w:ilvl="8" w:tplc="0A0E2174" w:tentative="1">
      <w:start w:val="1"/>
      <w:numFmt w:val="lowerRoman"/>
      <w:lvlText w:val="%9."/>
      <w:lvlJc w:val="right"/>
      <w:pPr>
        <w:ind w:left="6480" w:hanging="180"/>
      </w:pPr>
    </w:lvl>
  </w:abstractNum>
  <w:abstractNum w:abstractNumId="25">
    <w:nsid w:val="3E0505C1"/>
    <w:multiLevelType w:val="multilevel"/>
    <w:tmpl w:val="3892A770"/>
    <w:lvl w:ilvl="0">
      <w:start w:val="3"/>
      <w:numFmt w:val="decimal"/>
      <w:lvlText w:val="%1."/>
      <w:lvlJc w:val="left"/>
      <w:pPr>
        <w:tabs>
          <w:tab w:val="num" w:pos="360"/>
        </w:tabs>
        <w:ind w:left="360" w:hanging="360"/>
      </w:pPr>
      <w:rPr>
        <w:rFonts w:ascii="Arial" w:hAnsi="Arial" w:cs="Arial" w:hint="default"/>
        <w:color w:val="auto"/>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45B91C81"/>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48872614"/>
    <w:multiLevelType w:val="hybridMultilevel"/>
    <w:tmpl w:val="29D8A9D6"/>
    <w:lvl w:ilvl="0" w:tplc="FFFFFFFF">
      <w:start w:val="4"/>
      <w:numFmt w:val="lowerLetter"/>
      <w:lvlText w:val="%1)"/>
      <w:lvlJc w:val="left"/>
      <w:pPr>
        <w:tabs>
          <w:tab w:val="num" w:pos="717"/>
        </w:tabs>
        <w:ind w:left="717" w:hanging="360"/>
      </w:pPr>
      <w:rPr>
        <w:rFonts w:hint="default"/>
      </w:rPr>
    </w:lvl>
    <w:lvl w:ilvl="1" w:tplc="FFFFFFFF">
      <w:start w:val="1"/>
      <w:numFmt w:val="lowerLetter"/>
      <w:lvlText w:val="%2)"/>
      <w:lvlJc w:val="left"/>
      <w:pPr>
        <w:tabs>
          <w:tab w:val="num" w:pos="1437"/>
        </w:tabs>
        <w:ind w:left="1437" w:hanging="360"/>
      </w:pPr>
      <w:rPr>
        <w:rFonts w:ascii="Arial" w:eastAsia="Times New Roman" w:hAnsi="Arial" w:cs="Arial" w:hint="default"/>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28">
    <w:nsid w:val="48BE5D64"/>
    <w:multiLevelType w:val="hybridMultilevel"/>
    <w:tmpl w:val="238C219C"/>
    <w:lvl w:ilvl="0" w:tplc="EF26322E">
      <w:start w:val="1"/>
      <w:numFmt w:val="lowerLetter"/>
      <w:lvlText w:val="%1)"/>
      <w:lvlJc w:val="left"/>
      <w:pPr>
        <w:tabs>
          <w:tab w:val="num" w:pos="780"/>
        </w:tabs>
        <w:ind w:left="780" w:hanging="360"/>
      </w:pPr>
      <w:rPr>
        <w:rFonts w:hint="default"/>
      </w:rPr>
    </w:lvl>
    <w:lvl w:ilvl="1" w:tplc="748ED30A" w:tentative="1">
      <w:start w:val="1"/>
      <w:numFmt w:val="lowerLetter"/>
      <w:lvlText w:val="%2."/>
      <w:lvlJc w:val="left"/>
      <w:pPr>
        <w:tabs>
          <w:tab w:val="num" w:pos="1800"/>
        </w:tabs>
        <w:ind w:left="1800" w:hanging="360"/>
      </w:pPr>
    </w:lvl>
    <w:lvl w:ilvl="2" w:tplc="A53EE440" w:tentative="1">
      <w:start w:val="1"/>
      <w:numFmt w:val="lowerRoman"/>
      <w:lvlText w:val="%3."/>
      <w:lvlJc w:val="right"/>
      <w:pPr>
        <w:tabs>
          <w:tab w:val="num" w:pos="2520"/>
        </w:tabs>
        <w:ind w:left="2520" w:hanging="180"/>
      </w:pPr>
    </w:lvl>
    <w:lvl w:ilvl="3" w:tplc="2D1AC462" w:tentative="1">
      <w:start w:val="1"/>
      <w:numFmt w:val="decimal"/>
      <w:lvlText w:val="%4."/>
      <w:lvlJc w:val="left"/>
      <w:pPr>
        <w:tabs>
          <w:tab w:val="num" w:pos="3240"/>
        </w:tabs>
        <w:ind w:left="3240" w:hanging="360"/>
      </w:pPr>
    </w:lvl>
    <w:lvl w:ilvl="4" w:tplc="9D1CA7CA" w:tentative="1">
      <w:start w:val="1"/>
      <w:numFmt w:val="lowerLetter"/>
      <w:lvlText w:val="%5."/>
      <w:lvlJc w:val="left"/>
      <w:pPr>
        <w:tabs>
          <w:tab w:val="num" w:pos="3960"/>
        </w:tabs>
        <w:ind w:left="3960" w:hanging="360"/>
      </w:pPr>
    </w:lvl>
    <w:lvl w:ilvl="5" w:tplc="6192A3CA" w:tentative="1">
      <w:start w:val="1"/>
      <w:numFmt w:val="lowerRoman"/>
      <w:lvlText w:val="%6."/>
      <w:lvlJc w:val="right"/>
      <w:pPr>
        <w:tabs>
          <w:tab w:val="num" w:pos="4680"/>
        </w:tabs>
        <w:ind w:left="4680" w:hanging="180"/>
      </w:pPr>
    </w:lvl>
    <w:lvl w:ilvl="6" w:tplc="250E0DEC" w:tentative="1">
      <w:start w:val="1"/>
      <w:numFmt w:val="decimal"/>
      <w:lvlText w:val="%7."/>
      <w:lvlJc w:val="left"/>
      <w:pPr>
        <w:tabs>
          <w:tab w:val="num" w:pos="5400"/>
        </w:tabs>
        <w:ind w:left="5400" w:hanging="360"/>
      </w:pPr>
    </w:lvl>
    <w:lvl w:ilvl="7" w:tplc="61625C06" w:tentative="1">
      <w:start w:val="1"/>
      <w:numFmt w:val="lowerLetter"/>
      <w:lvlText w:val="%8."/>
      <w:lvlJc w:val="left"/>
      <w:pPr>
        <w:tabs>
          <w:tab w:val="num" w:pos="6120"/>
        </w:tabs>
        <w:ind w:left="6120" w:hanging="360"/>
      </w:pPr>
    </w:lvl>
    <w:lvl w:ilvl="8" w:tplc="C8005526" w:tentative="1">
      <w:start w:val="1"/>
      <w:numFmt w:val="lowerRoman"/>
      <w:lvlText w:val="%9."/>
      <w:lvlJc w:val="right"/>
      <w:pPr>
        <w:tabs>
          <w:tab w:val="num" w:pos="6840"/>
        </w:tabs>
        <w:ind w:left="6840" w:hanging="180"/>
      </w:pPr>
    </w:lvl>
  </w:abstractNum>
  <w:abstractNum w:abstractNumId="29">
    <w:nsid w:val="4C1634E6"/>
    <w:multiLevelType w:val="hybridMultilevel"/>
    <w:tmpl w:val="513A9C9A"/>
    <w:lvl w:ilvl="0" w:tplc="5F62A644">
      <w:start w:val="1"/>
      <w:numFmt w:val="decimal"/>
      <w:lvlText w:val="%1."/>
      <w:lvlJc w:val="left"/>
      <w:pPr>
        <w:tabs>
          <w:tab w:val="num" w:pos="360"/>
        </w:tabs>
        <w:ind w:left="360" w:hanging="360"/>
      </w:pPr>
      <w:rPr>
        <w:rFonts w:hint="default"/>
      </w:rPr>
    </w:lvl>
    <w:lvl w:ilvl="1" w:tplc="1BA05236">
      <w:start w:val="1"/>
      <w:numFmt w:val="lowerLetter"/>
      <w:lvlText w:val="%2)"/>
      <w:lvlJc w:val="left"/>
      <w:pPr>
        <w:tabs>
          <w:tab w:val="num" w:pos="1440"/>
        </w:tabs>
        <w:ind w:left="1440" w:hanging="360"/>
      </w:pPr>
      <w:rPr>
        <w:rFonts w:hint="default"/>
      </w:rPr>
    </w:lvl>
    <w:lvl w:ilvl="2" w:tplc="4B4023DA">
      <w:start w:val="1"/>
      <w:numFmt w:val="lowerRoman"/>
      <w:lvlText w:val="%3."/>
      <w:lvlJc w:val="right"/>
      <w:pPr>
        <w:tabs>
          <w:tab w:val="num" w:pos="2160"/>
        </w:tabs>
        <w:ind w:left="2160" w:hanging="180"/>
      </w:pPr>
    </w:lvl>
    <w:lvl w:ilvl="3" w:tplc="DECCD662">
      <w:start w:val="1"/>
      <w:numFmt w:val="decimal"/>
      <w:lvlText w:val="%4."/>
      <w:lvlJc w:val="left"/>
      <w:pPr>
        <w:tabs>
          <w:tab w:val="num" w:pos="2880"/>
        </w:tabs>
        <w:ind w:left="2880" w:hanging="360"/>
      </w:pPr>
    </w:lvl>
    <w:lvl w:ilvl="4" w:tplc="FAFAD388" w:tentative="1">
      <w:start w:val="1"/>
      <w:numFmt w:val="lowerLetter"/>
      <w:lvlText w:val="%5."/>
      <w:lvlJc w:val="left"/>
      <w:pPr>
        <w:tabs>
          <w:tab w:val="num" w:pos="3600"/>
        </w:tabs>
        <w:ind w:left="3600" w:hanging="360"/>
      </w:pPr>
    </w:lvl>
    <w:lvl w:ilvl="5" w:tplc="BA7C9A20" w:tentative="1">
      <w:start w:val="1"/>
      <w:numFmt w:val="lowerRoman"/>
      <w:lvlText w:val="%6."/>
      <w:lvlJc w:val="right"/>
      <w:pPr>
        <w:tabs>
          <w:tab w:val="num" w:pos="4320"/>
        </w:tabs>
        <w:ind w:left="4320" w:hanging="180"/>
      </w:pPr>
    </w:lvl>
    <w:lvl w:ilvl="6" w:tplc="60C6E00C" w:tentative="1">
      <w:start w:val="1"/>
      <w:numFmt w:val="decimal"/>
      <w:lvlText w:val="%7."/>
      <w:lvlJc w:val="left"/>
      <w:pPr>
        <w:tabs>
          <w:tab w:val="num" w:pos="5040"/>
        </w:tabs>
        <w:ind w:left="5040" w:hanging="360"/>
      </w:pPr>
    </w:lvl>
    <w:lvl w:ilvl="7" w:tplc="C1F6A890" w:tentative="1">
      <w:start w:val="1"/>
      <w:numFmt w:val="lowerLetter"/>
      <w:lvlText w:val="%8."/>
      <w:lvlJc w:val="left"/>
      <w:pPr>
        <w:tabs>
          <w:tab w:val="num" w:pos="5760"/>
        </w:tabs>
        <w:ind w:left="5760" w:hanging="360"/>
      </w:pPr>
    </w:lvl>
    <w:lvl w:ilvl="8" w:tplc="133ADA0C" w:tentative="1">
      <w:start w:val="1"/>
      <w:numFmt w:val="lowerRoman"/>
      <w:lvlText w:val="%9."/>
      <w:lvlJc w:val="right"/>
      <w:pPr>
        <w:tabs>
          <w:tab w:val="num" w:pos="6480"/>
        </w:tabs>
        <w:ind w:left="6480" w:hanging="180"/>
      </w:pPr>
    </w:lvl>
  </w:abstractNum>
  <w:abstractNum w:abstractNumId="3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nsid w:val="597F1C5E"/>
    <w:multiLevelType w:val="multilevel"/>
    <w:tmpl w:val="0558841E"/>
    <w:lvl w:ilvl="0">
      <w:start w:val="1"/>
      <w:numFmt w:val="decimal"/>
      <w:lvlText w:val="%1."/>
      <w:lvlJc w:val="left"/>
      <w:pPr>
        <w:tabs>
          <w:tab w:val="num" w:pos="705"/>
        </w:tabs>
        <w:ind w:left="705" w:hanging="705"/>
      </w:pPr>
      <w:rPr>
        <w:rFonts w:hint="default"/>
      </w:rPr>
    </w:lvl>
    <w:lvl w:ilvl="1">
      <w:start w:val="1"/>
      <w:numFmt w:val="decimal"/>
      <w:pStyle w:val="Kapitola1"/>
      <w:lvlText w:val="%2."/>
      <w:lvlJc w:val="left"/>
      <w:pPr>
        <w:tabs>
          <w:tab w:val="num" w:pos="705"/>
        </w:tabs>
        <w:ind w:left="705" w:hanging="705"/>
      </w:pPr>
      <w:rPr>
        <w:rFonts w:hint="default"/>
        <w:strike w:val="0"/>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5A7F16A7"/>
    <w:multiLevelType w:val="hybridMultilevel"/>
    <w:tmpl w:val="63B6A0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B5F21DF"/>
    <w:multiLevelType w:val="hybridMultilevel"/>
    <w:tmpl w:val="1A86F5B4"/>
    <w:lvl w:ilvl="0" w:tplc="ED0A3980">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EF652D9"/>
    <w:multiLevelType w:val="hybridMultilevel"/>
    <w:tmpl w:val="E5E058F4"/>
    <w:lvl w:ilvl="0" w:tplc="105C0400">
      <w:start w:val="4"/>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5">
    <w:nsid w:val="5FB320AB"/>
    <w:multiLevelType w:val="hybridMultilevel"/>
    <w:tmpl w:val="F5DA72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08F2710"/>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70640A87"/>
    <w:multiLevelType w:val="hybridMultilevel"/>
    <w:tmpl w:val="C456BF10"/>
    <w:lvl w:ilvl="0" w:tplc="FFFFFFFF">
      <w:start w:val="1"/>
      <w:numFmt w:val="decimal"/>
      <w:lvlText w:val="%1."/>
      <w:lvlJc w:val="left"/>
      <w:pPr>
        <w:tabs>
          <w:tab w:val="num" w:pos="360"/>
        </w:tabs>
        <w:ind w:left="360" w:hanging="360"/>
      </w:pPr>
      <w:rPr>
        <w:rFonts w:hint="default"/>
        <w:color w:val="auto"/>
      </w:rPr>
    </w:lvl>
    <w:lvl w:ilvl="1" w:tplc="FFFFFFFF">
      <w:start w:val="1"/>
      <w:numFmt w:val="lowerLetter"/>
      <w:lvlText w:val="%2)"/>
      <w:lvlJc w:val="left"/>
      <w:pPr>
        <w:tabs>
          <w:tab w:val="num" w:pos="714"/>
        </w:tabs>
        <w:ind w:left="714" w:hanging="357"/>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2B841AA"/>
    <w:multiLevelType w:val="hybridMultilevel"/>
    <w:tmpl w:val="CD06F8E8"/>
    <w:lvl w:ilvl="0" w:tplc="2774151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9773008"/>
    <w:multiLevelType w:val="hybridMultilevel"/>
    <w:tmpl w:val="0EAC5D6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AA9778E"/>
    <w:multiLevelType w:val="multilevel"/>
    <w:tmpl w:val="41B4FE52"/>
    <w:lvl w:ilvl="0">
      <w:start w:val="1"/>
      <w:numFmt w:val="decimal"/>
      <w:pStyle w:val="lnek"/>
      <w:lvlText w:val="%1."/>
      <w:lvlJc w:val="left"/>
      <w:pPr>
        <w:tabs>
          <w:tab w:val="num" w:pos="432"/>
        </w:tabs>
        <w:ind w:left="432" w:hanging="432"/>
      </w:pPr>
      <w:rPr>
        <w:rFonts w:hint="default"/>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hint="default"/>
        <w:b w:val="0"/>
        <w:i w:val="0"/>
        <w:iCs w:val="0"/>
        <w:caps w:val="0"/>
        <w:strike w:val="0"/>
        <w:dstrike w:val="0"/>
        <w:vanish w:val="0"/>
        <w:color w:val="auto"/>
        <w:spacing w:val="0"/>
        <w:kern w:val="0"/>
        <w:position w:val="0"/>
        <w:sz w:val="22"/>
        <w:szCs w:val="22"/>
        <w:u w:val="none"/>
        <w:vertAlign w:val="baseline"/>
        <w:em w:val="none"/>
      </w:rPr>
    </w:lvl>
    <w:lvl w:ilvl="2">
      <w:start w:val="1"/>
      <w:numFmt w:val="decimal"/>
      <w:pStyle w:val="Nadpis3"/>
      <w:lvlText w:val="%1.%2.%3"/>
      <w:lvlJc w:val="left"/>
      <w:pPr>
        <w:tabs>
          <w:tab w:val="num" w:pos="720"/>
        </w:tabs>
        <w:ind w:left="720" w:hanging="720"/>
      </w:pPr>
      <w:rPr>
        <w:rFonts w:ascii="Times New Roman" w:hAnsi="Times New Roman"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31"/>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30"/>
  </w:num>
  <w:num w:numId="9">
    <w:abstractNumId w:val="39"/>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17"/>
  </w:num>
  <w:num w:numId="13">
    <w:abstractNumId w:val="28"/>
  </w:num>
  <w:num w:numId="14">
    <w:abstractNumId w:val="24"/>
  </w:num>
  <w:num w:numId="15">
    <w:abstractNumId w:val="29"/>
  </w:num>
  <w:num w:numId="16">
    <w:abstractNumId w:val="32"/>
  </w:num>
  <w:num w:numId="17">
    <w:abstractNumId w:val="36"/>
  </w:num>
  <w:num w:numId="18">
    <w:abstractNumId w:val="27"/>
  </w:num>
  <w:num w:numId="19">
    <w:abstractNumId w:val="21"/>
  </w:num>
  <w:num w:numId="20">
    <w:abstractNumId w:val="18"/>
  </w:num>
  <w:num w:numId="21">
    <w:abstractNumId w:val="37"/>
  </w:num>
  <w:num w:numId="22">
    <w:abstractNumId w:val="16"/>
  </w:num>
  <w:num w:numId="23">
    <w:abstractNumId w:val="26"/>
  </w:num>
  <w:num w:numId="24">
    <w:abstractNumId w:val="35"/>
  </w:num>
  <w:num w:numId="25">
    <w:abstractNumId w:val="19"/>
  </w:num>
  <w:num w:numId="26">
    <w:abstractNumId w:val="22"/>
  </w:num>
  <w:num w:numId="27">
    <w:abstractNumId w:val="33"/>
  </w:num>
  <w:num w:numId="28">
    <w:abstractNumId w:val="23"/>
  </w:num>
  <w:num w:numId="29">
    <w:abstractNumId w:val="25"/>
  </w:num>
  <w:num w:numId="30">
    <w:abstractNumId w:val="20"/>
  </w:num>
  <w:num w:numId="31">
    <w:abstractNumId w:val="38"/>
  </w:num>
  <w:numIdMacAtCleanup w:val="2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ck, Alfons">
    <w15:presenceInfo w15:providerId="None" w15:userId="Seack, Alfon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4D6"/>
    <w:rsid w:val="00000DBD"/>
    <w:rsid w:val="000136A2"/>
    <w:rsid w:val="000153AD"/>
    <w:rsid w:val="00016029"/>
    <w:rsid w:val="0001629E"/>
    <w:rsid w:val="00017C67"/>
    <w:rsid w:val="0002016F"/>
    <w:rsid w:val="00030070"/>
    <w:rsid w:val="000329A7"/>
    <w:rsid w:val="000339C5"/>
    <w:rsid w:val="000357D9"/>
    <w:rsid w:val="00035B30"/>
    <w:rsid w:val="000368E1"/>
    <w:rsid w:val="00036FDD"/>
    <w:rsid w:val="00040059"/>
    <w:rsid w:val="00042996"/>
    <w:rsid w:val="00044919"/>
    <w:rsid w:val="00047A05"/>
    <w:rsid w:val="00051C46"/>
    <w:rsid w:val="00062AC8"/>
    <w:rsid w:val="00064743"/>
    <w:rsid w:val="000679D0"/>
    <w:rsid w:val="0007598C"/>
    <w:rsid w:val="00075B85"/>
    <w:rsid w:val="00076B09"/>
    <w:rsid w:val="000866FA"/>
    <w:rsid w:val="00086782"/>
    <w:rsid w:val="00093EA2"/>
    <w:rsid w:val="00094CEA"/>
    <w:rsid w:val="00094FC4"/>
    <w:rsid w:val="00095BA8"/>
    <w:rsid w:val="000A09EB"/>
    <w:rsid w:val="000A1F8F"/>
    <w:rsid w:val="000A403A"/>
    <w:rsid w:val="000A4F5A"/>
    <w:rsid w:val="000A5AF1"/>
    <w:rsid w:val="000A7668"/>
    <w:rsid w:val="000A7888"/>
    <w:rsid w:val="000B125C"/>
    <w:rsid w:val="000B3E35"/>
    <w:rsid w:val="000B460E"/>
    <w:rsid w:val="000B7643"/>
    <w:rsid w:val="000C3ADC"/>
    <w:rsid w:val="000C4A73"/>
    <w:rsid w:val="000D1AE4"/>
    <w:rsid w:val="000D7AAE"/>
    <w:rsid w:val="000E1693"/>
    <w:rsid w:val="000E397A"/>
    <w:rsid w:val="000E6656"/>
    <w:rsid w:val="000F0BE5"/>
    <w:rsid w:val="000F1BCE"/>
    <w:rsid w:val="000F4DA4"/>
    <w:rsid w:val="00102CD9"/>
    <w:rsid w:val="0010432B"/>
    <w:rsid w:val="00111E47"/>
    <w:rsid w:val="00114A39"/>
    <w:rsid w:val="00114DA9"/>
    <w:rsid w:val="00116415"/>
    <w:rsid w:val="0011649D"/>
    <w:rsid w:val="00121ED3"/>
    <w:rsid w:val="001244C8"/>
    <w:rsid w:val="00124AA6"/>
    <w:rsid w:val="00131A89"/>
    <w:rsid w:val="001357FF"/>
    <w:rsid w:val="00141D5A"/>
    <w:rsid w:val="00142CE8"/>
    <w:rsid w:val="001433F8"/>
    <w:rsid w:val="00144611"/>
    <w:rsid w:val="00144D9C"/>
    <w:rsid w:val="0014514A"/>
    <w:rsid w:val="00152A20"/>
    <w:rsid w:val="00152DA8"/>
    <w:rsid w:val="00153415"/>
    <w:rsid w:val="00153593"/>
    <w:rsid w:val="001540C0"/>
    <w:rsid w:val="00157AE6"/>
    <w:rsid w:val="00162840"/>
    <w:rsid w:val="001633DC"/>
    <w:rsid w:val="00165482"/>
    <w:rsid w:val="0017159F"/>
    <w:rsid w:val="00173857"/>
    <w:rsid w:val="00180294"/>
    <w:rsid w:val="001803C2"/>
    <w:rsid w:val="0018193E"/>
    <w:rsid w:val="00181B8C"/>
    <w:rsid w:val="00182DD3"/>
    <w:rsid w:val="00186452"/>
    <w:rsid w:val="00191F66"/>
    <w:rsid w:val="00193DC2"/>
    <w:rsid w:val="001943D1"/>
    <w:rsid w:val="001A237C"/>
    <w:rsid w:val="001A5602"/>
    <w:rsid w:val="001A56D0"/>
    <w:rsid w:val="001A782F"/>
    <w:rsid w:val="001B0148"/>
    <w:rsid w:val="001B2D90"/>
    <w:rsid w:val="001B39D1"/>
    <w:rsid w:val="001C3663"/>
    <w:rsid w:val="001C4E22"/>
    <w:rsid w:val="001D0774"/>
    <w:rsid w:val="001D4D69"/>
    <w:rsid w:val="001D58F5"/>
    <w:rsid w:val="001E00D1"/>
    <w:rsid w:val="001E2726"/>
    <w:rsid w:val="001E4368"/>
    <w:rsid w:val="001E514B"/>
    <w:rsid w:val="001E6BC0"/>
    <w:rsid w:val="001E7A99"/>
    <w:rsid w:val="001F24BC"/>
    <w:rsid w:val="001F411F"/>
    <w:rsid w:val="001F6FC8"/>
    <w:rsid w:val="002049F3"/>
    <w:rsid w:val="00211157"/>
    <w:rsid w:val="00211403"/>
    <w:rsid w:val="0021347F"/>
    <w:rsid w:val="00216369"/>
    <w:rsid w:val="002227E7"/>
    <w:rsid w:val="00223409"/>
    <w:rsid w:val="00224A6E"/>
    <w:rsid w:val="00227351"/>
    <w:rsid w:val="00232DDF"/>
    <w:rsid w:val="0023350C"/>
    <w:rsid w:val="0023556F"/>
    <w:rsid w:val="002376E7"/>
    <w:rsid w:val="0024478E"/>
    <w:rsid w:val="00247291"/>
    <w:rsid w:val="00252459"/>
    <w:rsid w:val="002537CF"/>
    <w:rsid w:val="00253EC1"/>
    <w:rsid w:val="0025599F"/>
    <w:rsid w:val="00263000"/>
    <w:rsid w:val="00263AF2"/>
    <w:rsid w:val="002657C7"/>
    <w:rsid w:val="00272E72"/>
    <w:rsid w:val="00275752"/>
    <w:rsid w:val="002816D0"/>
    <w:rsid w:val="00282CAE"/>
    <w:rsid w:val="00283DA3"/>
    <w:rsid w:val="00285790"/>
    <w:rsid w:val="00294182"/>
    <w:rsid w:val="002A715E"/>
    <w:rsid w:val="002A7186"/>
    <w:rsid w:val="002B02F0"/>
    <w:rsid w:val="002B21FA"/>
    <w:rsid w:val="002B499E"/>
    <w:rsid w:val="002C475D"/>
    <w:rsid w:val="002C5D19"/>
    <w:rsid w:val="002C6FC1"/>
    <w:rsid w:val="002D30C8"/>
    <w:rsid w:val="002D4752"/>
    <w:rsid w:val="002D63BA"/>
    <w:rsid w:val="002D66D9"/>
    <w:rsid w:val="002D6FB6"/>
    <w:rsid w:val="003141E4"/>
    <w:rsid w:val="003208C0"/>
    <w:rsid w:val="003269FD"/>
    <w:rsid w:val="0033132B"/>
    <w:rsid w:val="0033499D"/>
    <w:rsid w:val="00336394"/>
    <w:rsid w:val="003413F9"/>
    <w:rsid w:val="003442D1"/>
    <w:rsid w:val="003450BC"/>
    <w:rsid w:val="003616E2"/>
    <w:rsid w:val="0036235F"/>
    <w:rsid w:val="003624FD"/>
    <w:rsid w:val="0036380B"/>
    <w:rsid w:val="0036520C"/>
    <w:rsid w:val="00370AF7"/>
    <w:rsid w:val="00370E59"/>
    <w:rsid w:val="003723E2"/>
    <w:rsid w:val="0037429C"/>
    <w:rsid w:val="003742DE"/>
    <w:rsid w:val="003751AE"/>
    <w:rsid w:val="00375BEC"/>
    <w:rsid w:val="00376AF4"/>
    <w:rsid w:val="00380D0F"/>
    <w:rsid w:val="00383880"/>
    <w:rsid w:val="00383F3C"/>
    <w:rsid w:val="0039278E"/>
    <w:rsid w:val="003A0619"/>
    <w:rsid w:val="003A6D7F"/>
    <w:rsid w:val="003B08F8"/>
    <w:rsid w:val="003B1549"/>
    <w:rsid w:val="003B1EF5"/>
    <w:rsid w:val="003B5D86"/>
    <w:rsid w:val="003B5EFF"/>
    <w:rsid w:val="003B5F32"/>
    <w:rsid w:val="003C2CCB"/>
    <w:rsid w:val="003C5403"/>
    <w:rsid w:val="003D016A"/>
    <w:rsid w:val="003D15D9"/>
    <w:rsid w:val="003D57C7"/>
    <w:rsid w:val="003D77B3"/>
    <w:rsid w:val="003E16F5"/>
    <w:rsid w:val="003E20C7"/>
    <w:rsid w:val="00407D56"/>
    <w:rsid w:val="004115D7"/>
    <w:rsid w:val="00411B75"/>
    <w:rsid w:val="004126FC"/>
    <w:rsid w:val="00421FBD"/>
    <w:rsid w:val="004260FF"/>
    <w:rsid w:val="00432E84"/>
    <w:rsid w:val="00434649"/>
    <w:rsid w:val="0044521F"/>
    <w:rsid w:val="00447438"/>
    <w:rsid w:val="0045108A"/>
    <w:rsid w:val="00452264"/>
    <w:rsid w:val="00453D24"/>
    <w:rsid w:val="004608F7"/>
    <w:rsid w:val="00467355"/>
    <w:rsid w:val="00471EFB"/>
    <w:rsid w:val="00472F66"/>
    <w:rsid w:val="004776EA"/>
    <w:rsid w:val="004A0FE0"/>
    <w:rsid w:val="004A2979"/>
    <w:rsid w:val="004A33EB"/>
    <w:rsid w:val="004A36A3"/>
    <w:rsid w:val="004A6330"/>
    <w:rsid w:val="004A73F6"/>
    <w:rsid w:val="004A747C"/>
    <w:rsid w:val="004A74D5"/>
    <w:rsid w:val="004B5FB0"/>
    <w:rsid w:val="004B7E6E"/>
    <w:rsid w:val="004C6E7B"/>
    <w:rsid w:val="004D1714"/>
    <w:rsid w:val="004D24F6"/>
    <w:rsid w:val="004D2D46"/>
    <w:rsid w:val="004D5673"/>
    <w:rsid w:val="004D63FE"/>
    <w:rsid w:val="004E0AB4"/>
    <w:rsid w:val="004E179B"/>
    <w:rsid w:val="004F1B6F"/>
    <w:rsid w:val="004F2D1F"/>
    <w:rsid w:val="004F36C3"/>
    <w:rsid w:val="0050446B"/>
    <w:rsid w:val="00505A75"/>
    <w:rsid w:val="00511494"/>
    <w:rsid w:val="00511B29"/>
    <w:rsid w:val="0052336F"/>
    <w:rsid w:val="0052614A"/>
    <w:rsid w:val="0053785B"/>
    <w:rsid w:val="00537B25"/>
    <w:rsid w:val="00541772"/>
    <w:rsid w:val="00545C11"/>
    <w:rsid w:val="0055013D"/>
    <w:rsid w:val="005545DF"/>
    <w:rsid w:val="00562700"/>
    <w:rsid w:val="00563283"/>
    <w:rsid w:val="005648E4"/>
    <w:rsid w:val="0057005E"/>
    <w:rsid w:val="00573CBD"/>
    <w:rsid w:val="005778C2"/>
    <w:rsid w:val="00582AC1"/>
    <w:rsid w:val="0059619A"/>
    <w:rsid w:val="00597FA9"/>
    <w:rsid w:val="005A497D"/>
    <w:rsid w:val="005B0D2E"/>
    <w:rsid w:val="005C1F5C"/>
    <w:rsid w:val="005C2318"/>
    <w:rsid w:val="005C46A0"/>
    <w:rsid w:val="005C77CE"/>
    <w:rsid w:val="005D0CE4"/>
    <w:rsid w:val="005D27BA"/>
    <w:rsid w:val="005D50EE"/>
    <w:rsid w:val="005D5840"/>
    <w:rsid w:val="005E4C08"/>
    <w:rsid w:val="005F71DF"/>
    <w:rsid w:val="005F7E81"/>
    <w:rsid w:val="00602199"/>
    <w:rsid w:val="00612E20"/>
    <w:rsid w:val="00613350"/>
    <w:rsid w:val="00613FC7"/>
    <w:rsid w:val="006142CE"/>
    <w:rsid w:val="006174AC"/>
    <w:rsid w:val="006200F3"/>
    <w:rsid w:val="00623F5F"/>
    <w:rsid w:val="0062450E"/>
    <w:rsid w:val="00624A9D"/>
    <w:rsid w:val="00632133"/>
    <w:rsid w:val="00633DDA"/>
    <w:rsid w:val="006353C1"/>
    <w:rsid w:val="0064180D"/>
    <w:rsid w:val="00642950"/>
    <w:rsid w:val="006438AC"/>
    <w:rsid w:val="006471F2"/>
    <w:rsid w:val="00652471"/>
    <w:rsid w:val="006556A5"/>
    <w:rsid w:val="006569BC"/>
    <w:rsid w:val="00657BC5"/>
    <w:rsid w:val="006614FB"/>
    <w:rsid w:val="00662579"/>
    <w:rsid w:val="006669E2"/>
    <w:rsid w:val="00672887"/>
    <w:rsid w:val="00682F2D"/>
    <w:rsid w:val="00683937"/>
    <w:rsid w:val="00683F0B"/>
    <w:rsid w:val="00686D0A"/>
    <w:rsid w:val="006947B3"/>
    <w:rsid w:val="00695EF5"/>
    <w:rsid w:val="0069662B"/>
    <w:rsid w:val="00697D9C"/>
    <w:rsid w:val="006A1DD4"/>
    <w:rsid w:val="006A260B"/>
    <w:rsid w:val="006A3D99"/>
    <w:rsid w:val="006B107B"/>
    <w:rsid w:val="006C3D08"/>
    <w:rsid w:val="006D0358"/>
    <w:rsid w:val="006D16A5"/>
    <w:rsid w:val="006D51F3"/>
    <w:rsid w:val="006D6922"/>
    <w:rsid w:val="006E2C71"/>
    <w:rsid w:val="006E542B"/>
    <w:rsid w:val="006F2169"/>
    <w:rsid w:val="00710485"/>
    <w:rsid w:val="00711577"/>
    <w:rsid w:val="00713C93"/>
    <w:rsid w:val="00714C71"/>
    <w:rsid w:val="00717B78"/>
    <w:rsid w:val="0073032C"/>
    <w:rsid w:val="00731D17"/>
    <w:rsid w:val="0073656B"/>
    <w:rsid w:val="0074120D"/>
    <w:rsid w:val="00741291"/>
    <w:rsid w:val="0074772B"/>
    <w:rsid w:val="0075409D"/>
    <w:rsid w:val="00754155"/>
    <w:rsid w:val="00756BE7"/>
    <w:rsid w:val="00757EBD"/>
    <w:rsid w:val="007600BB"/>
    <w:rsid w:val="00770646"/>
    <w:rsid w:val="00770BEA"/>
    <w:rsid w:val="007729E1"/>
    <w:rsid w:val="007732E3"/>
    <w:rsid w:val="007742E0"/>
    <w:rsid w:val="00784AE1"/>
    <w:rsid w:val="00786858"/>
    <w:rsid w:val="00786A4E"/>
    <w:rsid w:val="00794DD1"/>
    <w:rsid w:val="007A5AA6"/>
    <w:rsid w:val="007B0C57"/>
    <w:rsid w:val="007B5F31"/>
    <w:rsid w:val="007B71C4"/>
    <w:rsid w:val="007C2254"/>
    <w:rsid w:val="007C38F9"/>
    <w:rsid w:val="007D1A46"/>
    <w:rsid w:val="007D4A23"/>
    <w:rsid w:val="007E302E"/>
    <w:rsid w:val="007E5973"/>
    <w:rsid w:val="00803EC2"/>
    <w:rsid w:val="00804EEF"/>
    <w:rsid w:val="00804FA1"/>
    <w:rsid w:val="00806359"/>
    <w:rsid w:val="00812772"/>
    <w:rsid w:val="008134FB"/>
    <w:rsid w:val="00820911"/>
    <w:rsid w:val="00826A96"/>
    <w:rsid w:val="00826E23"/>
    <w:rsid w:val="00830645"/>
    <w:rsid w:val="008315A8"/>
    <w:rsid w:val="00832B58"/>
    <w:rsid w:val="00833689"/>
    <w:rsid w:val="00834991"/>
    <w:rsid w:val="00834E80"/>
    <w:rsid w:val="00841274"/>
    <w:rsid w:val="00841B5C"/>
    <w:rsid w:val="008445F2"/>
    <w:rsid w:val="00852188"/>
    <w:rsid w:val="00863EF2"/>
    <w:rsid w:val="008707AD"/>
    <w:rsid w:val="008766BA"/>
    <w:rsid w:val="00876B2D"/>
    <w:rsid w:val="00882B8F"/>
    <w:rsid w:val="00884611"/>
    <w:rsid w:val="00885409"/>
    <w:rsid w:val="0089248F"/>
    <w:rsid w:val="00893D58"/>
    <w:rsid w:val="008950BC"/>
    <w:rsid w:val="008A1CD7"/>
    <w:rsid w:val="008A469C"/>
    <w:rsid w:val="008A5CA6"/>
    <w:rsid w:val="008A6ACD"/>
    <w:rsid w:val="008B2A2A"/>
    <w:rsid w:val="008C49F8"/>
    <w:rsid w:val="008C5409"/>
    <w:rsid w:val="008D38B8"/>
    <w:rsid w:val="008D6A34"/>
    <w:rsid w:val="008E0B1C"/>
    <w:rsid w:val="008E130D"/>
    <w:rsid w:val="008E3C00"/>
    <w:rsid w:val="008E4B7D"/>
    <w:rsid w:val="008E5ACD"/>
    <w:rsid w:val="008F01B7"/>
    <w:rsid w:val="008F109C"/>
    <w:rsid w:val="008F4A47"/>
    <w:rsid w:val="008F6695"/>
    <w:rsid w:val="008F798C"/>
    <w:rsid w:val="009023D9"/>
    <w:rsid w:val="009034E8"/>
    <w:rsid w:val="009037A4"/>
    <w:rsid w:val="00904955"/>
    <w:rsid w:val="00912CD6"/>
    <w:rsid w:val="00915640"/>
    <w:rsid w:val="0092245D"/>
    <w:rsid w:val="00922DA2"/>
    <w:rsid w:val="00934C18"/>
    <w:rsid w:val="0093514D"/>
    <w:rsid w:val="00961868"/>
    <w:rsid w:val="00963098"/>
    <w:rsid w:val="00964349"/>
    <w:rsid w:val="00970E59"/>
    <w:rsid w:val="0097193C"/>
    <w:rsid w:val="00974ABD"/>
    <w:rsid w:val="00977E39"/>
    <w:rsid w:val="00985261"/>
    <w:rsid w:val="00987EA3"/>
    <w:rsid w:val="0099247A"/>
    <w:rsid w:val="00995BAC"/>
    <w:rsid w:val="00997CA4"/>
    <w:rsid w:val="009A4442"/>
    <w:rsid w:val="009B0D0B"/>
    <w:rsid w:val="009B0E08"/>
    <w:rsid w:val="009B1BBF"/>
    <w:rsid w:val="009B6F7D"/>
    <w:rsid w:val="009C1713"/>
    <w:rsid w:val="009C47E0"/>
    <w:rsid w:val="009D0AFF"/>
    <w:rsid w:val="009D1156"/>
    <w:rsid w:val="009D1B85"/>
    <w:rsid w:val="009D27B0"/>
    <w:rsid w:val="009D2C13"/>
    <w:rsid w:val="009D3ADC"/>
    <w:rsid w:val="009D6478"/>
    <w:rsid w:val="009E5FD8"/>
    <w:rsid w:val="009F04AF"/>
    <w:rsid w:val="009F1CB1"/>
    <w:rsid w:val="009F23BB"/>
    <w:rsid w:val="009F777C"/>
    <w:rsid w:val="00A051A3"/>
    <w:rsid w:val="00A07E79"/>
    <w:rsid w:val="00A13AB0"/>
    <w:rsid w:val="00A210C5"/>
    <w:rsid w:val="00A258C8"/>
    <w:rsid w:val="00A33814"/>
    <w:rsid w:val="00A349CE"/>
    <w:rsid w:val="00A36E1C"/>
    <w:rsid w:val="00A3740B"/>
    <w:rsid w:val="00A40022"/>
    <w:rsid w:val="00A50F5D"/>
    <w:rsid w:val="00A70584"/>
    <w:rsid w:val="00A80270"/>
    <w:rsid w:val="00A8461E"/>
    <w:rsid w:val="00A86A7D"/>
    <w:rsid w:val="00A86D47"/>
    <w:rsid w:val="00A8750E"/>
    <w:rsid w:val="00A900FC"/>
    <w:rsid w:val="00A92FD2"/>
    <w:rsid w:val="00A96D29"/>
    <w:rsid w:val="00AA04D6"/>
    <w:rsid w:val="00AA5144"/>
    <w:rsid w:val="00AA7260"/>
    <w:rsid w:val="00AB0C2B"/>
    <w:rsid w:val="00AB1369"/>
    <w:rsid w:val="00AB347F"/>
    <w:rsid w:val="00AB7468"/>
    <w:rsid w:val="00AC3B48"/>
    <w:rsid w:val="00AC5D38"/>
    <w:rsid w:val="00AC7027"/>
    <w:rsid w:val="00AD0ABC"/>
    <w:rsid w:val="00AD17A9"/>
    <w:rsid w:val="00AD1B42"/>
    <w:rsid w:val="00AD66B0"/>
    <w:rsid w:val="00AE4451"/>
    <w:rsid w:val="00AE4C31"/>
    <w:rsid w:val="00AF6242"/>
    <w:rsid w:val="00B0179D"/>
    <w:rsid w:val="00B074EB"/>
    <w:rsid w:val="00B11F2B"/>
    <w:rsid w:val="00B13939"/>
    <w:rsid w:val="00B203DB"/>
    <w:rsid w:val="00B259D1"/>
    <w:rsid w:val="00B2648F"/>
    <w:rsid w:val="00B309DE"/>
    <w:rsid w:val="00B37236"/>
    <w:rsid w:val="00B474DE"/>
    <w:rsid w:val="00B51933"/>
    <w:rsid w:val="00B67D9F"/>
    <w:rsid w:val="00B70706"/>
    <w:rsid w:val="00B74DAC"/>
    <w:rsid w:val="00B76E4C"/>
    <w:rsid w:val="00B8395A"/>
    <w:rsid w:val="00B84D89"/>
    <w:rsid w:val="00B91A07"/>
    <w:rsid w:val="00B97C3F"/>
    <w:rsid w:val="00BA41E5"/>
    <w:rsid w:val="00BA4C66"/>
    <w:rsid w:val="00BA6436"/>
    <w:rsid w:val="00BA6E38"/>
    <w:rsid w:val="00BB0E0F"/>
    <w:rsid w:val="00BB7AC5"/>
    <w:rsid w:val="00BB7B1B"/>
    <w:rsid w:val="00BC29FE"/>
    <w:rsid w:val="00BC7CE9"/>
    <w:rsid w:val="00BD23C8"/>
    <w:rsid w:val="00BD6CF0"/>
    <w:rsid w:val="00BD70C2"/>
    <w:rsid w:val="00BD7644"/>
    <w:rsid w:val="00BF0F20"/>
    <w:rsid w:val="00BF45B1"/>
    <w:rsid w:val="00BF48BE"/>
    <w:rsid w:val="00BF6795"/>
    <w:rsid w:val="00BF6B93"/>
    <w:rsid w:val="00C002C0"/>
    <w:rsid w:val="00C0309B"/>
    <w:rsid w:val="00C05ABD"/>
    <w:rsid w:val="00C07564"/>
    <w:rsid w:val="00C07706"/>
    <w:rsid w:val="00C111E4"/>
    <w:rsid w:val="00C176BC"/>
    <w:rsid w:val="00C22D8D"/>
    <w:rsid w:val="00C248C2"/>
    <w:rsid w:val="00C35006"/>
    <w:rsid w:val="00C35C2A"/>
    <w:rsid w:val="00C4286A"/>
    <w:rsid w:val="00C4562E"/>
    <w:rsid w:val="00C65719"/>
    <w:rsid w:val="00C746F6"/>
    <w:rsid w:val="00C82038"/>
    <w:rsid w:val="00C87556"/>
    <w:rsid w:val="00C87B23"/>
    <w:rsid w:val="00C90E6A"/>
    <w:rsid w:val="00C93B50"/>
    <w:rsid w:val="00C95663"/>
    <w:rsid w:val="00C95685"/>
    <w:rsid w:val="00CA0162"/>
    <w:rsid w:val="00CA0B0A"/>
    <w:rsid w:val="00CA0ED2"/>
    <w:rsid w:val="00CA1DA0"/>
    <w:rsid w:val="00CA2075"/>
    <w:rsid w:val="00CA4F3B"/>
    <w:rsid w:val="00CA6EC1"/>
    <w:rsid w:val="00CA713A"/>
    <w:rsid w:val="00CB07D7"/>
    <w:rsid w:val="00CB3494"/>
    <w:rsid w:val="00CB44D0"/>
    <w:rsid w:val="00CC3331"/>
    <w:rsid w:val="00CC3A06"/>
    <w:rsid w:val="00CC4A41"/>
    <w:rsid w:val="00CD09CE"/>
    <w:rsid w:val="00CE301B"/>
    <w:rsid w:val="00CE556C"/>
    <w:rsid w:val="00CE6075"/>
    <w:rsid w:val="00CF0D70"/>
    <w:rsid w:val="00CF4060"/>
    <w:rsid w:val="00CF7BFF"/>
    <w:rsid w:val="00D03013"/>
    <w:rsid w:val="00D0736F"/>
    <w:rsid w:val="00D12302"/>
    <w:rsid w:val="00D20B45"/>
    <w:rsid w:val="00D267D5"/>
    <w:rsid w:val="00D26B86"/>
    <w:rsid w:val="00D26ECF"/>
    <w:rsid w:val="00D30A51"/>
    <w:rsid w:val="00D3798F"/>
    <w:rsid w:val="00D40D96"/>
    <w:rsid w:val="00D41988"/>
    <w:rsid w:val="00D428F1"/>
    <w:rsid w:val="00D44A18"/>
    <w:rsid w:val="00D45974"/>
    <w:rsid w:val="00D46CC1"/>
    <w:rsid w:val="00D50D7A"/>
    <w:rsid w:val="00D57A32"/>
    <w:rsid w:val="00D64F6C"/>
    <w:rsid w:val="00D65C3A"/>
    <w:rsid w:val="00D71A27"/>
    <w:rsid w:val="00D73BE8"/>
    <w:rsid w:val="00D73F17"/>
    <w:rsid w:val="00D73F7A"/>
    <w:rsid w:val="00D740AE"/>
    <w:rsid w:val="00D74886"/>
    <w:rsid w:val="00D752C0"/>
    <w:rsid w:val="00D77B4F"/>
    <w:rsid w:val="00D8134E"/>
    <w:rsid w:val="00D82508"/>
    <w:rsid w:val="00D82E9D"/>
    <w:rsid w:val="00D87A4B"/>
    <w:rsid w:val="00D91CD6"/>
    <w:rsid w:val="00D92EB9"/>
    <w:rsid w:val="00D93B47"/>
    <w:rsid w:val="00D94E6D"/>
    <w:rsid w:val="00D95C4E"/>
    <w:rsid w:val="00D97FE8"/>
    <w:rsid w:val="00DA77A1"/>
    <w:rsid w:val="00DB0FFA"/>
    <w:rsid w:val="00DB40FC"/>
    <w:rsid w:val="00DC6856"/>
    <w:rsid w:val="00DE530B"/>
    <w:rsid w:val="00DE79BA"/>
    <w:rsid w:val="00DF108D"/>
    <w:rsid w:val="00DF2B64"/>
    <w:rsid w:val="00DF53C9"/>
    <w:rsid w:val="00E012D3"/>
    <w:rsid w:val="00E015B4"/>
    <w:rsid w:val="00E054C0"/>
    <w:rsid w:val="00E0562D"/>
    <w:rsid w:val="00E20C21"/>
    <w:rsid w:val="00E235D5"/>
    <w:rsid w:val="00E2551C"/>
    <w:rsid w:val="00E26124"/>
    <w:rsid w:val="00E266D6"/>
    <w:rsid w:val="00E3654E"/>
    <w:rsid w:val="00E42BCD"/>
    <w:rsid w:val="00E44C1C"/>
    <w:rsid w:val="00E46E8E"/>
    <w:rsid w:val="00E56FBB"/>
    <w:rsid w:val="00E57BCD"/>
    <w:rsid w:val="00E619A4"/>
    <w:rsid w:val="00E628E3"/>
    <w:rsid w:val="00E73D01"/>
    <w:rsid w:val="00E750E1"/>
    <w:rsid w:val="00E76328"/>
    <w:rsid w:val="00E813E0"/>
    <w:rsid w:val="00E86330"/>
    <w:rsid w:val="00E90D81"/>
    <w:rsid w:val="00E91902"/>
    <w:rsid w:val="00E92189"/>
    <w:rsid w:val="00E943E5"/>
    <w:rsid w:val="00EA28BA"/>
    <w:rsid w:val="00EA54F1"/>
    <w:rsid w:val="00EA7584"/>
    <w:rsid w:val="00EB0F84"/>
    <w:rsid w:val="00EC18D2"/>
    <w:rsid w:val="00EC49C3"/>
    <w:rsid w:val="00ED1024"/>
    <w:rsid w:val="00ED7F9D"/>
    <w:rsid w:val="00EE4B6C"/>
    <w:rsid w:val="00EE55DB"/>
    <w:rsid w:val="00EF3B0B"/>
    <w:rsid w:val="00F00791"/>
    <w:rsid w:val="00F0225A"/>
    <w:rsid w:val="00F05099"/>
    <w:rsid w:val="00F11E55"/>
    <w:rsid w:val="00F14A09"/>
    <w:rsid w:val="00F22F04"/>
    <w:rsid w:val="00F24A0B"/>
    <w:rsid w:val="00F3144E"/>
    <w:rsid w:val="00F32BBD"/>
    <w:rsid w:val="00F40848"/>
    <w:rsid w:val="00F4140B"/>
    <w:rsid w:val="00F45530"/>
    <w:rsid w:val="00F52649"/>
    <w:rsid w:val="00F61922"/>
    <w:rsid w:val="00F61C33"/>
    <w:rsid w:val="00F6248D"/>
    <w:rsid w:val="00F74029"/>
    <w:rsid w:val="00F77366"/>
    <w:rsid w:val="00F82551"/>
    <w:rsid w:val="00F856ED"/>
    <w:rsid w:val="00F90FFF"/>
    <w:rsid w:val="00F91D62"/>
    <w:rsid w:val="00FA19E9"/>
    <w:rsid w:val="00FA2C10"/>
    <w:rsid w:val="00FA2C92"/>
    <w:rsid w:val="00FA6903"/>
    <w:rsid w:val="00FA6F40"/>
    <w:rsid w:val="00FB3E0B"/>
    <w:rsid w:val="00FB7626"/>
    <w:rsid w:val="00FB7F17"/>
    <w:rsid w:val="00FC11E1"/>
    <w:rsid w:val="00FC124C"/>
    <w:rsid w:val="00FC77FD"/>
    <w:rsid w:val="00FC7BE8"/>
    <w:rsid w:val="00FD1DBF"/>
    <w:rsid w:val="00FE0305"/>
    <w:rsid w:val="00FE07C7"/>
    <w:rsid w:val="00FE1239"/>
    <w:rsid w:val="00FE6E7D"/>
    <w:rsid w:val="00FE775D"/>
    <w:rsid w:val="00FF1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0F8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9"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7"/>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titul"/>
    <w:qFormat/>
    <w:pPr>
      <w:widowControl w:val="0"/>
      <w:jc w:val="center"/>
    </w:pPr>
    <w:rPr>
      <w:rFonts w:ascii="Arial" w:hAnsi="Arial"/>
      <w:b/>
      <w:caps/>
      <w:sz w:val="28"/>
    </w:rPr>
  </w:style>
  <w:style w:type="paragraph" w:styleId="Podtitul">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rsid w:val="001F411F"/>
  </w:style>
  <w:style w:type="character" w:customStyle="1" w:styleId="TextkomenteChar">
    <w:name w:val="Text komentáře Char"/>
    <w:link w:val="Textkomente"/>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2"/>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7"/>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7"/>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34"/>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9"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overflowPunct w:val="0"/>
      <w:autoSpaceDE w:val="0"/>
      <w:textAlignment w:val="baseline"/>
    </w:pPr>
    <w:rPr>
      <w:lang w:eastAsia="ar-SA"/>
    </w:rPr>
  </w:style>
  <w:style w:type="paragraph" w:styleId="Nadpis1">
    <w:name w:val="heading 1"/>
    <w:basedOn w:val="Normln"/>
    <w:next w:val="Normln"/>
    <w:qFormat/>
    <w:pPr>
      <w:keepNext/>
      <w:widowControl w:val="0"/>
      <w:numPr>
        <w:numId w:val="1"/>
      </w:numPr>
      <w:jc w:val="center"/>
      <w:outlineLvl w:val="0"/>
    </w:pPr>
    <w:rPr>
      <w:rFonts w:ascii="Arial" w:hAnsi="Arial"/>
      <w:b/>
      <w:caps/>
      <w:sz w:val="28"/>
    </w:rPr>
  </w:style>
  <w:style w:type="paragraph" w:styleId="Nadpis2">
    <w:name w:val="heading 2"/>
    <w:basedOn w:val="Normln"/>
    <w:next w:val="Normln"/>
    <w:qFormat/>
    <w:pPr>
      <w:keepNext/>
      <w:widowControl w:val="0"/>
      <w:numPr>
        <w:ilvl w:val="1"/>
        <w:numId w:val="1"/>
      </w:numPr>
      <w:jc w:val="both"/>
      <w:outlineLvl w:val="1"/>
    </w:pPr>
    <w:rPr>
      <w:rFonts w:ascii="Arial" w:hAnsi="Arial"/>
      <w:b/>
      <w:caps/>
      <w:sz w:val="22"/>
    </w:rPr>
  </w:style>
  <w:style w:type="paragraph" w:styleId="Nadpis3">
    <w:name w:val="heading 3"/>
    <w:basedOn w:val="Normln"/>
    <w:next w:val="Normln"/>
    <w:link w:val="Nadpis3Char"/>
    <w:uiPriority w:val="99"/>
    <w:qFormat/>
    <w:rsid w:val="00F52649"/>
    <w:pPr>
      <w:keepNext/>
      <w:numPr>
        <w:ilvl w:val="2"/>
        <w:numId w:val="7"/>
      </w:numPr>
      <w:suppressAutoHyphens w:val="0"/>
      <w:overflowPunct/>
      <w:autoSpaceDE/>
      <w:spacing w:before="240" w:after="60" w:line="360" w:lineRule="auto"/>
      <w:jc w:val="both"/>
      <w:textAlignment w:val="auto"/>
      <w:outlineLvl w:val="2"/>
    </w:pPr>
    <w:rPr>
      <w:rFonts w:ascii="Arial" w:hAnsi="Arial" w:cs="Arial"/>
      <w:b/>
      <w:bCs/>
      <w:sz w:val="26"/>
      <w:szCs w:val="26"/>
      <w:lang w:eastAsia="cs-CZ"/>
    </w:rPr>
  </w:style>
  <w:style w:type="paragraph" w:styleId="Nadpis6">
    <w:name w:val="heading 6"/>
    <w:basedOn w:val="Normln"/>
    <w:next w:val="Normln"/>
    <w:qFormat/>
    <w:pPr>
      <w:keepNext/>
      <w:widowControl w:val="0"/>
      <w:numPr>
        <w:ilvl w:val="5"/>
        <w:numId w:val="1"/>
      </w:numPr>
      <w:ind w:right="-567"/>
      <w:jc w:val="center"/>
      <w:outlineLvl w:val="5"/>
    </w:pPr>
    <w:rPr>
      <w:rFonts w:ascii="Arial" w:hAnsi="Arial"/>
      <w:b/>
      <w:caps/>
      <w:sz w:val="30"/>
    </w:rPr>
  </w:style>
  <w:style w:type="paragraph" w:styleId="Nadpis7">
    <w:name w:val="heading 7"/>
    <w:basedOn w:val="Normln"/>
    <w:next w:val="Normln"/>
    <w:qFormat/>
    <w:pPr>
      <w:keepNext/>
      <w:widowControl w:val="0"/>
      <w:numPr>
        <w:ilvl w:val="6"/>
        <w:numId w:val="1"/>
      </w:numPr>
      <w:ind w:right="-567"/>
      <w:outlineLvl w:val="6"/>
    </w:pPr>
    <w:rPr>
      <w:rFonts w:ascii="Arial" w:hAnsi="Arial"/>
      <w:b/>
    </w:rPr>
  </w:style>
  <w:style w:type="paragraph" w:styleId="Nadpis8">
    <w:name w:val="heading 8"/>
    <w:basedOn w:val="Normln"/>
    <w:next w:val="Normln"/>
    <w:qFormat/>
    <w:pPr>
      <w:keepNext/>
      <w:widowControl w:val="0"/>
      <w:numPr>
        <w:ilvl w:val="7"/>
        <w:numId w:val="1"/>
      </w:numPr>
      <w:ind w:right="-567"/>
      <w:jc w:val="right"/>
      <w:outlineLvl w:val="7"/>
    </w:pPr>
    <w:rPr>
      <w:rFonts w:ascii="Arial" w:hAnsi="Arial"/>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6z0">
    <w:name w:val="WW8Num6z0"/>
    <w:rPr>
      <w:b w:val="0"/>
      <w:i w:val="0"/>
      <w:color w:val="auto"/>
    </w:rPr>
  </w:style>
  <w:style w:type="character" w:customStyle="1" w:styleId="WW8Num16z2">
    <w:name w:val="WW8Num16z2"/>
    <w:rPr>
      <w:b w:val="0"/>
      <w:i w:val="0"/>
    </w:rPr>
  </w:style>
  <w:style w:type="character" w:customStyle="1" w:styleId="WW8Num24z2">
    <w:name w:val="WW8Num24z2"/>
    <w:rPr>
      <w:b w:val="0"/>
      <w:i w:val="0"/>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overflowPunct/>
      <w:autoSpaceDE/>
      <w:spacing w:after="120"/>
      <w:textAlignment w:val="auto"/>
    </w:pPr>
    <w:rPr>
      <w:sz w:val="24"/>
      <w:szCs w:val="24"/>
    </w:rPr>
  </w:style>
  <w:style w:type="paragraph" w:styleId="Seznam">
    <w:name w:val="List"/>
    <w:basedOn w:val="Zkladntext"/>
    <w:rPr>
      <w:rFonts w:ascii="Arial" w:hAnsi="Arial" w:cs="Tahoma"/>
    </w:rPr>
  </w:style>
  <w:style w:type="paragraph" w:customStyle="1" w:styleId="Popisek">
    <w:name w:val="Popisek"/>
    <w:basedOn w:val="Normln"/>
    <w:pPr>
      <w:suppressLineNumbers/>
      <w:spacing w:before="120" w:after="120"/>
    </w:pPr>
    <w:rPr>
      <w:rFonts w:ascii="Arial" w:hAnsi="Arial" w:cs="Tahoma"/>
      <w:i/>
      <w:iCs/>
      <w:sz w:val="24"/>
      <w:szCs w:val="24"/>
    </w:rPr>
  </w:style>
  <w:style w:type="paragraph" w:customStyle="1" w:styleId="Rejstk">
    <w:name w:val="Rejstřík"/>
    <w:basedOn w:val="Normln"/>
    <w:pPr>
      <w:suppressLineNumbers/>
    </w:pPr>
    <w:rPr>
      <w:rFonts w:ascii="Arial" w:hAnsi="Arial" w:cs="Tahoma"/>
    </w:rPr>
  </w:style>
  <w:style w:type="paragraph" w:styleId="Nzev">
    <w:name w:val="Title"/>
    <w:basedOn w:val="Normln"/>
    <w:next w:val="Podtitul"/>
    <w:qFormat/>
    <w:pPr>
      <w:widowControl w:val="0"/>
      <w:jc w:val="center"/>
    </w:pPr>
    <w:rPr>
      <w:rFonts w:ascii="Arial" w:hAnsi="Arial"/>
      <w:b/>
      <w:caps/>
      <w:sz w:val="28"/>
    </w:rPr>
  </w:style>
  <w:style w:type="paragraph" w:styleId="Podtitul">
    <w:name w:val="Subtitle"/>
    <w:basedOn w:val="Nadpis"/>
    <w:next w:val="Zkladntext"/>
    <w:qFormat/>
    <w:pPr>
      <w:jc w:val="center"/>
    </w:pPr>
    <w:rPr>
      <w:i/>
      <w:iCs/>
    </w:rPr>
  </w:style>
  <w:style w:type="paragraph" w:styleId="Zpat">
    <w:name w:val="footer"/>
    <w:basedOn w:val="Normln"/>
    <w:pPr>
      <w:widowControl w:val="0"/>
      <w:tabs>
        <w:tab w:val="center" w:pos="4536"/>
        <w:tab w:val="right" w:pos="9072"/>
      </w:tabs>
      <w:spacing w:before="80"/>
      <w:jc w:val="both"/>
    </w:pPr>
    <w:rPr>
      <w:rFonts w:ascii="Arial" w:hAnsi="Arial"/>
      <w:sz w:val="22"/>
    </w:rPr>
  </w:style>
  <w:style w:type="paragraph" w:customStyle="1" w:styleId="Styl">
    <w:name w:val="Styl"/>
    <w:pPr>
      <w:suppressAutoHyphens/>
      <w:overflowPunct w:val="0"/>
      <w:autoSpaceDE w:val="0"/>
      <w:textAlignment w:val="baseline"/>
    </w:pPr>
    <w:rPr>
      <w:lang w:eastAsia="ar-SA"/>
    </w:rPr>
  </w:style>
  <w:style w:type="paragraph" w:customStyle="1" w:styleId="Styl11">
    <w:name w:val="Styl11"/>
    <w:basedOn w:val="Styl"/>
    <w:next w:val="Styl"/>
  </w:style>
  <w:style w:type="paragraph" w:styleId="Zhlav">
    <w:name w:val="header"/>
    <w:basedOn w:val="Normln"/>
    <w:link w:val="ZhlavChar"/>
    <w:uiPriority w:val="99"/>
    <w:pPr>
      <w:widowControl w:val="0"/>
      <w:tabs>
        <w:tab w:val="center" w:pos="4536"/>
        <w:tab w:val="right" w:pos="9072"/>
      </w:tabs>
      <w:jc w:val="both"/>
    </w:pPr>
    <w:rPr>
      <w:rFonts w:ascii="Arial" w:hAnsi="Arial"/>
      <w:sz w:val="22"/>
    </w:rPr>
  </w:style>
  <w:style w:type="paragraph" w:customStyle="1" w:styleId="Textkomente1">
    <w:name w:val="Text komentáře1"/>
    <w:basedOn w:val="Normln"/>
    <w:pPr>
      <w:jc w:val="both"/>
    </w:pPr>
    <w:rPr>
      <w:rFonts w:ascii="Arial" w:hAnsi="Arial"/>
    </w:rPr>
  </w:style>
  <w:style w:type="paragraph" w:customStyle="1" w:styleId="Textbubliny1">
    <w:name w:val="Text bubliny1"/>
    <w:basedOn w:val="Normln"/>
    <w:rPr>
      <w:rFonts w:ascii="Tahoma" w:hAnsi="Tahoma"/>
      <w:sz w:val="16"/>
    </w:rPr>
  </w:style>
  <w:style w:type="paragraph" w:customStyle="1" w:styleId="Rozloendokumentu1">
    <w:name w:val="Rozložení dokumentu1"/>
    <w:basedOn w:val="Normln"/>
    <w:pPr>
      <w:shd w:val="clear" w:color="auto" w:fill="000080"/>
    </w:pPr>
    <w:rPr>
      <w:rFonts w:ascii="Tahoma" w:hAnsi="Tahoma"/>
    </w:rPr>
  </w:style>
  <w:style w:type="paragraph" w:customStyle="1" w:styleId="Rozvrendokumentu1">
    <w:name w:val="Rozvržení dokumentu1"/>
    <w:basedOn w:val="Normln"/>
    <w:pPr>
      <w:shd w:val="clear" w:color="auto" w:fill="000080"/>
    </w:pPr>
    <w:rPr>
      <w:rFonts w:ascii="Tahoma" w:hAnsi="Tahoma" w:cs="Tahoma"/>
    </w:rPr>
  </w:style>
  <w:style w:type="paragraph" w:styleId="Textbubliny">
    <w:name w:val="Balloon Text"/>
    <w:basedOn w:val="Normln"/>
    <w:rPr>
      <w:rFonts w:ascii="Tahoma" w:hAnsi="Tahoma" w:cs="Tahoma"/>
      <w:sz w:val="16"/>
      <w:szCs w:val="16"/>
    </w:rPr>
  </w:style>
  <w:style w:type="paragraph" w:styleId="Pedmtkomente">
    <w:name w:val="annotation subject"/>
    <w:basedOn w:val="Textkomente1"/>
    <w:next w:val="Textkomente1"/>
    <w:pPr>
      <w:jc w:val="left"/>
    </w:pPr>
    <w:rPr>
      <w:rFonts w:ascii="Times New Roman" w:hAnsi="Times New Roman"/>
      <w:b/>
      <w:bCs/>
    </w:rPr>
  </w:style>
  <w:style w:type="character" w:styleId="Odkaznakoment">
    <w:name w:val="annotation reference"/>
    <w:rsid w:val="001F411F"/>
    <w:rPr>
      <w:sz w:val="16"/>
      <w:szCs w:val="16"/>
    </w:rPr>
  </w:style>
  <w:style w:type="paragraph" w:styleId="Textkomente">
    <w:name w:val="annotation text"/>
    <w:basedOn w:val="Normln"/>
    <w:link w:val="TextkomenteChar"/>
    <w:rsid w:val="001F411F"/>
  </w:style>
  <w:style w:type="character" w:customStyle="1" w:styleId="TextkomenteChar">
    <w:name w:val="Text komentáře Char"/>
    <w:link w:val="Textkomente"/>
    <w:rsid w:val="001F411F"/>
    <w:rPr>
      <w:lang w:eastAsia="ar-SA"/>
    </w:rPr>
  </w:style>
  <w:style w:type="paragraph" w:styleId="Odstavecseseznamem">
    <w:name w:val="List Paragraph"/>
    <w:basedOn w:val="Normln"/>
    <w:link w:val="OdstavecseseznamemChar"/>
    <w:uiPriority w:val="34"/>
    <w:qFormat/>
    <w:rsid w:val="00C111E4"/>
    <w:pPr>
      <w:ind w:left="708"/>
    </w:pPr>
  </w:style>
  <w:style w:type="paragraph" w:styleId="Normlnweb">
    <w:name w:val="Normal (Web)"/>
    <w:basedOn w:val="Normln"/>
    <w:uiPriority w:val="99"/>
    <w:unhideWhenUsed/>
    <w:rsid w:val="004D24F6"/>
    <w:pPr>
      <w:suppressAutoHyphens w:val="0"/>
      <w:overflowPunct/>
      <w:autoSpaceDE/>
      <w:spacing w:before="100" w:beforeAutospacing="1" w:after="100" w:afterAutospacing="1"/>
      <w:textAlignment w:val="auto"/>
    </w:pPr>
    <w:rPr>
      <w:sz w:val="24"/>
      <w:szCs w:val="24"/>
      <w:lang w:eastAsia="cs-CZ"/>
    </w:rPr>
  </w:style>
  <w:style w:type="paragraph" w:styleId="Revize">
    <w:name w:val="Revision"/>
    <w:hidden/>
    <w:uiPriority w:val="99"/>
    <w:semiHidden/>
    <w:rsid w:val="00421FBD"/>
    <w:rPr>
      <w:lang w:eastAsia="ar-SA"/>
    </w:rPr>
  </w:style>
  <w:style w:type="paragraph" w:customStyle="1" w:styleId="Prohlen">
    <w:name w:val="Prohlášení"/>
    <w:basedOn w:val="Normln"/>
    <w:uiPriority w:val="99"/>
    <w:rsid w:val="002049F3"/>
    <w:pPr>
      <w:widowControl w:val="0"/>
      <w:suppressAutoHyphens w:val="0"/>
      <w:overflowPunct/>
      <w:autoSpaceDE/>
      <w:spacing w:line="280" w:lineRule="atLeast"/>
      <w:jc w:val="center"/>
      <w:textAlignment w:val="auto"/>
    </w:pPr>
    <w:rPr>
      <w:b/>
      <w:sz w:val="24"/>
      <w:lang w:eastAsia="en-US"/>
    </w:rPr>
  </w:style>
  <w:style w:type="paragraph" w:customStyle="1" w:styleId="Kapitola1">
    <w:name w:val="Kapitola 1"/>
    <w:basedOn w:val="Normln"/>
    <w:link w:val="Kapitola1Char"/>
    <w:qFormat/>
    <w:rsid w:val="00D45974"/>
    <w:pPr>
      <w:widowControl w:val="0"/>
      <w:numPr>
        <w:ilvl w:val="1"/>
        <w:numId w:val="2"/>
      </w:numPr>
      <w:suppressAutoHyphens w:val="0"/>
      <w:overflowPunct/>
      <w:autoSpaceDE/>
      <w:spacing w:after="120"/>
      <w:jc w:val="both"/>
      <w:textAlignment w:val="auto"/>
    </w:pPr>
    <w:rPr>
      <w:rFonts w:ascii="Arial" w:hAnsi="Arial" w:cs="Arial"/>
      <w:color w:val="000000"/>
      <w:sz w:val="22"/>
      <w:szCs w:val="22"/>
      <w:lang w:val="x-none" w:eastAsia="x-none"/>
    </w:rPr>
  </w:style>
  <w:style w:type="character" w:customStyle="1" w:styleId="Kapitola1Char">
    <w:name w:val="Kapitola 1 Char"/>
    <w:link w:val="Kapitola1"/>
    <w:rsid w:val="00D45974"/>
    <w:rPr>
      <w:rFonts w:ascii="Arial" w:hAnsi="Arial" w:cs="Arial"/>
      <w:color w:val="000000"/>
      <w:sz w:val="22"/>
      <w:szCs w:val="22"/>
      <w:lang w:val="x-none" w:eastAsia="x-none"/>
    </w:rPr>
  </w:style>
  <w:style w:type="character" w:customStyle="1" w:styleId="apple-converted-space">
    <w:name w:val="apple-converted-space"/>
    <w:rsid w:val="0062450E"/>
  </w:style>
  <w:style w:type="character" w:customStyle="1" w:styleId="Nadpis3Char">
    <w:name w:val="Nadpis 3 Char"/>
    <w:link w:val="Nadpis3"/>
    <w:uiPriority w:val="99"/>
    <w:rsid w:val="00F52649"/>
    <w:rPr>
      <w:rFonts w:ascii="Arial" w:hAnsi="Arial" w:cs="Arial"/>
      <w:b/>
      <w:bCs/>
      <w:sz w:val="26"/>
      <w:szCs w:val="26"/>
    </w:rPr>
  </w:style>
  <w:style w:type="paragraph" w:customStyle="1" w:styleId="lnek">
    <w:name w:val="Článek"/>
    <w:basedOn w:val="Nadpis1"/>
    <w:uiPriority w:val="99"/>
    <w:rsid w:val="00F52649"/>
    <w:pPr>
      <w:widowControl/>
      <w:numPr>
        <w:numId w:val="7"/>
      </w:numPr>
      <w:suppressAutoHyphens w:val="0"/>
      <w:overflowPunct/>
      <w:autoSpaceDE/>
      <w:spacing w:before="240" w:after="120" w:line="360" w:lineRule="auto"/>
      <w:textAlignment w:val="auto"/>
    </w:pPr>
    <w:rPr>
      <w:rFonts w:ascii="Times New Roman" w:hAnsi="Times New Roman" w:cs="Arial"/>
      <w:bCs/>
      <w:caps w:val="0"/>
      <w:kern w:val="32"/>
      <w:sz w:val="20"/>
      <w:szCs w:val="32"/>
      <w:lang w:eastAsia="cs-CZ"/>
    </w:rPr>
  </w:style>
  <w:style w:type="paragraph" w:customStyle="1" w:styleId="Odstavec2">
    <w:name w:val="Odstavec 2"/>
    <w:basedOn w:val="Normln"/>
    <w:link w:val="Odstavec2Char"/>
    <w:uiPriority w:val="99"/>
    <w:rsid w:val="00F52649"/>
    <w:pPr>
      <w:numPr>
        <w:ilvl w:val="1"/>
        <w:numId w:val="7"/>
      </w:numPr>
      <w:suppressAutoHyphens w:val="0"/>
      <w:overflowPunct/>
      <w:autoSpaceDE/>
      <w:spacing w:after="120" w:line="360" w:lineRule="auto"/>
      <w:jc w:val="both"/>
      <w:textAlignment w:val="auto"/>
    </w:pPr>
    <w:rPr>
      <w:szCs w:val="24"/>
      <w:lang w:eastAsia="cs-CZ"/>
    </w:rPr>
  </w:style>
  <w:style w:type="character" w:customStyle="1" w:styleId="Odstavec2Char">
    <w:name w:val="Odstavec 2 Char"/>
    <w:link w:val="Odstavec2"/>
    <w:uiPriority w:val="99"/>
    <w:rsid w:val="00F52649"/>
    <w:rPr>
      <w:szCs w:val="24"/>
    </w:rPr>
  </w:style>
  <w:style w:type="character" w:styleId="Hypertextovodkaz">
    <w:name w:val="Hyperlink"/>
    <w:rsid w:val="00D87A4B"/>
    <w:rPr>
      <w:color w:val="0000FF"/>
      <w:u w:val="single"/>
    </w:rPr>
  </w:style>
  <w:style w:type="character" w:customStyle="1" w:styleId="OdstavecseseznamemChar">
    <w:name w:val="Odstavec se seznamem Char"/>
    <w:link w:val="Odstavecseseznamem"/>
    <w:uiPriority w:val="34"/>
    <w:locked/>
    <w:rsid w:val="006614FB"/>
    <w:rPr>
      <w:lang w:eastAsia="ar-SA"/>
    </w:rPr>
  </w:style>
  <w:style w:type="paragraph" w:styleId="Zkladntext2">
    <w:name w:val="Body Text 2"/>
    <w:basedOn w:val="Normln"/>
    <w:link w:val="Zkladntext2Char"/>
    <w:rsid w:val="009D0AFF"/>
    <w:pPr>
      <w:spacing w:after="120" w:line="480" w:lineRule="auto"/>
    </w:pPr>
  </w:style>
  <w:style w:type="character" w:customStyle="1" w:styleId="Zkladntext2Char">
    <w:name w:val="Základní text 2 Char"/>
    <w:link w:val="Zkladntext2"/>
    <w:rsid w:val="009D0AFF"/>
    <w:rPr>
      <w:lang w:eastAsia="ar-SA"/>
    </w:rPr>
  </w:style>
  <w:style w:type="character" w:customStyle="1" w:styleId="ZhlavChar">
    <w:name w:val="Záhlaví Char"/>
    <w:basedOn w:val="Standardnpsmoodstavce"/>
    <w:link w:val="Zhlav"/>
    <w:uiPriority w:val="99"/>
    <w:rsid w:val="00173857"/>
    <w:rPr>
      <w:rFonts w:ascii="Arial" w:hAnsi="Arial"/>
      <w:sz w:val="22"/>
      <w:lang w:eastAsia="ar-SA"/>
    </w:rPr>
  </w:style>
  <w:style w:type="character" w:customStyle="1" w:styleId="tlid-translation">
    <w:name w:val="tlid-translation"/>
    <w:basedOn w:val="Standardnpsmoodstavce"/>
    <w:rsid w:val="004E1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71563">
      <w:bodyDiv w:val="1"/>
      <w:marLeft w:val="0"/>
      <w:marRight w:val="0"/>
      <w:marTop w:val="0"/>
      <w:marBottom w:val="0"/>
      <w:divBdr>
        <w:top w:val="none" w:sz="0" w:space="0" w:color="auto"/>
        <w:left w:val="none" w:sz="0" w:space="0" w:color="auto"/>
        <w:bottom w:val="none" w:sz="0" w:space="0" w:color="auto"/>
        <w:right w:val="none" w:sz="0" w:space="0" w:color="auto"/>
      </w:divBdr>
      <w:divsChild>
        <w:div w:id="1401951063">
          <w:marLeft w:val="0"/>
          <w:marRight w:val="0"/>
          <w:marTop w:val="0"/>
          <w:marBottom w:val="0"/>
          <w:divBdr>
            <w:top w:val="none" w:sz="0" w:space="0" w:color="auto"/>
            <w:left w:val="none" w:sz="0" w:space="0" w:color="auto"/>
            <w:bottom w:val="none" w:sz="0" w:space="0" w:color="auto"/>
            <w:right w:val="none" w:sz="0" w:space="0" w:color="auto"/>
          </w:divBdr>
          <w:divsChild>
            <w:div w:id="159854824">
              <w:marLeft w:val="0"/>
              <w:marRight w:val="0"/>
              <w:marTop w:val="0"/>
              <w:marBottom w:val="0"/>
              <w:divBdr>
                <w:top w:val="none" w:sz="0" w:space="0" w:color="auto"/>
                <w:left w:val="none" w:sz="0" w:space="0" w:color="auto"/>
                <w:bottom w:val="none" w:sz="0" w:space="0" w:color="auto"/>
                <w:right w:val="none" w:sz="0" w:space="0" w:color="auto"/>
              </w:divBdr>
              <w:divsChild>
                <w:div w:id="1944725750">
                  <w:marLeft w:val="0"/>
                  <w:marRight w:val="0"/>
                  <w:marTop w:val="0"/>
                  <w:marBottom w:val="0"/>
                  <w:divBdr>
                    <w:top w:val="none" w:sz="0" w:space="0" w:color="auto"/>
                    <w:left w:val="none" w:sz="0" w:space="0" w:color="auto"/>
                    <w:bottom w:val="none" w:sz="0" w:space="0" w:color="auto"/>
                    <w:right w:val="none" w:sz="0" w:space="0" w:color="auto"/>
                  </w:divBdr>
                  <w:divsChild>
                    <w:div w:id="1156800625">
                      <w:marLeft w:val="0"/>
                      <w:marRight w:val="0"/>
                      <w:marTop w:val="0"/>
                      <w:marBottom w:val="0"/>
                      <w:divBdr>
                        <w:top w:val="none" w:sz="0" w:space="0" w:color="auto"/>
                        <w:left w:val="none" w:sz="0" w:space="0" w:color="auto"/>
                        <w:bottom w:val="none" w:sz="0" w:space="0" w:color="auto"/>
                        <w:right w:val="none" w:sz="0" w:space="0" w:color="auto"/>
                      </w:divBdr>
                      <w:divsChild>
                        <w:div w:id="1982535643">
                          <w:marLeft w:val="0"/>
                          <w:marRight w:val="0"/>
                          <w:marTop w:val="0"/>
                          <w:marBottom w:val="0"/>
                          <w:divBdr>
                            <w:top w:val="none" w:sz="0" w:space="0" w:color="auto"/>
                            <w:left w:val="none" w:sz="0" w:space="0" w:color="auto"/>
                            <w:bottom w:val="none" w:sz="0" w:space="0" w:color="auto"/>
                            <w:right w:val="none" w:sz="0" w:space="0" w:color="auto"/>
                          </w:divBdr>
                          <w:divsChild>
                            <w:div w:id="964651716">
                              <w:marLeft w:val="0"/>
                              <w:marRight w:val="0"/>
                              <w:marTop w:val="0"/>
                              <w:marBottom w:val="0"/>
                              <w:divBdr>
                                <w:top w:val="none" w:sz="0" w:space="0" w:color="auto"/>
                                <w:left w:val="none" w:sz="0" w:space="0" w:color="auto"/>
                                <w:bottom w:val="none" w:sz="0" w:space="0" w:color="auto"/>
                                <w:right w:val="none" w:sz="0" w:space="0" w:color="auto"/>
                              </w:divBdr>
                              <w:divsChild>
                                <w:div w:id="1246570834">
                                  <w:marLeft w:val="0"/>
                                  <w:marRight w:val="0"/>
                                  <w:marTop w:val="0"/>
                                  <w:marBottom w:val="0"/>
                                  <w:divBdr>
                                    <w:top w:val="none" w:sz="0" w:space="0" w:color="auto"/>
                                    <w:left w:val="none" w:sz="0" w:space="0" w:color="auto"/>
                                    <w:bottom w:val="none" w:sz="0" w:space="0" w:color="auto"/>
                                    <w:right w:val="none" w:sz="0" w:space="0" w:color="auto"/>
                                  </w:divBdr>
                                  <w:divsChild>
                                    <w:div w:id="1972251876">
                                      <w:marLeft w:val="0"/>
                                      <w:marRight w:val="0"/>
                                      <w:marTop w:val="0"/>
                                      <w:marBottom w:val="0"/>
                                      <w:divBdr>
                                        <w:top w:val="none" w:sz="0" w:space="0" w:color="auto"/>
                                        <w:left w:val="none" w:sz="0" w:space="0" w:color="auto"/>
                                        <w:bottom w:val="none" w:sz="0" w:space="0" w:color="auto"/>
                                        <w:right w:val="none" w:sz="0" w:space="0" w:color="auto"/>
                                      </w:divBdr>
                                      <w:divsChild>
                                        <w:div w:id="1565489240">
                                          <w:marLeft w:val="0"/>
                                          <w:marRight w:val="0"/>
                                          <w:marTop w:val="0"/>
                                          <w:marBottom w:val="495"/>
                                          <w:divBdr>
                                            <w:top w:val="none" w:sz="0" w:space="0" w:color="auto"/>
                                            <w:left w:val="none" w:sz="0" w:space="0" w:color="auto"/>
                                            <w:bottom w:val="none" w:sz="0" w:space="0" w:color="auto"/>
                                            <w:right w:val="none" w:sz="0" w:space="0" w:color="auto"/>
                                          </w:divBdr>
                                          <w:divsChild>
                                            <w:div w:id="162858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270482">
      <w:bodyDiv w:val="1"/>
      <w:marLeft w:val="0"/>
      <w:marRight w:val="0"/>
      <w:marTop w:val="0"/>
      <w:marBottom w:val="0"/>
      <w:divBdr>
        <w:top w:val="none" w:sz="0" w:space="0" w:color="auto"/>
        <w:left w:val="none" w:sz="0" w:space="0" w:color="auto"/>
        <w:bottom w:val="none" w:sz="0" w:space="0" w:color="auto"/>
        <w:right w:val="none" w:sz="0" w:space="0" w:color="auto"/>
      </w:divBdr>
      <w:divsChild>
        <w:div w:id="1261255057">
          <w:marLeft w:val="0"/>
          <w:marRight w:val="0"/>
          <w:marTop w:val="0"/>
          <w:marBottom w:val="0"/>
          <w:divBdr>
            <w:top w:val="none" w:sz="0" w:space="0" w:color="auto"/>
            <w:left w:val="none" w:sz="0" w:space="0" w:color="auto"/>
            <w:bottom w:val="none" w:sz="0" w:space="0" w:color="auto"/>
            <w:right w:val="none" w:sz="0" w:space="0" w:color="auto"/>
          </w:divBdr>
          <w:divsChild>
            <w:div w:id="1163856845">
              <w:marLeft w:val="0"/>
              <w:marRight w:val="0"/>
              <w:marTop w:val="0"/>
              <w:marBottom w:val="0"/>
              <w:divBdr>
                <w:top w:val="none" w:sz="0" w:space="0" w:color="auto"/>
                <w:left w:val="none" w:sz="0" w:space="0" w:color="auto"/>
                <w:bottom w:val="none" w:sz="0" w:space="0" w:color="auto"/>
                <w:right w:val="none" w:sz="0" w:space="0" w:color="auto"/>
              </w:divBdr>
              <w:divsChild>
                <w:div w:id="1303073863">
                  <w:marLeft w:val="0"/>
                  <w:marRight w:val="0"/>
                  <w:marTop w:val="0"/>
                  <w:marBottom w:val="0"/>
                  <w:divBdr>
                    <w:top w:val="none" w:sz="0" w:space="0" w:color="auto"/>
                    <w:left w:val="none" w:sz="0" w:space="0" w:color="auto"/>
                    <w:bottom w:val="none" w:sz="0" w:space="0" w:color="auto"/>
                    <w:right w:val="none" w:sz="0" w:space="0" w:color="auto"/>
                  </w:divBdr>
                  <w:divsChild>
                    <w:div w:id="1820996397">
                      <w:marLeft w:val="0"/>
                      <w:marRight w:val="0"/>
                      <w:marTop w:val="0"/>
                      <w:marBottom w:val="0"/>
                      <w:divBdr>
                        <w:top w:val="none" w:sz="0" w:space="0" w:color="auto"/>
                        <w:left w:val="none" w:sz="0" w:space="0" w:color="auto"/>
                        <w:bottom w:val="none" w:sz="0" w:space="0" w:color="auto"/>
                        <w:right w:val="none" w:sz="0" w:space="0" w:color="auto"/>
                      </w:divBdr>
                      <w:divsChild>
                        <w:div w:id="535703438">
                          <w:marLeft w:val="0"/>
                          <w:marRight w:val="0"/>
                          <w:marTop w:val="0"/>
                          <w:marBottom w:val="0"/>
                          <w:divBdr>
                            <w:top w:val="none" w:sz="0" w:space="0" w:color="auto"/>
                            <w:left w:val="none" w:sz="0" w:space="0" w:color="auto"/>
                            <w:bottom w:val="none" w:sz="0" w:space="0" w:color="auto"/>
                            <w:right w:val="none" w:sz="0" w:space="0" w:color="auto"/>
                          </w:divBdr>
                          <w:divsChild>
                            <w:div w:id="1610316152">
                              <w:marLeft w:val="0"/>
                              <w:marRight w:val="0"/>
                              <w:marTop w:val="0"/>
                              <w:marBottom w:val="0"/>
                              <w:divBdr>
                                <w:top w:val="none" w:sz="0" w:space="0" w:color="auto"/>
                                <w:left w:val="none" w:sz="0" w:space="0" w:color="auto"/>
                                <w:bottom w:val="none" w:sz="0" w:space="0" w:color="auto"/>
                                <w:right w:val="none" w:sz="0" w:space="0" w:color="auto"/>
                              </w:divBdr>
                              <w:divsChild>
                                <w:div w:id="1770540206">
                                  <w:marLeft w:val="0"/>
                                  <w:marRight w:val="0"/>
                                  <w:marTop w:val="0"/>
                                  <w:marBottom w:val="0"/>
                                  <w:divBdr>
                                    <w:top w:val="none" w:sz="0" w:space="0" w:color="auto"/>
                                    <w:left w:val="none" w:sz="0" w:space="0" w:color="auto"/>
                                    <w:bottom w:val="none" w:sz="0" w:space="0" w:color="auto"/>
                                    <w:right w:val="none" w:sz="0" w:space="0" w:color="auto"/>
                                  </w:divBdr>
                                  <w:divsChild>
                                    <w:div w:id="946886334">
                                      <w:marLeft w:val="0"/>
                                      <w:marRight w:val="0"/>
                                      <w:marTop w:val="0"/>
                                      <w:marBottom w:val="0"/>
                                      <w:divBdr>
                                        <w:top w:val="none" w:sz="0" w:space="0" w:color="auto"/>
                                        <w:left w:val="none" w:sz="0" w:space="0" w:color="auto"/>
                                        <w:bottom w:val="none" w:sz="0" w:space="0" w:color="auto"/>
                                        <w:right w:val="none" w:sz="0" w:space="0" w:color="auto"/>
                                      </w:divBdr>
                                      <w:divsChild>
                                        <w:div w:id="371155432">
                                          <w:marLeft w:val="0"/>
                                          <w:marRight w:val="0"/>
                                          <w:marTop w:val="0"/>
                                          <w:marBottom w:val="495"/>
                                          <w:divBdr>
                                            <w:top w:val="none" w:sz="0" w:space="0" w:color="auto"/>
                                            <w:left w:val="none" w:sz="0" w:space="0" w:color="auto"/>
                                            <w:bottom w:val="none" w:sz="0" w:space="0" w:color="auto"/>
                                            <w:right w:val="none" w:sz="0" w:space="0" w:color="auto"/>
                                          </w:divBdr>
                                          <w:divsChild>
                                            <w:div w:id="185102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414351">
      <w:bodyDiv w:val="1"/>
      <w:marLeft w:val="0"/>
      <w:marRight w:val="0"/>
      <w:marTop w:val="0"/>
      <w:marBottom w:val="0"/>
      <w:divBdr>
        <w:top w:val="none" w:sz="0" w:space="0" w:color="auto"/>
        <w:left w:val="none" w:sz="0" w:space="0" w:color="auto"/>
        <w:bottom w:val="none" w:sz="0" w:space="0" w:color="auto"/>
        <w:right w:val="none" w:sz="0" w:space="0" w:color="auto"/>
      </w:divBdr>
      <w:divsChild>
        <w:div w:id="1418404927">
          <w:marLeft w:val="0"/>
          <w:marRight w:val="0"/>
          <w:marTop w:val="0"/>
          <w:marBottom w:val="0"/>
          <w:divBdr>
            <w:top w:val="none" w:sz="0" w:space="0" w:color="auto"/>
            <w:left w:val="none" w:sz="0" w:space="0" w:color="auto"/>
            <w:bottom w:val="none" w:sz="0" w:space="0" w:color="auto"/>
            <w:right w:val="none" w:sz="0" w:space="0" w:color="auto"/>
          </w:divBdr>
          <w:divsChild>
            <w:div w:id="989746237">
              <w:marLeft w:val="0"/>
              <w:marRight w:val="0"/>
              <w:marTop w:val="0"/>
              <w:marBottom w:val="0"/>
              <w:divBdr>
                <w:top w:val="none" w:sz="0" w:space="0" w:color="auto"/>
                <w:left w:val="none" w:sz="0" w:space="0" w:color="auto"/>
                <w:bottom w:val="none" w:sz="0" w:space="0" w:color="auto"/>
                <w:right w:val="none" w:sz="0" w:space="0" w:color="auto"/>
              </w:divBdr>
              <w:divsChild>
                <w:div w:id="584846245">
                  <w:marLeft w:val="0"/>
                  <w:marRight w:val="0"/>
                  <w:marTop w:val="0"/>
                  <w:marBottom w:val="0"/>
                  <w:divBdr>
                    <w:top w:val="none" w:sz="0" w:space="0" w:color="auto"/>
                    <w:left w:val="none" w:sz="0" w:space="0" w:color="auto"/>
                    <w:bottom w:val="none" w:sz="0" w:space="0" w:color="auto"/>
                    <w:right w:val="none" w:sz="0" w:space="0" w:color="auto"/>
                  </w:divBdr>
                  <w:divsChild>
                    <w:div w:id="1278753270">
                      <w:marLeft w:val="0"/>
                      <w:marRight w:val="0"/>
                      <w:marTop w:val="0"/>
                      <w:marBottom w:val="0"/>
                      <w:divBdr>
                        <w:top w:val="none" w:sz="0" w:space="0" w:color="auto"/>
                        <w:left w:val="none" w:sz="0" w:space="0" w:color="auto"/>
                        <w:bottom w:val="none" w:sz="0" w:space="0" w:color="auto"/>
                        <w:right w:val="none" w:sz="0" w:space="0" w:color="auto"/>
                      </w:divBdr>
                      <w:divsChild>
                        <w:div w:id="1269124727">
                          <w:marLeft w:val="0"/>
                          <w:marRight w:val="0"/>
                          <w:marTop w:val="0"/>
                          <w:marBottom w:val="0"/>
                          <w:divBdr>
                            <w:top w:val="none" w:sz="0" w:space="0" w:color="auto"/>
                            <w:left w:val="none" w:sz="0" w:space="0" w:color="auto"/>
                            <w:bottom w:val="none" w:sz="0" w:space="0" w:color="auto"/>
                            <w:right w:val="none" w:sz="0" w:space="0" w:color="auto"/>
                          </w:divBdr>
                          <w:divsChild>
                            <w:div w:id="1565216579">
                              <w:marLeft w:val="0"/>
                              <w:marRight w:val="0"/>
                              <w:marTop w:val="0"/>
                              <w:marBottom w:val="0"/>
                              <w:divBdr>
                                <w:top w:val="none" w:sz="0" w:space="0" w:color="auto"/>
                                <w:left w:val="none" w:sz="0" w:space="0" w:color="auto"/>
                                <w:bottom w:val="none" w:sz="0" w:space="0" w:color="auto"/>
                                <w:right w:val="none" w:sz="0" w:space="0" w:color="auto"/>
                              </w:divBdr>
                              <w:divsChild>
                                <w:div w:id="705255773">
                                  <w:marLeft w:val="0"/>
                                  <w:marRight w:val="0"/>
                                  <w:marTop w:val="0"/>
                                  <w:marBottom w:val="0"/>
                                  <w:divBdr>
                                    <w:top w:val="none" w:sz="0" w:space="0" w:color="auto"/>
                                    <w:left w:val="none" w:sz="0" w:space="0" w:color="auto"/>
                                    <w:bottom w:val="none" w:sz="0" w:space="0" w:color="auto"/>
                                    <w:right w:val="none" w:sz="0" w:space="0" w:color="auto"/>
                                  </w:divBdr>
                                  <w:divsChild>
                                    <w:div w:id="1835219346">
                                      <w:marLeft w:val="0"/>
                                      <w:marRight w:val="0"/>
                                      <w:marTop w:val="0"/>
                                      <w:marBottom w:val="0"/>
                                      <w:divBdr>
                                        <w:top w:val="none" w:sz="0" w:space="0" w:color="auto"/>
                                        <w:left w:val="none" w:sz="0" w:space="0" w:color="auto"/>
                                        <w:bottom w:val="none" w:sz="0" w:space="0" w:color="auto"/>
                                        <w:right w:val="none" w:sz="0" w:space="0" w:color="auto"/>
                                      </w:divBdr>
                                      <w:divsChild>
                                        <w:div w:id="640621262">
                                          <w:marLeft w:val="0"/>
                                          <w:marRight w:val="0"/>
                                          <w:marTop w:val="0"/>
                                          <w:marBottom w:val="495"/>
                                          <w:divBdr>
                                            <w:top w:val="none" w:sz="0" w:space="0" w:color="auto"/>
                                            <w:left w:val="none" w:sz="0" w:space="0" w:color="auto"/>
                                            <w:bottom w:val="none" w:sz="0" w:space="0" w:color="auto"/>
                                            <w:right w:val="none" w:sz="0" w:space="0" w:color="auto"/>
                                          </w:divBdr>
                                          <w:divsChild>
                                            <w:div w:id="4827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435790">
      <w:bodyDiv w:val="1"/>
      <w:marLeft w:val="0"/>
      <w:marRight w:val="0"/>
      <w:marTop w:val="0"/>
      <w:marBottom w:val="0"/>
      <w:divBdr>
        <w:top w:val="none" w:sz="0" w:space="0" w:color="auto"/>
        <w:left w:val="none" w:sz="0" w:space="0" w:color="auto"/>
        <w:bottom w:val="none" w:sz="0" w:space="0" w:color="auto"/>
        <w:right w:val="none" w:sz="0" w:space="0" w:color="auto"/>
      </w:divBdr>
      <w:divsChild>
        <w:div w:id="2119133028">
          <w:marLeft w:val="0"/>
          <w:marRight w:val="0"/>
          <w:marTop w:val="0"/>
          <w:marBottom w:val="0"/>
          <w:divBdr>
            <w:top w:val="none" w:sz="0" w:space="0" w:color="auto"/>
            <w:left w:val="none" w:sz="0" w:space="0" w:color="auto"/>
            <w:bottom w:val="none" w:sz="0" w:space="0" w:color="auto"/>
            <w:right w:val="none" w:sz="0" w:space="0" w:color="auto"/>
          </w:divBdr>
          <w:divsChild>
            <w:div w:id="558445772">
              <w:marLeft w:val="0"/>
              <w:marRight w:val="0"/>
              <w:marTop w:val="0"/>
              <w:marBottom w:val="0"/>
              <w:divBdr>
                <w:top w:val="none" w:sz="0" w:space="0" w:color="auto"/>
                <w:left w:val="none" w:sz="0" w:space="0" w:color="auto"/>
                <w:bottom w:val="none" w:sz="0" w:space="0" w:color="auto"/>
                <w:right w:val="none" w:sz="0" w:space="0" w:color="auto"/>
              </w:divBdr>
              <w:divsChild>
                <w:div w:id="892234547">
                  <w:marLeft w:val="0"/>
                  <w:marRight w:val="0"/>
                  <w:marTop w:val="0"/>
                  <w:marBottom w:val="0"/>
                  <w:divBdr>
                    <w:top w:val="none" w:sz="0" w:space="0" w:color="auto"/>
                    <w:left w:val="none" w:sz="0" w:space="0" w:color="auto"/>
                    <w:bottom w:val="none" w:sz="0" w:space="0" w:color="auto"/>
                    <w:right w:val="none" w:sz="0" w:space="0" w:color="auto"/>
                  </w:divBdr>
                  <w:divsChild>
                    <w:div w:id="1864052053">
                      <w:marLeft w:val="0"/>
                      <w:marRight w:val="0"/>
                      <w:marTop w:val="0"/>
                      <w:marBottom w:val="0"/>
                      <w:divBdr>
                        <w:top w:val="none" w:sz="0" w:space="0" w:color="auto"/>
                        <w:left w:val="none" w:sz="0" w:space="0" w:color="auto"/>
                        <w:bottom w:val="none" w:sz="0" w:space="0" w:color="auto"/>
                        <w:right w:val="none" w:sz="0" w:space="0" w:color="auto"/>
                      </w:divBdr>
                      <w:divsChild>
                        <w:div w:id="1172448675">
                          <w:marLeft w:val="0"/>
                          <w:marRight w:val="0"/>
                          <w:marTop w:val="0"/>
                          <w:marBottom w:val="0"/>
                          <w:divBdr>
                            <w:top w:val="none" w:sz="0" w:space="0" w:color="auto"/>
                            <w:left w:val="none" w:sz="0" w:space="0" w:color="auto"/>
                            <w:bottom w:val="none" w:sz="0" w:space="0" w:color="auto"/>
                            <w:right w:val="none" w:sz="0" w:space="0" w:color="auto"/>
                          </w:divBdr>
                          <w:divsChild>
                            <w:div w:id="1531334870">
                              <w:marLeft w:val="0"/>
                              <w:marRight w:val="0"/>
                              <w:marTop w:val="0"/>
                              <w:marBottom w:val="0"/>
                              <w:divBdr>
                                <w:top w:val="none" w:sz="0" w:space="0" w:color="auto"/>
                                <w:left w:val="none" w:sz="0" w:space="0" w:color="auto"/>
                                <w:bottom w:val="none" w:sz="0" w:space="0" w:color="auto"/>
                                <w:right w:val="none" w:sz="0" w:space="0" w:color="auto"/>
                              </w:divBdr>
                              <w:divsChild>
                                <w:div w:id="1017535106">
                                  <w:marLeft w:val="0"/>
                                  <w:marRight w:val="0"/>
                                  <w:marTop w:val="0"/>
                                  <w:marBottom w:val="0"/>
                                  <w:divBdr>
                                    <w:top w:val="none" w:sz="0" w:space="0" w:color="auto"/>
                                    <w:left w:val="none" w:sz="0" w:space="0" w:color="auto"/>
                                    <w:bottom w:val="none" w:sz="0" w:space="0" w:color="auto"/>
                                    <w:right w:val="none" w:sz="0" w:space="0" w:color="auto"/>
                                  </w:divBdr>
                                  <w:divsChild>
                                    <w:div w:id="2117484527">
                                      <w:marLeft w:val="0"/>
                                      <w:marRight w:val="0"/>
                                      <w:marTop w:val="0"/>
                                      <w:marBottom w:val="0"/>
                                      <w:divBdr>
                                        <w:top w:val="none" w:sz="0" w:space="0" w:color="auto"/>
                                        <w:left w:val="none" w:sz="0" w:space="0" w:color="auto"/>
                                        <w:bottom w:val="none" w:sz="0" w:space="0" w:color="auto"/>
                                        <w:right w:val="none" w:sz="0" w:space="0" w:color="auto"/>
                                      </w:divBdr>
                                      <w:divsChild>
                                        <w:div w:id="893471085">
                                          <w:marLeft w:val="0"/>
                                          <w:marRight w:val="0"/>
                                          <w:marTop w:val="0"/>
                                          <w:marBottom w:val="495"/>
                                          <w:divBdr>
                                            <w:top w:val="none" w:sz="0" w:space="0" w:color="auto"/>
                                            <w:left w:val="none" w:sz="0" w:space="0" w:color="auto"/>
                                            <w:bottom w:val="none" w:sz="0" w:space="0" w:color="auto"/>
                                            <w:right w:val="none" w:sz="0" w:space="0" w:color="auto"/>
                                          </w:divBdr>
                                          <w:divsChild>
                                            <w:div w:id="20430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50842">
      <w:bodyDiv w:val="1"/>
      <w:marLeft w:val="0"/>
      <w:marRight w:val="0"/>
      <w:marTop w:val="0"/>
      <w:marBottom w:val="0"/>
      <w:divBdr>
        <w:top w:val="none" w:sz="0" w:space="0" w:color="auto"/>
        <w:left w:val="none" w:sz="0" w:space="0" w:color="auto"/>
        <w:bottom w:val="none" w:sz="0" w:space="0" w:color="auto"/>
        <w:right w:val="none" w:sz="0" w:space="0" w:color="auto"/>
      </w:divBdr>
      <w:divsChild>
        <w:div w:id="1709254519">
          <w:marLeft w:val="0"/>
          <w:marRight w:val="0"/>
          <w:marTop w:val="0"/>
          <w:marBottom w:val="0"/>
          <w:divBdr>
            <w:top w:val="none" w:sz="0" w:space="0" w:color="auto"/>
            <w:left w:val="none" w:sz="0" w:space="0" w:color="auto"/>
            <w:bottom w:val="none" w:sz="0" w:space="0" w:color="auto"/>
            <w:right w:val="none" w:sz="0" w:space="0" w:color="auto"/>
          </w:divBdr>
          <w:divsChild>
            <w:div w:id="1451439500">
              <w:marLeft w:val="0"/>
              <w:marRight w:val="0"/>
              <w:marTop w:val="0"/>
              <w:marBottom w:val="0"/>
              <w:divBdr>
                <w:top w:val="none" w:sz="0" w:space="0" w:color="auto"/>
                <w:left w:val="none" w:sz="0" w:space="0" w:color="auto"/>
                <w:bottom w:val="none" w:sz="0" w:space="0" w:color="auto"/>
                <w:right w:val="none" w:sz="0" w:space="0" w:color="auto"/>
              </w:divBdr>
              <w:divsChild>
                <w:div w:id="1199275429">
                  <w:marLeft w:val="0"/>
                  <w:marRight w:val="0"/>
                  <w:marTop w:val="0"/>
                  <w:marBottom w:val="0"/>
                  <w:divBdr>
                    <w:top w:val="none" w:sz="0" w:space="0" w:color="auto"/>
                    <w:left w:val="none" w:sz="0" w:space="0" w:color="auto"/>
                    <w:bottom w:val="none" w:sz="0" w:space="0" w:color="auto"/>
                    <w:right w:val="none" w:sz="0" w:space="0" w:color="auto"/>
                  </w:divBdr>
                  <w:divsChild>
                    <w:div w:id="1976255962">
                      <w:marLeft w:val="0"/>
                      <w:marRight w:val="0"/>
                      <w:marTop w:val="0"/>
                      <w:marBottom w:val="0"/>
                      <w:divBdr>
                        <w:top w:val="none" w:sz="0" w:space="0" w:color="auto"/>
                        <w:left w:val="none" w:sz="0" w:space="0" w:color="auto"/>
                        <w:bottom w:val="none" w:sz="0" w:space="0" w:color="auto"/>
                        <w:right w:val="none" w:sz="0" w:space="0" w:color="auto"/>
                      </w:divBdr>
                      <w:divsChild>
                        <w:div w:id="6297805">
                          <w:marLeft w:val="0"/>
                          <w:marRight w:val="0"/>
                          <w:marTop w:val="0"/>
                          <w:marBottom w:val="0"/>
                          <w:divBdr>
                            <w:top w:val="none" w:sz="0" w:space="0" w:color="auto"/>
                            <w:left w:val="none" w:sz="0" w:space="0" w:color="auto"/>
                            <w:bottom w:val="none" w:sz="0" w:space="0" w:color="auto"/>
                            <w:right w:val="none" w:sz="0" w:space="0" w:color="auto"/>
                          </w:divBdr>
                          <w:divsChild>
                            <w:div w:id="18169720">
                              <w:marLeft w:val="0"/>
                              <w:marRight w:val="0"/>
                              <w:marTop w:val="0"/>
                              <w:marBottom w:val="0"/>
                              <w:divBdr>
                                <w:top w:val="none" w:sz="0" w:space="0" w:color="auto"/>
                                <w:left w:val="none" w:sz="0" w:space="0" w:color="auto"/>
                                <w:bottom w:val="none" w:sz="0" w:space="0" w:color="auto"/>
                                <w:right w:val="none" w:sz="0" w:space="0" w:color="auto"/>
                              </w:divBdr>
                              <w:divsChild>
                                <w:div w:id="151874367">
                                  <w:marLeft w:val="0"/>
                                  <w:marRight w:val="0"/>
                                  <w:marTop w:val="0"/>
                                  <w:marBottom w:val="0"/>
                                  <w:divBdr>
                                    <w:top w:val="none" w:sz="0" w:space="0" w:color="auto"/>
                                    <w:left w:val="none" w:sz="0" w:space="0" w:color="auto"/>
                                    <w:bottom w:val="none" w:sz="0" w:space="0" w:color="auto"/>
                                    <w:right w:val="none" w:sz="0" w:space="0" w:color="auto"/>
                                  </w:divBdr>
                                  <w:divsChild>
                                    <w:div w:id="826093992">
                                      <w:marLeft w:val="0"/>
                                      <w:marRight w:val="0"/>
                                      <w:marTop w:val="0"/>
                                      <w:marBottom w:val="0"/>
                                      <w:divBdr>
                                        <w:top w:val="none" w:sz="0" w:space="0" w:color="auto"/>
                                        <w:left w:val="none" w:sz="0" w:space="0" w:color="auto"/>
                                        <w:bottom w:val="none" w:sz="0" w:space="0" w:color="auto"/>
                                        <w:right w:val="none" w:sz="0" w:space="0" w:color="auto"/>
                                      </w:divBdr>
                                      <w:divsChild>
                                        <w:div w:id="1959875184">
                                          <w:marLeft w:val="0"/>
                                          <w:marRight w:val="0"/>
                                          <w:marTop w:val="0"/>
                                          <w:marBottom w:val="495"/>
                                          <w:divBdr>
                                            <w:top w:val="none" w:sz="0" w:space="0" w:color="auto"/>
                                            <w:left w:val="none" w:sz="0" w:space="0" w:color="auto"/>
                                            <w:bottom w:val="none" w:sz="0" w:space="0" w:color="auto"/>
                                            <w:right w:val="none" w:sz="0" w:space="0" w:color="auto"/>
                                          </w:divBdr>
                                          <w:divsChild>
                                            <w:div w:id="210850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8789461">
      <w:bodyDiv w:val="1"/>
      <w:marLeft w:val="0"/>
      <w:marRight w:val="0"/>
      <w:marTop w:val="0"/>
      <w:marBottom w:val="0"/>
      <w:divBdr>
        <w:top w:val="none" w:sz="0" w:space="0" w:color="auto"/>
        <w:left w:val="none" w:sz="0" w:space="0" w:color="auto"/>
        <w:bottom w:val="none" w:sz="0" w:space="0" w:color="auto"/>
        <w:right w:val="none" w:sz="0" w:space="0" w:color="auto"/>
      </w:divBdr>
      <w:divsChild>
        <w:div w:id="696352053">
          <w:marLeft w:val="0"/>
          <w:marRight w:val="0"/>
          <w:marTop w:val="0"/>
          <w:marBottom w:val="0"/>
          <w:divBdr>
            <w:top w:val="none" w:sz="0" w:space="0" w:color="auto"/>
            <w:left w:val="none" w:sz="0" w:space="0" w:color="auto"/>
            <w:bottom w:val="none" w:sz="0" w:space="0" w:color="auto"/>
            <w:right w:val="none" w:sz="0" w:space="0" w:color="auto"/>
          </w:divBdr>
          <w:divsChild>
            <w:div w:id="1612857476">
              <w:marLeft w:val="0"/>
              <w:marRight w:val="0"/>
              <w:marTop w:val="0"/>
              <w:marBottom w:val="0"/>
              <w:divBdr>
                <w:top w:val="none" w:sz="0" w:space="0" w:color="auto"/>
                <w:left w:val="none" w:sz="0" w:space="0" w:color="auto"/>
                <w:bottom w:val="none" w:sz="0" w:space="0" w:color="auto"/>
                <w:right w:val="none" w:sz="0" w:space="0" w:color="auto"/>
              </w:divBdr>
              <w:divsChild>
                <w:div w:id="565459020">
                  <w:marLeft w:val="0"/>
                  <w:marRight w:val="0"/>
                  <w:marTop w:val="0"/>
                  <w:marBottom w:val="0"/>
                  <w:divBdr>
                    <w:top w:val="none" w:sz="0" w:space="0" w:color="auto"/>
                    <w:left w:val="none" w:sz="0" w:space="0" w:color="auto"/>
                    <w:bottom w:val="none" w:sz="0" w:space="0" w:color="auto"/>
                    <w:right w:val="none" w:sz="0" w:space="0" w:color="auto"/>
                  </w:divBdr>
                  <w:divsChild>
                    <w:div w:id="1883833101">
                      <w:marLeft w:val="0"/>
                      <w:marRight w:val="0"/>
                      <w:marTop w:val="0"/>
                      <w:marBottom w:val="0"/>
                      <w:divBdr>
                        <w:top w:val="none" w:sz="0" w:space="0" w:color="auto"/>
                        <w:left w:val="none" w:sz="0" w:space="0" w:color="auto"/>
                        <w:bottom w:val="none" w:sz="0" w:space="0" w:color="auto"/>
                        <w:right w:val="none" w:sz="0" w:space="0" w:color="auto"/>
                      </w:divBdr>
                      <w:divsChild>
                        <w:div w:id="206719247">
                          <w:marLeft w:val="0"/>
                          <w:marRight w:val="0"/>
                          <w:marTop w:val="0"/>
                          <w:marBottom w:val="0"/>
                          <w:divBdr>
                            <w:top w:val="none" w:sz="0" w:space="0" w:color="auto"/>
                            <w:left w:val="none" w:sz="0" w:space="0" w:color="auto"/>
                            <w:bottom w:val="none" w:sz="0" w:space="0" w:color="auto"/>
                            <w:right w:val="none" w:sz="0" w:space="0" w:color="auto"/>
                          </w:divBdr>
                          <w:divsChild>
                            <w:div w:id="1736781464">
                              <w:marLeft w:val="0"/>
                              <w:marRight w:val="0"/>
                              <w:marTop w:val="0"/>
                              <w:marBottom w:val="0"/>
                              <w:divBdr>
                                <w:top w:val="none" w:sz="0" w:space="0" w:color="auto"/>
                                <w:left w:val="none" w:sz="0" w:space="0" w:color="auto"/>
                                <w:bottom w:val="none" w:sz="0" w:space="0" w:color="auto"/>
                                <w:right w:val="none" w:sz="0" w:space="0" w:color="auto"/>
                              </w:divBdr>
                              <w:divsChild>
                                <w:div w:id="1711570732">
                                  <w:marLeft w:val="0"/>
                                  <w:marRight w:val="0"/>
                                  <w:marTop w:val="0"/>
                                  <w:marBottom w:val="0"/>
                                  <w:divBdr>
                                    <w:top w:val="none" w:sz="0" w:space="0" w:color="auto"/>
                                    <w:left w:val="none" w:sz="0" w:space="0" w:color="auto"/>
                                    <w:bottom w:val="none" w:sz="0" w:space="0" w:color="auto"/>
                                    <w:right w:val="none" w:sz="0" w:space="0" w:color="auto"/>
                                  </w:divBdr>
                                  <w:divsChild>
                                    <w:div w:id="597450111">
                                      <w:marLeft w:val="0"/>
                                      <w:marRight w:val="0"/>
                                      <w:marTop w:val="0"/>
                                      <w:marBottom w:val="0"/>
                                      <w:divBdr>
                                        <w:top w:val="none" w:sz="0" w:space="0" w:color="auto"/>
                                        <w:left w:val="none" w:sz="0" w:space="0" w:color="auto"/>
                                        <w:bottom w:val="none" w:sz="0" w:space="0" w:color="auto"/>
                                        <w:right w:val="none" w:sz="0" w:space="0" w:color="auto"/>
                                      </w:divBdr>
                                      <w:divsChild>
                                        <w:div w:id="1686635167">
                                          <w:marLeft w:val="0"/>
                                          <w:marRight w:val="0"/>
                                          <w:marTop w:val="0"/>
                                          <w:marBottom w:val="495"/>
                                          <w:divBdr>
                                            <w:top w:val="none" w:sz="0" w:space="0" w:color="auto"/>
                                            <w:left w:val="none" w:sz="0" w:space="0" w:color="auto"/>
                                            <w:bottom w:val="none" w:sz="0" w:space="0" w:color="auto"/>
                                            <w:right w:val="none" w:sz="0" w:space="0" w:color="auto"/>
                                          </w:divBdr>
                                          <w:divsChild>
                                            <w:div w:id="129505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4269446">
      <w:bodyDiv w:val="1"/>
      <w:marLeft w:val="0"/>
      <w:marRight w:val="0"/>
      <w:marTop w:val="0"/>
      <w:marBottom w:val="0"/>
      <w:divBdr>
        <w:top w:val="none" w:sz="0" w:space="0" w:color="auto"/>
        <w:left w:val="none" w:sz="0" w:space="0" w:color="auto"/>
        <w:bottom w:val="none" w:sz="0" w:space="0" w:color="auto"/>
        <w:right w:val="none" w:sz="0" w:space="0" w:color="auto"/>
      </w:divBdr>
      <w:divsChild>
        <w:div w:id="1564368836">
          <w:marLeft w:val="0"/>
          <w:marRight w:val="0"/>
          <w:marTop w:val="0"/>
          <w:marBottom w:val="0"/>
          <w:divBdr>
            <w:top w:val="none" w:sz="0" w:space="0" w:color="auto"/>
            <w:left w:val="none" w:sz="0" w:space="0" w:color="auto"/>
            <w:bottom w:val="none" w:sz="0" w:space="0" w:color="auto"/>
            <w:right w:val="none" w:sz="0" w:space="0" w:color="auto"/>
          </w:divBdr>
          <w:divsChild>
            <w:div w:id="2111268777">
              <w:marLeft w:val="0"/>
              <w:marRight w:val="0"/>
              <w:marTop w:val="0"/>
              <w:marBottom w:val="0"/>
              <w:divBdr>
                <w:top w:val="none" w:sz="0" w:space="0" w:color="auto"/>
                <w:left w:val="none" w:sz="0" w:space="0" w:color="auto"/>
                <w:bottom w:val="none" w:sz="0" w:space="0" w:color="auto"/>
                <w:right w:val="none" w:sz="0" w:space="0" w:color="auto"/>
              </w:divBdr>
              <w:divsChild>
                <w:div w:id="1325354720">
                  <w:marLeft w:val="0"/>
                  <w:marRight w:val="0"/>
                  <w:marTop w:val="0"/>
                  <w:marBottom w:val="0"/>
                  <w:divBdr>
                    <w:top w:val="none" w:sz="0" w:space="0" w:color="auto"/>
                    <w:left w:val="none" w:sz="0" w:space="0" w:color="auto"/>
                    <w:bottom w:val="none" w:sz="0" w:space="0" w:color="auto"/>
                    <w:right w:val="none" w:sz="0" w:space="0" w:color="auto"/>
                  </w:divBdr>
                  <w:divsChild>
                    <w:div w:id="121970048">
                      <w:marLeft w:val="0"/>
                      <w:marRight w:val="0"/>
                      <w:marTop w:val="0"/>
                      <w:marBottom w:val="0"/>
                      <w:divBdr>
                        <w:top w:val="none" w:sz="0" w:space="0" w:color="auto"/>
                        <w:left w:val="none" w:sz="0" w:space="0" w:color="auto"/>
                        <w:bottom w:val="none" w:sz="0" w:space="0" w:color="auto"/>
                        <w:right w:val="none" w:sz="0" w:space="0" w:color="auto"/>
                      </w:divBdr>
                      <w:divsChild>
                        <w:div w:id="1680812572">
                          <w:marLeft w:val="0"/>
                          <w:marRight w:val="0"/>
                          <w:marTop w:val="0"/>
                          <w:marBottom w:val="0"/>
                          <w:divBdr>
                            <w:top w:val="none" w:sz="0" w:space="0" w:color="auto"/>
                            <w:left w:val="none" w:sz="0" w:space="0" w:color="auto"/>
                            <w:bottom w:val="none" w:sz="0" w:space="0" w:color="auto"/>
                            <w:right w:val="none" w:sz="0" w:space="0" w:color="auto"/>
                          </w:divBdr>
                          <w:divsChild>
                            <w:div w:id="1404134780">
                              <w:marLeft w:val="0"/>
                              <w:marRight w:val="0"/>
                              <w:marTop w:val="0"/>
                              <w:marBottom w:val="0"/>
                              <w:divBdr>
                                <w:top w:val="none" w:sz="0" w:space="0" w:color="auto"/>
                                <w:left w:val="none" w:sz="0" w:space="0" w:color="auto"/>
                                <w:bottom w:val="none" w:sz="0" w:space="0" w:color="auto"/>
                                <w:right w:val="none" w:sz="0" w:space="0" w:color="auto"/>
                              </w:divBdr>
                              <w:divsChild>
                                <w:div w:id="104156654">
                                  <w:marLeft w:val="0"/>
                                  <w:marRight w:val="0"/>
                                  <w:marTop w:val="0"/>
                                  <w:marBottom w:val="0"/>
                                  <w:divBdr>
                                    <w:top w:val="none" w:sz="0" w:space="0" w:color="auto"/>
                                    <w:left w:val="none" w:sz="0" w:space="0" w:color="auto"/>
                                    <w:bottom w:val="none" w:sz="0" w:space="0" w:color="auto"/>
                                    <w:right w:val="none" w:sz="0" w:space="0" w:color="auto"/>
                                  </w:divBdr>
                                  <w:divsChild>
                                    <w:div w:id="66467109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495"/>
                                          <w:divBdr>
                                            <w:top w:val="none" w:sz="0" w:space="0" w:color="auto"/>
                                            <w:left w:val="none" w:sz="0" w:space="0" w:color="auto"/>
                                            <w:bottom w:val="none" w:sz="0" w:space="0" w:color="auto"/>
                                            <w:right w:val="none" w:sz="0" w:space="0" w:color="auto"/>
                                          </w:divBdr>
                                          <w:divsChild>
                                            <w:div w:id="103377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25205864">
      <w:bodyDiv w:val="1"/>
      <w:marLeft w:val="0"/>
      <w:marRight w:val="0"/>
      <w:marTop w:val="0"/>
      <w:marBottom w:val="0"/>
      <w:divBdr>
        <w:top w:val="none" w:sz="0" w:space="0" w:color="auto"/>
        <w:left w:val="none" w:sz="0" w:space="0" w:color="auto"/>
        <w:bottom w:val="none" w:sz="0" w:space="0" w:color="auto"/>
        <w:right w:val="none" w:sz="0" w:space="0" w:color="auto"/>
      </w:divBdr>
      <w:divsChild>
        <w:div w:id="1296835467">
          <w:marLeft w:val="0"/>
          <w:marRight w:val="0"/>
          <w:marTop w:val="0"/>
          <w:marBottom w:val="0"/>
          <w:divBdr>
            <w:top w:val="none" w:sz="0" w:space="0" w:color="auto"/>
            <w:left w:val="none" w:sz="0" w:space="0" w:color="auto"/>
            <w:bottom w:val="none" w:sz="0" w:space="0" w:color="auto"/>
            <w:right w:val="none" w:sz="0" w:space="0" w:color="auto"/>
          </w:divBdr>
          <w:divsChild>
            <w:div w:id="64881299">
              <w:marLeft w:val="0"/>
              <w:marRight w:val="0"/>
              <w:marTop w:val="0"/>
              <w:marBottom w:val="0"/>
              <w:divBdr>
                <w:top w:val="none" w:sz="0" w:space="0" w:color="auto"/>
                <w:left w:val="none" w:sz="0" w:space="0" w:color="auto"/>
                <w:bottom w:val="none" w:sz="0" w:space="0" w:color="auto"/>
                <w:right w:val="none" w:sz="0" w:space="0" w:color="auto"/>
              </w:divBdr>
              <w:divsChild>
                <w:div w:id="1942640379">
                  <w:marLeft w:val="0"/>
                  <w:marRight w:val="0"/>
                  <w:marTop w:val="0"/>
                  <w:marBottom w:val="0"/>
                  <w:divBdr>
                    <w:top w:val="none" w:sz="0" w:space="0" w:color="auto"/>
                    <w:left w:val="none" w:sz="0" w:space="0" w:color="auto"/>
                    <w:bottom w:val="none" w:sz="0" w:space="0" w:color="auto"/>
                    <w:right w:val="none" w:sz="0" w:space="0" w:color="auto"/>
                  </w:divBdr>
                  <w:divsChild>
                    <w:div w:id="603658161">
                      <w:marLeft w:val="0"/>
                      <w:marRight w:val="0"/>
                      <w:marTop w:val="0"/>
                      <w:marBottom w:val="0"/>
                      <w:divBdr>
                        <w:top w:val="none" w:sz="0" w:space="0" w:color="auto"/>
                        <w:left w:val="none" w:sz="0" w:space="0" w:color="auto"/>
                        <w:bottom w:val="none" w:sz="0" w:space="0" w:color="auto"/>
                        <w:right w:val="none" w:sz="0" w:space="0" w:color="auto"/>
                      </w:divBdr>
                      <w:divsChild>
                        <w:div w:id="270356116">
                          <w:marLeft w:val="0"/>
                          <w:marRight w:val="0"/>
                          <w:marTop w:val="0"/>
                          <w:marBottom w:val="0"/>
                          <w:divBdr>
                            <w:top w:val="none" w:sz="0" w:space="0" w:color="auto"/>
                            <w:left w:val="none" w:sz="0" w:space="0" w:color="auto"/>
                            <w:bottom w:val="none" w:sz="0" w:space="0" w:color="auto"/>
                            <w:right w:val="none" w:sz="0" w:space="0" w:color="auto"/>
                          </w:divBdr>
                          <w:divsChild>
                            <w:div w:id="1843740964">
                              <w:marLeft w:val="0"/>
                              <w:marRight w:val="0"/>
                              <w:marTop w:val="0"/>
                              <w:marBottom w:val="0"/>
                              <w:divBdr>
                                <w:top w:val="none" w:sz="0" w:space="0" w:color="auto"/>
                                <w:left w:val="none" w:sz="0" w:space="0" w:color="auto"/>
                                <w:bottom w:val="none" w:sz="0" w:space="0" w:color="auto"/>
                                <w:right w:val="none" w:sz="0" w:space="0" w:color="auto"/>
                              </w:divBdr>
                              <w:divsChild>
                                <w:div w:id="1577740258">
                                  <w:marLeft w:val="0"/>
                                  <w:marRight w:val="0"/>
                                  <w:marTop w:val="0"/>
                                  <w:marBottom w:val="0"/>
                                  <w:divBdr>
                                    <w:top w:val="none" w:sz="0" w:space="0" w:color="auto"/>
                                    <w:left w:val="none" w:sz="0" w:space="0" w:color="auto"/>
                                    <w:bottom w:val="none" w:sz="0" w:space="0" w:color="auto"/>
                                    <w:right w:val="none" w:sz="0" w:space="0" w:color="auto"/>
                                  </w:divBdr>
                                  <w:divsChild>
                                    <w:div w:id="1504392285">
                                      <w:marLeft w:val="0"/>
                                      <w:marRight w:val="0"/>
                                      <w:marTop w:val="0"/>
                                      <w:marBottom w:val="0"/>
                                      <w:divBdr>
                                        <w:top w:val="none" w:sz="0" w:space="0" w:color="auto"/>
                                        <w:left w:val="none" w:sz="0" w:space="0" w:color="auto"/>
                                        <w:bottom w:val="none" w:sz="0" w:space="0" w:color="auto"/>
                                        <w:right w:val="none" w:sz="0" w:space="0" w:color="auto"/>
                                      </w:divBdr>
                                      <w:divsChild>
                                        <w:div w:id="1645769031">
                                          <w:marLeft w:val="0"/>
                                          <w:marRight w:val="0"/>
                                          <w:marTop w:val="0"/>
                                          <w:marBottom w:val="495"/>
                                          <w:divBdr>
                                            <w:top w:val="none" w:sz="0" w:space="0" w:color="auto"/>
                                            <w:left w:val="none" w:sz="0" w:space="0" w:color="auto"/>
                                            <w:bottom w:val="none" w:sz="0" w:space="0" w:color="auto"/>
                                            <w:right w:val="none" w:sz="0" w:space="0" w:color="auto"/>
                                          </w:divBdr>
                                          <w:divsChild>
                                            <w:div w:id="13154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43555472">
      <w:bodyDiv w:val="1"/>
      <w:marLeft w:val="0"/>
      <w:marRight w:val="0"/>
      <w:marTop w:val="0"/>
      <w:marBottom w:val="0"/>
      <w:divBdr>
        <w:top w:val="none" w:sz="0" w:space="0" w:color="auto"/>
        <w:left w:val="none" w:sz="0" w:space="0" w:color="auto"/>
        <w:bottom w:val="none" w:sz="0" w:space="0" w:color="auto"/>
        <w:right w:val="none" w:sz="0" w:space="0" w:color="auto"/>
      </w:divBdr>
      <w:divsChild>
        <w:div w:id="1453792255">
          <w:marLeft w:val="0"/>
          <w:marRight w:val="0"/>
          <w:marTop w:val="0"/>
          <w:marBottom w:val="0"/>
          <w:divBdr>
            <w:top w:val="none" w:sz="0" w:space="0" w:color="auto"/>
            <w:left w:val="none" w:sz="0" w:space="0" w:color="auto"/>
            <w:bottom w:val="none" w:sz="0" w:space="0" w:color="auto"/>
            <w:right w:val="none" w:sz="0" w:space="0" w:color="auto"/>
          </w:divBdr>
          <w:divsChild>
            <w:div w:id="455832049">
              <w:marLeft w:val="0"/>
              <w:marRight w:val="0"/>
              <w:marTop w:val="0"/>
              <w:marBottom w:val="0"/>
              <w:divBdr>
                <w:top w:val="none" w:sz="0" w:space="0" w:color="auto"/>
                <w:left w:val="none" w:sz="0" w:space="0" w:color="auto"/>
                <w:bottom w:val="none" w:sz="0" w:space="0" w:color="auto"/>
                <w:right w:val="none" w:sz="0" w:space="0" w:color="auto"/>
              </w:divBdr>
              <w:divsChild>
                <w:div w:id="1360857289">
                  <w:marLeft w:val="0"/>
                  <w:marRight w:val="0"/>
                  <w:marTop w:val="0"/>
                  <w:marBottom w:val="0"/>
                  <w:divBdr>
                    <w:top w:val="none" w:sz="0" w:space="0" w:color="auto"/>
                    <w:left w:val="none" w:sz="0" w:space="0" w:color="auto"/>
                    <w:bottom w:val="none" w:sz="0" w:space="0" w:color="auto"/>
                    <w:right w:val="none" w:sz="0" w:space="0" w:color="auto"/>
                  </w:divBdr>
                  <w:divsChild>
                    <w:div w:id="209147588">
                      <w:marLeft w:val="0"/>
                      <w:marRight w:val="0"/>
                      <w:marTop w:val="0"/>
                      <w:marBottom w:val="0"/>
                      <w:divBdr>
                        <w:top w:val="none" w:sz="0" w:space="0" w:color="auto"/>
                        <w:left w:val="none" w:sz="0" w:space="0" w:color="auto"/>
                        <w:bottom w:val="none" w:sz="0" w:space="0" w:color="auto"/>
                        <w:right w:val="none" w:sz="0" w:space="0" w:color="auto"/>
                      </w:divBdr>
                      <w:divsChild>
                        <w:div w:id="1723558162">
                          <w:marLeft w:val="0"/>
                          <w:marRight w:val="0"/>
                          <w:marTop w:val="0"/>
                          <w:marBottom w:val="0"/>
                          <w:divBdr>
                            <w:top w:val="none" w:sz="0" w:space="0" w:color="auto"/>
                            <w:left w:val="none" w:sz="0" w:space="0" w:color="auto"/>
                            <w:bottom w:val="none" w:sz="0" w:space="0" w:color="auto"/>
                            <w:right w:val="none" w:sz="0" w:space="0" w:color="auto"/>
                          </w:divBdr>
                          <w:divsChild>
                            <w:div w:id="1978493155">
                              <w:marLeft w:val="0"/>
                              <w:marRight w:val="0"/>
                              <w:marTop w:val="0"/>
                              <w:marBottom w:val="0"/>
                              <w:divBdr>
                                <w:top w:val="none" w:sz="0" w:space="0" w:color="auto"/>
                                <w:left w:val="none" w:sz="0" w:space="0" w:color="auto"/>
                                <w:bottom w:val="none" w:sz="0" w:space="0" w:color="auto"/>
                                <w:right w:val="none" w:sz="0" w:space="0" w:color="auto"/>
                              </w:divBdr>
                              <w:divsChild>
                                <w:div w:id="2020035342">
                                  <w:marLeft w:val="0"/>
                                  <w:marRight w:val="0"/>
                                  <w:marTop w:val="0"/>
                                  <w:marBottom w:val="0"/>
                                  <w:divBdr>
                                    <w:top w:val="none" w:sz="0" w:space="0" w:color="auto"/>
                                    <w:left w:val="none" w:sz="0" w:space="0" w:color="auto"/>
                                    <w:bottom w:val="none" w:sz="0" w:space="0" w:color="auto"/>
                                    <w:right w:val="none" w:sz="0" w:space="0" w:color="auto"/>
                                  </w:divBdr>
                                  <w:divsChild>
                                    <w:div w:id="1030955103">
                                      <w:marLeft w:val="0"/>
                                      <w:marRight w:val="0"/>
                                      <w:marTop w:val="0"/>
                                      <w:marBottom w:val="0"/>
                                      <w:divBdr>
                                        <w:top w:val="none" w:sz="0" w:space="0" w:color="auto"/>
                                        <w:left w:val="none" w:sz="0" w:space="0" w:color="auto"/>
                                        <w:bottom w:val="none" w:sz="0" w:space="0" w:color="auto"/>
                                        <w:right w:val="none" w:sz="0" w:space="0" w:color="auto"/>
                                      </w:divBdr>
                                      <w:divsChild>
                                        <w:div w:id="1593853958">
                                          <w:marLeft w:val="0"/>
                                          <w:marRight w:val="0"/>
                                          <w:marTop w:val="0"/>
                                          <w:marBottom w:val="495"/>
                                          <w:divBdr>
                                            <w:top w:val="none" w:sz="0" w:space="0" w:color="auto"/>
                                            <w:left w:val="none" w:sz="0" w:space="0" w:color="auto"/>
                                            <w:bottom w:val="none" w:sz="0" w:space="0" w:color="auto"/>
                                            <w:right w:val="none" w:sz="0" w:space="0" w:color="auto"/>
                                          </w:divBdr>
                                          <w:divsChild>
                                            <w:div w:id="13059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8600797">
      <w:bodyDiv w:val="1"/>
      <w:marLeft w:val="0"/>
      <w:marRight w:val="0"/>
      <w:marTop w:val="0"/>
      <w:marBottom w:val="0"/>
      <w:divBdr>
        <w:top w:val="none" w:sz="0" w:space="0" w:color="auto"/>
        <w:left w:val="none" w:sz="0" w:space="0" w:color="auto"/>
        <w:bottom w:val="none" w:sz="0" w:space="0" w:color="auto"/>
        <w:right w:val="none" w:sz="0" w:space="0" w:color="auto"/>
      </w:divBdr>
      <w:divsChild>
        <w:div w:id="298413715">
          <w:marLeft w:val="0"/>
          <w:marRight w:val="0"/>
          <w:marTop w:val="0"/>
          <w:marBottom w:val="0"/>
          <w:divBdr>
            <w:top w:val="none" w:sz="0" w:space="0" w:color="auto"/>
            <w:left w:val="none" w:sz="0" w:space="0" w:color="auto"/>
            <w:bottom w:val="none" w:sz="0" w:space="0" w:color="auto"/>
            <w:right w:val="none" w:sz="0" w:space="0" w:color="auto"/>
          </w:divBdr>
          <w:divsChild>
            <w:div w:id="107897349">
              <w:marLeft w:val="0"/>
              <w:marRight w:val="0"/>
              <w:marTop w:val="0"/>
              <w:marBottom w:val="0"/>
              <w:divBdr>
                <w:top w:val="none" w:sz="0" w:space="0" w:color="auto"/>
                <w:left w:val="none" w:sz="0" w:space="0" w:color="auto"/>
                <w:bottom w:val="none" w:sz="0" w:space="0" w:color="auto"/>
                <w:right w:val="none" w:sz="0" w:space="0" w:color="auto"/>
              </w:divBdr>
              <w:divsChild>
                <w:div w:id="2140955044">
                  <w:marLeft w:val="0"/>
                  <w:marRight w:val="0"/>
                  <w:marTop w:val="0"/>
                  <w:marBottom w:val="0"/>
                  <w:divBdr>
                    <w:top w:val="none" w:sz="0" w:space="0" w:color="auto"/>
                    <w:left w:val="none" w:sz="0" w:space="0" w:color="auto"/>
                    <w:bottom w:val="none" w:sz="0" w:space="0" w:color="auto"/>
                    <w:right w:val="none" w:sz="0" w:space="0" w:color="auto"/>
                  </w:divBdr>
                  <w:divsChild>
                    <w:div w:id="1952466612">
                      <w:marLeft w:val="0"/>
                      <w:marRight w:val="0"/>
                      <w:marTop w:val="0"/>
                      <w:marBottom w:val="0"/>
                      <w:divBdr>
                        <w:top w:val="none" w:sz="0" w:space="0" w:color="auto"/>
                        <w:left w:val="none" w:sz="0" w:space="0" w:color="auto"/>
                        <w:bottom w:val="none" w:sz="0" w:space="0" w:color="auto"/>
                        <w:right w:val="none" w:sz="0" w:space="0" w:color="auto"/>
                      </w:divBdr>
                      <w:divsChild>
                        <w:div w:id="1361123810">
                          <w:marLeft w:val="0"/>
                          <w:marRight w:val="0"/>
                          <w:marTop w:val="0"/>
                          <w:marBottom w:val="0"/>
                          <w:divBdr>
                            <w:top w:val="none" w:sz="0" w:space="0" w:color="auto"/>
                            <w:left w:val="none" w:sz="0" w:space="0" w:color="auto"/>
                            <w:bottom w:val="none" w:sz="0" w:space="0" w:color="auto"/>
                            <w:right w:val="none" w:sz="0" w:space="0" w:color="auto"/>
                          </w:divBdr>
                          <w:divsChild>
                            <w:div w:id="326175190">
                              <w:marLeft w:val="0"/>
                              <w:marRight w:val="0"/>
                              <w:marTop w:val="0"/>
                              <w:marBottom w:val="0"/>
                              <w:divBdr>
                                <w:top w:val="none" w:sz="0" w:space="0" w:color="auto"/>
                                <w:left w:val="none" w:sz="0" w:space="0" w:color="auto"/>
                                <w:bottom w:val="none" w:sz="0" w:space="0" w:color="auto"/>
                                <w:right w:val="none" w:sz="0" w:space="0" w:color="auto"/>
                              </w:divBdr>
                              <w:divsChild>
                                <w:div w:id="1494905030">
                                  <w:marLeft w:val="0"/>
                                  <w:marRight w:val="0"/>
                                  <w:marTop w:val="0"/>
                                  <w:marBottom w:val="0"/>
                                  <w:divBdr>
                                    <w:top w:val="none" w:sz="0" w:space="0" w:color="auto"/>
                                    <w:left w:val="none" w:sz="0" w:space="0" w:color="auto"/>
                                    <w:bottom w:val="none" w:sz="0" w:space="0" w:color="auto"/>
                                    <w:right w:val="none" w:sz="0" w:space="0" w:color="auto"/>
                                  </w:divBdr>
                                  <w:divsChild>
                                    <w:div w:id="381490336">
                                      <w:marLeft w:val="0"/>
                                      <w:marRight w:val="0"/>
                                      <w:marTop w:val="0"/>
                                      <w:marBottom w:val="0"/>
                                      <w:divBdr>
                                        <w:top w:val="none" w:sz="0" w:space="0" w:color="auto"/>
                                        <w:left w:val="none" w:sz="0" w:space="0" w:color="auto"/>
                                        <w:bottom w:val="none" w:sz="0" w:space="0" w:color="auto"/>
                                        <w:right w:val="none" w:sz="0" w:space="0" w:color="auto"/>
                                      </w:divBdr>
                                      <w:divsChild>
                                        <w:div w:id="912392416">
                                          <w:marLeft w:val="0"/>
                                          <w:marRight w:val="0"/>
                                          <w:marTop w:val="0"/>
                                          <w:marBottom w:val="495"/>
                                          <w:divBdr>
                                            <w:top w:val="none" w:sz="0" w:space="0" w:color="auto"/>
                                            <w:left w:val="none" w:sz="0" w:space="0" w:color="auto"/>
                                            <w:bottom w:val="none" w:sz="0" w:space="0" w:color="auto"/>
                                            <w:right w:val="none" w:sz="0" w:space="0" w:color="auto"/>
                                          </w:divBdr>
                                          <w:divsChild>
                                            <w:div w:id="140175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4741556">
      <w:bodyDiv w:val="1"/>
      <w:marLeft w:val="0"/>
      <w:marRight w:val="0"/>
      <w:marTop w:val="0"/>
      <w:marBottom w:val="0"/>
      <w:divBdr>
        <w:top w:val="none" w:sz="0" w:space="0" w:color="auto"/>
        <w:left w:val="none" w:sz="0" w:space="0" w:color="auto"/>
        <w:bottom w:val="none" w:sz="0" w:space="0" w:color="auto"/>
        <w:right w:val="none" w:sz="0" w:space="0" w:color="auto"/>
      </w:divBdr>
      <w:divsChild>
        <w:div w:id="1379545225">
          <w:marLeft w:val="0"/>
          <w:marRight w:val="0"/>
          <w:marTop w:val="0"/>
          <w:marBottom w:val="0"/>
          <w:divBdr>
            <w:top w:val="none" w:sz="0" w:space="0" w:color="auto"/>
            <w:left w:val="none" w:sz="0" w:space="0" w:color="auto"/>
            <w:bottom w:val="none" w:sz="0" w:space="0" w:color="auto"/>
            <w:right w:val="none" w:sz="0" w:space="0" w:color="auto"/>
          </w:divBdr>
          <w:divsChild>
            <w:div w:id="1565676592">
              <w:marLeft w:val="0"/>
              <w:marRight w:val="0"/>
              <w:marTop w:val="0"/>
              <w:marBottom w:val="0"/>
              <w:divBdr>
                <w:top w:val="none" w:sz="0" w:space="0" w:color="auto"/>
                <w:left w:val="none" w:sz="0" w:space="0" w:color="auto"/>
                <w:bottom w:val="none" w:sz="0" w:space="0" w:color="auto"/>
                <w:right w:val="none" w:sz="0" w:space="0" w:color="auto"/>
              </w:divBdr>
              <w:divsChild>
                <w:div w:id="47918726">
                  <w:marLeft w:val="0"/>
                  <w:marRight w:val="0"/>
                  <w:marTop w:val="0"/>
                  <w:marBottom w:val="0"/>
                  <w:divBdr>
                    <w:top w:val="none" w:sz="0" w:space="0" w:color="auto"/>
                    <w:left w:val="none" w:sz="0" w:space="0" w:color="auto"/>
                    <w:bottom w:val="none" w:sz="0" w:space="0" w:color="auto"/>
                    <w:right w:val="none" w:sz="0" w:space="0" w:color="auto"/>
                  </w:divBdr>
                  <w:divsChild>
                    <w:div w:id="935870335">
                      <w:marLeft w:val="0"/>
                      <w:marRight w:val="0"/>
                      <w:marTop w:val="0"/>
                      <w:marBottom w:val="0"/>
                      <w:divBdr>
                        <w:top w:val="none" w:sz="0" w:space="0" w:color="auto"/>
                        <w:left w:val="none" w:sz="0" w:space="0" w:color="auto"/>
                        <w:bottom w:val="none" w:sz="0" w:space="0" w:color="auto"/>
                        <w:right w:val="none" w:sz="0" w:space="0" w:color="auto"/>
                      </w:divBdr>
                      <w:divsChild>
                        <w:div w:id="1316110569">
                          <w:marLeft w:val="0"/>
                          <w:marRight w:val="0"/>
                          <w:marTop w:val="0"/>
                          <w:marBottom w:val="0"/>
                          <w:divBdr>
                            <w:top w:val="none" w:sz="0" w:space="0" w:color="auto"/>
                            <w:left w:val="none" w:sz="0" w:space="0" w:color="auto"/>
                            <w:bottom w:val="none" w:sz="0" w:space="0" w:color="auto"/>
                            <w:right w:val="none" w:sz="0" w:space="0" w:color="auto"/>
                          </w:divBdr>
                          <w:divsChild>
                            <w:div w:id="1212418708">
                              <w:marLeft w:val="0"/>
                              <w:marRight w:val="0"/>
                              <w:marTop w:val="0"/>
                              <w:marBottom w:val="0"/>
                              <w:divBdr>
                                <w:top w:val="none" w:sz="0" w:space="0" w:color="auto"/>
                                <w:left w:val="none" w:sz="0" w:space="0" w:color="auto"/>
                                <w:bottom w:val="none" w:sz="0" w:space="0" w:color="auto"/>
                                <w:right w:val="none" w:sz="0" w:space="0" w:color="auto"/>
                              </w:divBdr>
                              <w:divsChild>
                                <w:div w:id="1131754635">
                                  <w:marLeft w:val="0"/>
                                  <w:marRight w:val="0"/>
                                  <w:marTop w:val="0"/>
                                  <w:marBottom w:val="0"/>
                                  <w:divBdr>
                                    <w:top w:val="none" w:sz="0" w:space="0" w:color="auto"/>
                                    <w:left w:val="none" w:sz="0" w:space="0" w:color="auto"/>
                                    <w:bottom w:val="none" w:sz="0" w:space="0" w:color="auto"/>
                                    <w:right w:val="none" w:sz="0" w:space="0" w:color="auto"/>
                                  </w:divBdr>
                                  <w:divsChild>
                                    <w:div w:id="454636803">
                                      <w:marLeft w:val="0"/>
                                      <w:marRight w:val="0"/>
                                      <w:marTop w:val="0"/>
                                      <w:marBottom w:val="0"/>
                                      <w:divBdr>
                                        <w:top w:val="none" w:sz="0" w:space="0" w:color="auto"/>
                                        <w:left w:val="none" w:sz="0" w:space="0" w:color="auto"/>
                                        <w:bottom w:val="none" w:sz="0" w:space="0" w:color="auto"/>
                                        <w:right w:val="none" w:sz="0" w:space="0" w:color="auto"/>
                                      </w:divBdr>
                                      <w:divsChild>
                                        <w:div w:id="1268927971">
                                          <w:marLeft w:val="0"/>
                                          <w:marRight w:val="0"/>
                                          <w:marTop w:val="0"/>
                                          <w:marBottom w:val="495"/>
                                          <w:divBdr>
                                            <w:top w:val="none" w:sz="0" w:space="0" w:color="auto"/>
                                            <w:left w:val="none" w:sz="0" w:space="0" w:color="auto"/>
                                            <w:bottom w:val="none" w:sz="0" w:space="0" w:color="auto"/>
                                            <w:right w:val="none" w:sz="0" w:space="0" w:color="auto"/>
                                          </w:divBdr>
                                          <w:divsChild>
                                            <w:div w:id="20073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5559221">
      <w:bodyDiv w:val="1"/>
      <w:marLeft w:val="0"/>
      <w:marRight w:val="0"/>
      <w:marTop w:val="0"/>
      <w:marBottom w:val="0"/>
      <w:divBdr>
        <w:top w:val="none" w:sz="0" w:space="0" w:color="auto"/>
        <w:left w:val="none" w:sz="0" w:space="0" w:color="auto"/>
        <w:bottom w:val="none" w:sz="0" w:space="0" w:color="auto"/>
        <w:right w:val="none" w:sz="0" w:space="0" w:color="auto"/>
      </w:divBdr>
      <w:divsChild>
        <w:div w:id="1278830894">
          <w:marLeft w:val="0"/>
          <w:marRight w:val="0"/>
          <w:marTop w:val="0"/>
          <w:marBottom w:val="0"/>
          <w:divBdr>
            <w:top w:val="none" w:sz="0" w:space="0" w:color="auto"/>
            <w:left w:val="none" w:sz="0" w:space="0" w:color="auto"/>
            <w:bottom w:val="none" w:sz="0" w:space="0" w:color="auto"/>
            <w:right w:val="none" w:sz="0" w:space="0" w:color="auto"/>
          </w:divBdr>
          <w:divsChild>
            <w:div w:id="946541718">
              <w:marLeft w:val="0"/>
              <w:marRight w:val="0"/>
              <w:marTop w:val="0"/>
              <w:marBottom w:val="0"/>
              <w:divBdr>
                <w:top w:val="none" w:sz="0" w:space="0" w:color="auto"/>
                <w:left w:val="none" w:sz="0" w:space="0" w:color="auto"/>
                <w:bottom w:val="none" w:sz="0" w:space="0" w:color="auto"/>
                <w:right w:val="none" w:sz="0" w:space="0" w:color="auto"/>
              </w:divBdr>
              <w:divsChild>
                <w:div w:id="666175473">
                  <w:marLeft w:val="0"/>
                  <w:marRight w:val="0"/>
                  <w:marTop w:val="0"/>
                  <w:marBottom w:val="0"/>
                  <w:divBdr>
                    <w:top w:val="none" w:sz="0" w:space="0" w:color="auto"/>
                    <w:left w:val="none" w:sz="0" w:space="0" w:color="auto"/>
                    <w:bottom w:val="none" w:sz="0" w:space="0" w:color="auto"/>
                    <w:right w:val="none" w:sz="0" w:space="0" w:color="auto"/>
                  </w:divBdr>
                  <w:divsChild>
                    <w:div w:id="259141620">
                      <w:marLeft w:val="0"/>
                      <w:marRight w:val="0"/>
                      <w:marTop w:val="0"/>
                      <w:marBottom w:val="0"/>
                      <w:divBdr>
                        <w:top w:val="none" w:sz="0" w:space="0" w:color="auto"/>
                        <w:left w:val="none" w:sz="0" w:space="0" w:color="auto"/>
                        <w:bottom w:val="none" w:sz="0" w:space="0" w:color="auto"/>
                        <w:right w:val="none" w:sz="0" w:space="0" w:color="auto"/>
                      </w:divBdr>
                      <w:divsChild>
                        <w:div w:id="1506704697">
                          <w:marLeft w:val="0"/>
                          <w:marRight w:val="0"/>
                          <w:marTop w:val="0"/>
                          <w:marBottom w:val="0"/>
                          <w:divBdr>
                            <w:top w:val="none" w:sz="0" w:space="0" w:color="auto"/>
                            <w:left w:val="none" w:sz="0" w:space="0" w:color="auto"/>
                            <w:bottom w:val="none" w:sz="0" w:space="0" w:color="auto"/>
                            <w:right w:val="none" w:sz="0" w:space="0" w:color="auto"/>
                          </w:divBdr>
                          <w:divsChild>
                            <w:div w:id="1571577081">
                              <w:marLeft w:val="0"/>
                              <w:marRight w:val="0"/>
                              <w:marTop w:val="0"/>
                              <w:marBottom w:val="0"/>
                              <w:divBdr>
                                <w:top w:val="none" w:sz="0" w:space="0" w:color="auto"/>
                                <w:left w:val="none" w:sz="0" w:space="0" w:color="auto"/>
                                <w:bottom w:val="none" w:sz="0" w:space="0" w:color="auto"/>
                                <w:right w:val="none" w:sz="0" w:space="0" w:color="auto"/>
                              </w:divBdr>
                              <w:divsChild>
                                <w:div w:id="530991622">
                                  <w:marLeft w:val="0"/>
                                  <w:marRight w:val="0"/>
                                  <w:marTop w:val="0"/>
                                  <w:marBottom w:val="0"/>
                                  <w:divBdr>
                                    <w:top w:val="none" w:sz="0" w:space="0" w:color="auto"/>
                                    <w:left w:val="none" w:sz="0" w:space="0" w:color="auto"/>
                                    <w:bottom w:val="none" w:sz="0" w:space="0" w:color="auto"/>
                                    <w:right w:val="none" w:sz="0" w:space="0" w:color="auto"/>
                                  </w:divBdr>
                                  <w:divsChild>
                                    <w:div w:id="401218473">
                                      <w:marLeft w:val="0"/>
                                      <w:marRight w:val="0"/>
                                      <w:marTop w:val="0"/>
                                      <w:marBottom w:val="0"/>
                                      <w:divBdr>
                                        <w:top w:val="none" w:sz="0" w:space="0" w:color="auto"/>
                                        <w:left w:val="none" w:sz="0" w:space="0" w:color="auto"/>
                                        <w:bottom w:val="none" w:sz="0" w:space="0" w:color="auto"/>
                                        <w:right w:val="none" w:sz="0" w:space="0" w:color="auto"/>
                                      </w:divBdr>
                                      <w:divsChild>
                                        <w:div w:id="1406106450">
                                          <w:marLeft w:val="0"/>
                                          <w:marRight w:val="0"/>
                                          <w:marTop w:val="0"/>
                                          <w:marBottom w:val="495"/>
                                          <w:divBdr>
                                            <w:top w:val="none" w:sz="0" w:space="0" w:color="auto"/>
                                            <w:left w:val="none" w:sz="0" w:space="0" w:color="auto"/>
                                            <w:bottom w:val="none" w:sz="0" w:space="0" w:color="auto"/>
                                            <w:right w:val="none" w:sz="0" w:space="0" w:color="auto"/>
                                          </w:divBdr>
                                          <w:divsChild>
                                            <w:div w:id="98062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1407758">
      <w:bodyDiv w:val="1"/>
      <w:marLeft w:val="0"/>
      <w:marRight w:val="0"/>
      <w:marTop w:val="0"/>
      <w:marBottom w:val="0"/>
      <w:divBdr>
        <w:top w:val="none" w:sz="0" w:space="0" w:color="auto"/>
        <w:left w:val="none" w:sz="0" w:space="0" w:color="auto"/>
        <w:bottom w:val="none" w:sz="0" w:space="0" w:color="auto"/>
        <w:right w:val="none" w:sz="0" w:space="0" w:color="auto"/>
      </w:divBdr>
    </w:div>
    <w:div w:id="579824997">
      <w:bodyDiv w:val="1"/>
      <w:marLeft w:val="0"/>
      <w:marRight w:val="0"/>
      <w:marTop w:val="0"/>
      <w:marBottom w:val="0"/>
      <w:divBdr>
        <w:top w:val="none" w:sz="0" w:space="0" w:color="auto"/>
        <w:left w:val="none" w:sz="0" w:space="0" w:color="auto"/>
        <w:bottom w:val="none" w:sz="0" w:space="0" w:color="auto"/>
        <w:right w:val="none" w:sz="0" w:space="0" w:color="auto"/>
      </w:divBdr>
      <w:divsChild>
        <w:div w:id="981425479">
          <w:marLeft w:val="0"/>
          <w:marRight w:val="0"/>
          <w:marTop w:val="0"/>
          <w:marBottom w:val="0"/>
          <w:divBdr>
            <w:top w:val="none" w:sz="0" w:space="0" w:color="auto"/>
            <w:left w:val="none" w:sz="0" w:space="0" w:color="auto"/>
            <w:bottom w:val="none" w:sz="0" w:space="0" w:color="auto"/>
            <w:right w:val="none" w:sz="0" w:space="0" w:color="auto"/>
          </w:divBdr>
          <w:divsChild>
            <w:div w:id="102965255">
              <w:marLeft w:val="0"/>
              <w:marRight w:val="0"/>
              <w:marTop w:val="0"/>
              <w:marBottom w:val="0"/>
              <w:divBdr>
                <w:top w:val="none" w:sz="0" w:space="0" w:color="auto"/>
                <w:left w:val="none" w:sz="0" w:space="0" w:color="auto"/>
                <w:bottom w:val="none" w:sz="0" w:space="0" w:color="auto"/>
                <w:right w:val="none" w:sz="0" w:space="0" w:color="auto"/>
              </w:divBdr>
              <w:divsChild>
                <w:div w:id="826438864">
                  <w:marLeft w:val="0"/>
                  <w:marRight w:val="0"/>
                  <w:marTop w:val="0"/>
                  <w:marBottom w:val="0"/>
                  <w:divBdr>
                    <w:top w:val="none" w:sz="0" w:space="0" w:color="auto"/>
                    <w:left w:val="none" w:sz="0" w:space="0" w:color="auto"/>
                    <w:bottom w:val="none" w:sz="0" w:space="0" w:color="auto"/>
                    <w:right w:val="none" w:sz="0" w:space="0" w:color="auto"/>
                  </w:divBdr>
                  <w:divsChild>
                    <w:div w:id="569927695">
                      <w:marLeft w:val="0"/>
                      <w:marRight w:val="0"/>
                      <w:marTop w:val="0"/>
                      <w:marBottom w:val="0"/>
                      <w:divBdr>
                        <w:top w:val="none" w:sz="0" w:space="0" w:color="auto"/>
                        <w:left w:val="none" w:sz="0" w:space="0" w:color="auto"/>
                        <w:bottom w:val="none" w:sz="0" w:space="0" w:color="auto"/>
                        <w:right w:val="none" w:sz="0" w:space="0" w:color="auto"/>
                      </w:divBdr>
                      <w:divsChild>
                        <w:div w:id="2107923293">
                          <w:marLeft w:val="0"/>
                          <w:marRight w:val="0"/>
                          <w:marTop w:val="0"/>
                          <w:marBottom w:val="0"/>
                          <w:divBdr>
                            <w:top w:val="none" w:sz="0" w:space="0" w:color="auto"/>
                            <w:left w:val="none" w:sz="0" w:space="0" w:color="auto"/>
                            <w:bottom w:val="none" w:sz="0" w:space="0" w:color="auto"/>
                            <w:right w:val="none" w:sz="0" w:space="0" w:color="auto"/>
                          </w:divBdr>
                          <w:divsChild>
                            <w:div w:id="1205172656">
                              <w:marLeft w:val="0"/>
                              <w:marRight w:val="0"/>
                              <w:marTop w:val="0"/>
                              <w:marBottom w:val="0"/>
                              <w:divBdr>
                                <w:top w:val="none" w:sz="0" w:space="0" w:color="auto"/>
                                <w:left w:val="none" w:sz="0" w:space="0" w:color="auto"/>
                                <w:bottom w:val="none" w:sz="0" w:space="0" w:color="auto"/>
                                <w:right w:val="none" w:sz="0" w:space="0" w:color="auto"/>
                              </w:divBdr>
                              <w:divsChild>
                                <w:div w:id="722095385">
                                  <w:marLeft w:val="0"/>
                                  <w:marRight w:val="0"/>
                                  <w:marTop w:val="0"/>
                                  <w:marBottom w:val="0"/>
                                  <w:divBdr>
                                    <w:top w:val="none" w:sz="0" w:space="0" w:color="auto"/>
                                    <w:left w:val="none" w:sz="0" w:space="0" w:color="auto"/>
                                    <w:bottom w:val="none" w:sz="0" w:space="0" w:color="auto"/>
                                    <w:right w:val="none" w:sz="0" w:space="0" w:color="auto"/>
                                  </w:divBdr>
                                  <w:divsChild>
                                    <w:div w:id="217592029">
                                      <w:marLeft w:val="0"/>
                                      <w:marRight w:val="0"/>
                                      <w:marTop w:val="0"/>
                                      <w:marBottom w:val="0"/>
                                      <w:divBdr>
                                        <w:top w:val="none" w:sz="0" w:space="0" w:color="auto"/>
                                        <w:left w:val="none" w:sz="0" w:space="0" w:color="auto"/>
                                        <w:bottom w:val="none" w:sz="0" w:space="0" w:color="auto"/>
                                        <w:right w:val="none" w:sz="0" w:space="0" w:color="auto"/>
                                      </w:divBdr>
                                      <w:divsChild>
                                        <w:div w:id="24330054">
                                          <w:marLeft w:val="0"/>
                                          <w:marRight w:val="0"/>
                                          <w:marTop w:val="0"/>
                                          <w:marBottom w:val="495"/>
                                          <w:divBdr>
                                            <w:top w:val="none" w:sz="0" w:space="0" w:color="auto"/>
                                            <w:left w:val="none" w:sz="0" w:space="0" w:color="auto"/>
                                            <w:bottom w:val="none" w:sz="0" w:space="0" w:color="auto"/>
                                            <w:right w:val="none" w:sz="0" w:space="0" w:color="auto"/>
                                          </w:divBdr>
                                          <w:divsChild>
                                            <w:div w:id="12566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3497739">
      <w:bodyDiv w:val="1"/>
      <w:marLeft w:val="0"/>
      <w:marRight w:val="0"/>
      <w:marTop w:val="0"/>
      <w:marBottom w:val="0"/>
      <w:divBdr>
        <w:top w:val="none" w:sz="0" w:space="0" w:color="auto"/>
        <w:left w:val="none" w:sz="0" w:space="0" w:color="auto"/>
        <w:bottom w:val="none" w:sz="0" w:space="0" w:color="auto"/>
        <w:right w:val="none" w:sz="0" w:space="0" w:color="auto"/>
      </w:divBdr>
      <w:divsChild>
        <w:div w:id="797262190">
          <w:marLeft w:val="0"/>
          <w:marRight w:val="0"/>
          <w:marTop w:val="0"/>
          <w:marBottom w:val="0"/>
          <w:divBdr>
            <w:top w:val="none" w:sz="0" w:space="0" w:color="auto"/>
            <w:left w:val="none" w:sz="0" w:space="0" w:color="auto"/>
            <w:bottom w:val="none" w:sz="0" w:space="0" w:color="auto"/>
            <w:right w:val="none" w:sz="0" w:space="0" w:color="auto"/>
          </w:divBdr>
          <w:divsChild>
            <w:div w:id="1700353001">
              <w:marLeft w:val="0"/>
              <w:marRight w:val="0"/>
              <w:marTop w:val="0"/>
              <w:marBottom w:val="0"/>
              <w:divBdr>
                <w:top w:val="none" w:sz="0" w:space="0" w:color="auto"/>
                <w:left w:val="none" w:sz="0" w:space="0" w:color="auto"/>
                <w:bottom w:val="none" w:sz="0" w:space="0" w:color="auto"/>
                <w:right w:val="none" w:sz="0" w:space="0" w:color="auto"/>
              </w:divBdr>
              <w:divsChild>
                <w:div w:id="1618368042">
                  <w:marLeft w:val="0"/>
                  <w:marRight w:val="0"/>
                  <w:marTop w:val="0"/>
                  <w:marBottom w:val="0"/>
                  <w:divBdr>
                    <w:top w:val="none" w:sz="0" w:space="0" w:color="auto"/>
                    <w:left w:val="none" w:sz="0" w:space="0" w:color="auto"/>
                    <w:bottom w:val="none" w:sz="0" w:space="0" w:color="auto"/>
                    <w:right w:val="none" w:sz="0" w:space="0" w:color="auto"/>
                  </w:divBdr>
                  <w:divsChild>
                    <w:div w:id="64257666">
                      <w:marLeft w:val="0"/>
                      <w:marRight w:val="0"/>
                      <w:marTop w:val="0"/>
                      <w:marBottom w:val="0"/>
                      <w:divBdr>
                        <w:top w:val="none" w:sz="0" w:space="0" w:color="auto"/>
                        <w:left w:val="none" w:sz="0" w:space="0" w:color="auto"/>
                        <w:bottom w:val="none" w:sz="0" w:space="0" w:color="auto"/>
                        <w:right w:val="none" w:sz="0" w:space="0" w:color="auto"/>
                      </w:divBdr>
                      <w:divsChild>
                        <w:div w:id="1057901945">
                          <w:marLeft w:val="0"/>
                          <w:marRight w:val="0"/>
                          <w:marTop w:val="0"/>
                          <w:marBottom w:val="0"/>
                          <w:divBdr>
                            <w:top w:val="none" w:sz="0" w:space="0" w:color="auto"/>
                            <w:left w:val="none" w:sz="0" w:space="0" w:color="auto"/>
                            <w:bottom w:val="none" w:sz="0" w:space="0" w:color="auto"/>
                            <w:right w:val="none" w:sz="0" w:space="0" w:color="auto"/>
                          </w:divBdr>
                          <w:divsChild>
                            <w:div w:id="1583644002">
                              <w:marLeft w:val="0"/>
                              <w:marRight w:val="0"/>
                              <w:marTop w:val="0"/>
                              <w:marBottom w:val="0"/>
                              <w:divBdr>
                                <w:top w:val="none" w:sz="0" w:space="0" w:color="auto"/>
                                <w:left w:val="none" w:sz="0" w:space="0" w:color="auto"/>
                                <w:bottom w:val="none" w:sz="0" w:space="0" w:color="auto"/>
                                <w:right w:val="none" w:sz="0" w:space="0" w:color="auto"/>
                              </w:divBdr>
                            </w:div>
                          </w:divsChild>
                        </w:div>
                        <w:div w:id="141388734">
                          <w:marLeft w:val="0"/>
                          <w:marRight w:val="0"/>
                          <w:marTop w:val="0"/>
                          <w:marBottom w:val="0"/>
                          <w:divBdr>
                            <w:top w:val="none" w:sz="0" w:space="0" w:color="auto"/>
                            <w:left w:val="none" w:sz="0" w:space="0" w:color="auto"/>
                            <w:bottom w:val="none" w:sz="0" w:space="0" w:color="auto"/>
                            <w:right w:val="none" w:sz="0" w:space="0" w:color="auto"/>
                          </w:divBdr>
                          <w:divsChild>
                            <w:div w:id="113961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276966">
                  <w:marLeft w:val="0"/>
                  <w:marRight w:val="0"/>
                  <w:marTop w:val="0"/>
                  <w:marBottom w:val="0"/>
                  <w:divBdr>
                    <w:top w:val="none" w:sz="0" w:space="0" w:color="auto"/>
                    <w:left w:val="none" w:sz="0" w:space="0" w:color="auto"/>
                    <w:bottom w:val="none" w:sz="0" w:space="0" w:color="auto"/>
                    <w:right w:val="none" w:sz="0" w:space="0" w:color="auto"/>
                  </w:divBdr>
                  <w:divsChild>
                    <w:div w:id="2035644017">
                      <w:marLeft w:val="0"/>
                      <w:marRight w:val="0"/>
                      <w:marTop w:val="0"/>
                      <w:marBottom w:val="0"/>
                      <w:divBdr>
                        <w:top w:val="none" w:sz="0" w:space="0" w:color="auto"/>
                        <w:left w:val="none" w:sz="0" w:space="0" w:color="auto"/>
                        <w:bottom w:val="none" w:sz="0" w:space="0" w:color="auto"/>
                        <w:right w:val="none" w:sz="0" w:space="0" w:color="auto"/>
                      </w:divBdr>
                      <w:divsChild>
                        <w:div w:id="189031551">
                          <w:marLeft w:val="0"/>
                          <w:marRight w:val="0"/>
                          <w:marTop w:val="0"/>
                          <w:marBottom w:val="0"/>
                          <w:divBdr>
                            <w:top w:val="none" w:sz="0" w:space="0" w:color="auto"/>
                            <w:left w:val="none" w:sz="0" w:space="0" w:color="auto"/>
                            <w:bottom w:val="none" w:sz="0" w:space="0" w:color="auto"/>
                            <w:right w:val="none" w:sz="0" w:space="0" w:color="auto"/>
                          </w:divBdr>
                          <w:divsChild>
                            <w:div w:id="1931355534">
                              <w:marLeft w:val="0"/>
                              <w:marRight w:val="0"/>
                              <w:marTop w:val="0"/>
                              <w:marBottom w:val="0"/>
                              <w:divBdr>
                                <w:top w:val="none" w:sz="0" w:space="0" w:color="auto"/>
                                <w:left w:val="none" w:sz="0" w:space="0" w:color="auto"/>
                                <w:bottom w:val="none" w:sz="0" w:space="0" w:color="auto"/>
                                <w:right w:val="none" w:sz="0" w:space="0" w:color="auto"/>
                              </w:divBdr>
                              <w:divsChild>
                                <w:div w:id="161939503">
                                  <w:marLeft w:val="0"/>
                                  <w:marRight w:val="0"/>
                                  <w:marTop w:val="0"/>
                                  <w:marBottom w:val="0"/>
                                  <w:divBdr>
                                    <w:top w:val="none" w:sz="0" w:space="0" w:color="auto"/>
                                    <w:left w:val="none" w:sz="0" w:space="0" w:color="auto"/>
                                    <w:bottom w:val="none" w:sz="0" w:space="0" w:color="auto"/>
                                    <w:right w:val="none" w:sz="0" w:space="0" w:color="auto"/>
                                  </w:divBdr>
                                  <w:divsChild>
                                    <w:div w:id="1251616792">
                                      <w:marLeft w:val="0"/>
                                      <w:marRight w:val="0"/>
                                      <w:marTop w:val="0"/>
                                      <w:marBottom w:val="0"/>
                                      <w:divBdr>
                                        <w:top w:val="none" w:sz="0" w:space="0" w:color="auto"/>
                                        <w:left w:val="none" w:sz="0" w:space="0" w:color="auto"/>
                                        <w:bottom w:val="none" w:sz="0" w:space="0" w:color="auto"/>
                                        <w:right w:val="none" w:sz="0" w:space="0" w:color="auto"/>
                                      </w:divBdr>
                                      <w:divsChild>
                                        <w:div w:id="769274702">
                                          <w:marLeft w:val="0"/>
                                          <w:marRight w:val="0"/>
                                          <w:marTop w:val="0"/>
                                          <w:marBottom w:val="0"/>
                                          <w:divBdr>
                                            <w:top w:val="none" w:sz="0" w:space="0" w:color="auto"/>
                                            <w:left w:val="none" w:sz="0" w:space="0" w:color="auto"/>
                                            <w:bottom w:val="none" w:sz="0" w:space="0" w:color="auto"/>
                                            <w:right w:val="none" w:sz="0" w:space="0" w:color="auto"/>
                                          </w:divBdr>
                                          <w:divsChild>
                                            <w:div w:id="1960142856">
                                              <w:marLeft w:val="0"/>
                                              <w:marRight w:val="0"/>
                                              <w:marTop w:val="0"/>
                                              <w:marBottom w:val="0"/>
                                              <w:divBdr>
                                                <w:top w:val="none" w:sz="0" w:space="0" w:color="auto"/>
                                                <w:left w:val="none" w:sz="0" w:space="0" w:color="auto"/>
                                                <w:bottom w:val="none" w:sz="0" w:space="0" w:color="auto"/>
                                                <w:right w:val="none" w:sz="0" w:space="0" w:color="auto"/>
                                              </w:divBdr>
                                              <w:divsChild>
                                                <w:div w:id="902717530">
                                                  <w:marLeft w:val="0"/>
                                                  <w:marRight w:val="0"/>
                                                  <w:marTop w:val="0"/>
                                                  <w:marBottom w:val="0"/>
                                                  <w:divBdr>
                                                    <w:top w:val="none" w:sz="0" w:space="0" w:color="auto"/>
                                                    <w:left w:val="none" w:sz="0" w:space="0" w:color="auto"/>
                                                    <w:bottom w:val="none" w:sz="0" w:space="0" w:color="auto"/>
                                                    <w:right w:val="none" w:sz="0" w:space="0" w:color="auto"/>
                                                  </w:divBdr>
                                                </w:div>
                                                <w:div w:id="66997627">
                                                  <w:marLeft w:val="0"/>
                                                  <w:marRight w:val="0"/>
                                                  <w:marTop w:val="0"/>
                                                  <w:marBottom w:val="0"/>
                                                  <w:divBdr>
                                                    <w:top w:val="none" w:sz="0" w:space="0" w:color="auto"/>
                                                    <w:left w:val="none" w:sz="0" w:space="0" w:color="auto"/>
                                                    <w:bottom w:val="none" w:sz="0" w:space="0" w:color="auto"/>
                                                    <w:right w:val="none" w:sz="0" w:space="0" w:color="auto"/>
                                                  </w:divBdr>
                                                </w:div>
                                                <w:div w:id="39862036">
                                                  <w:marLeft w:val="0"/>
                                                  <w:marRight w:val="0"/>
                                                  <w:marTop w:val="0"/>
                                                  <w:marBottom w:val="0"/>
                                                  <w:divBdr>
                                                    <w:top w:val="none" w:sz="0" w:space="0" w:color="auto"/>
                                                    <w:left w:val="none" w:sz="0" w:space="0" w:color="auto"/>
                                                    <w:bottom w:val="none" w:sz="0" w:space="0" w:color="auto"/>
                                                    <w:right w:val="none" w:sz="0" w:space="0" w:color="auto"/>
                                                  </w:divBdr>
                                                </w:div>
                                                <w:div w:id="191424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273529">
                                      <w:marLeft w:val="0"/>
                                      <w:marRight w:val="0"/>
                                      <w:marTop w:val="0"/>
                                      <w:marBottom w:val="0"/>
                                      <w:divBdr>
                                        <w:top w:val="none" w:sz="0" w:space="0" w:color="auto"/>
                                        <w:left w:val="none" w:sz="0" w:space="0" w:color="auto"/>
                                        <w:bottom w:val="none" w:sz="0" w:space="0" w:color="auto"/>
                                        <w:right w:val="none" w:sz="0" w:space="0" w:color="auto"/>
                                      </w:divBdr>
                                      <w:divsChild>
                                        <w:div w:id="1152253966">
                                          <w:marLeft w:val="0"/>
                                          <w:marRight w:val="0"/>
                                          <w:marTop w:val="0"/>
                                          <w:marBottom w:val="0"/>
                                          <w:divBdr>
                                            <w:top w:val="none" w:sz="0" w:space="0" w:color="auto"/>
                                            <w:left w:val="none" w:sz="0" w:space="0" w:color="auto"/>
                                            <w:bottom w:val="none" w:sz="0" w:space="0" w:color="auto"/>
                                            <w:right w:val="none" w:sz="0" w:space="0" w:color="auto"/>
                                          </w:divBdr>
                                        </w:div>
                                      </w:divsChild>
                                    </w:div>
                                    <w:div w:id="1079837425">
                                      <w:marLeft w:val="0"/>
                                      <w:marRight w:val="0"/>
                                      <w:marTop w:val="0"/>
                                      <w:marBottom w:val="0"/>
                                      <w:divBdr>
                                        <w:top w:val="none" w:sz="0" w:space="0" w:color="auto"/>
                                        <w:left w:val="none" w:sz="0" w:space="0" w:color="auto"/>
                                        <w:bottom w:val="none" w:sz="0" w:space="0" w:color="auto"/>
                                        <w:right w:val="none" w:sz="0" w:space="0" w:color="auto"/>
                                      </w:divBdr>
                                      <w:divsChild>
                                        <w:div w:id="667175542">
                                          <w:marLeft w:val="0"/>
                                          <w:marRight w:val="0"/>
                                          <w:marTop w:val="0"/>
                                          <w:marBottom w:val="0"/>
                                          <w:divBdr>
                                            <w:top w:val="none" w:sz="0" w:space="0" w:color="auto"/>
                                            <w:left w:val="none" w:sz="0" w:space="0" w:color="auto"/>
                                            <w:bottom w:val="none" w:sz="0" w:space="0" w:color="auto"/>
                                            <w:right w:val="none" w:sz="0" w:space="0" w:color="auto"/>
                                          </w:divBdr>
                                          <w:divsChild>
                                            <w:div w:id="1606112706">
                                              <w:marLeft w:val="0"/>
                                              <w:marRight w:val="0"/>
                                              <w:marTop w:val="0"/>
                                              <w:marBottom w:val="0"/>
                                              <w:divBdr>
                                                <w:top w:val="none" w:sz="0" w:space="0" w:color="auto"/>
                                                <w:left w:val="none" w:sz="0" w:space="0" w:color="auto"/>
                                                <w:bottom w:val="none" w:sz="0" w:space="0" w:color="auto"/>
                                                <w:right w:val="none" w:sz="0" w:space="0" w:color="auto"/>
                                              </w:divBdr>
                                              <w:divsChild>
                                                <w:div w:id="179976319">
                                                  <w:marLeft w:val="0"/>
                                                  <w:marRight w:val="0"/>
                                                  <w:marTop w:val="0"/>
                                                  <w:marBottom w:val="0"/>
                                                  <w:divBdr>
                                                    <w:top w:val="none" w:sz="0" w:space="0" w:color="auto"/>
                                                    <w:left w:val="none" w:sz="0" w:space="0" w:color="auto"/>
                                                    <w:bottom w:val="none" w:sz="0" w:space="0" w:color="auto"/>
                                                    <w:right w:val="none" w:sz="0" w:space="0" w:color="auto"/>
                                                  </w:divBdr>
                                                </w:div>
                                                <w:div w:id="1899317414">
                                                  <w:marLeft w:val="0"/>
                                                  <w:marRight w:val="0"/>
                                                  <w:marTop w:val="0"/>
                                                  <w:marBottom w:val="0"/>
                                                  <w:divBdr>
                                                    <w:top w:val="none" w:sz="0" w:space="0" w:color="auto"/>
                                                    <w:left w:val="none" w:sz="0" w:space="0" w:color="auto"/>
                                                    <w:bottom w:val="none" w:sz="0" w:space="0" w:color="auto"/>
                                                    <w:right w:val="none" w:sz="0" w:space="0" w:color="auto"/>
                                                  </w:divBdr>
                                                </w:div>
                                                <w:div w:id="85113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345652">
                                      <w:marLeft w:val="0"/>
                                      <w:marRight w:val="0"/>
                                      <w:marTop w:val="0"/>
                                      <w:marBottom w:val="0"/>
                                      <w:divBdr>
                                        <w:top w:val="none" w:sz="0" w:space="0" w:color="auto"/>
                                        <w:left w:val="none" w:sz="0" w:space="0" w:color="auto"/>
                                        <w:bottom w:val="none" w:sz="0" w:space="0" w:color="auto"/>
                                        <w:right w:val="none" w:sz="0" w:space="0" w:color="auto"/>
                                      </w:divBdr>
                                      <w:divsChild>
                                        <w:div w:id="14266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59056">
                                  <w:marLeft w:val="0"/>
                                  <w:marRight w:val="0"/>
                                  <w:marTop w:val="0"/>
                                  <w:marBottom w:val="0"/>
                                  <w:divBdr>
                                    <w:top w:val="none" w:sz="0" w:space="0" w:color="auto"/>
                                    <w:left w:val="none" w:sz="0" w:space="0" w:color="auto"/>
                                    <w:bottom w:val="none" w:sz="0" w:space="0" w:color="auto"/>
                                    <w:right w:val="none" w:sz="0" w:space="0" w:color="auto"/>
                                  </w:divBdr>
                                  <w:divsChild>
                                    <w:div w:id="1180704621">
                                      <w:marLeft w:val="0"/>
                                      <w:marRight w:val="0"/>
                                      <w:marTop w:val="0"/>
                                      <w:marBottom w:val="0"/>
                                      <w:divBdr>
                                        <w:top w:val="none" w:sz="0" w:space="0" w:color="auto"/>
                                        <w:left w:val="none" w:sz="0" w:space="0" w:color="auto"/>
                                        <w:bottom w:val="none" w:sz="0" w:space="0" w:color="auto"/>
                                        <w:right w:val="none" w:sz="0" w:space="0" w:color="auto"/>
                                      </w:divBdr>
                                      <w:divsChild>
                                        <w:div w:id="1569538411">
                                          <w:marLeft w:val="0"/>
                                          <w:marRight w:val="0"/>
                                          <w:marTop w:val="0"/>
                                          <w:marBottom w:val="0"/>
                                          <w:divBdr>
                                            <w:top w:val="none" w:sz="0" w:space="0" w:color="auto"/>
                                            <w:left w:val="none" w:sz="0" w:space="0" w:color="auto"/>
                                            <w:bottom w:val="none" w:sz="0" w:space="0" w:color="auto"/>
                                            <w:right w:val="none" w:sz="0" w:space="0" w:color="auto"/>
                                          </w:divBdr>
                                          <w:divsChild>
                                            <w:div w:id="81072316">
                                              <w:marLeft w:val="0"/>
                                              <w:marRight w:val="0"/>
                                              <w:marTop w:val="0"/>
                                              <w:marBottom w:val="0"/>
                                              <w:divBdr>
                                                <w:top w:val="none" w:sz="0" w:space="0" w:color="auto"/>
                                                <w:left w:val="none" w:sz="0" w:space="0" w:color="auto"/>
                                                <w:bottom w:val="none" w:sz="0" w:space="0" w:color="auto"/>
                                                <w:right w:val="none" w:sz="0" w:space="0" w:color="auto"/>
                                              </w:divBdr>
                                              <w:divsChild>
                                                <w:div w:id="6833610">
                                                  <w:marLeft w:val="0"/>
                                                  <w:marRight w:val="0"/>
                                                  <w:marTop w:val="0"/>
                                                  <w:marBottom w:val="0"/>
                                                  <w:divBdr>
                                                    <w:top w:val="none" w:sz="0" w:space="0" w:color="auto"/>
                                                    <w:left w:val="none" w:sz="0" w:space="0" w:color="auto"/>
                                                    <w:bottom w:val="none" w:sz="0" w:space="0" w:color="auto"/>
                                                    <w:right w:val="none" w:sz="0" w:space="0" w:color="auto"/>
                                                  </w:divBdr>
                                                </w:div>
                                              </w:divsChild>
                                            </w:div>
                                            <w:div w:id="1758090051">
                                              <w:marLeft w:val="0"/>
                                              <w:marRight w:val="0"/>
                                              <w:marTop w:val="0"/>
                                              <w:marBottom w:val="0"/>
                                              <w:divBdr>
                                                <w:top w:val="none" w:sz="0" w:space="0" w:color="auto"/>
                                                <w:left w:val="none" w:sz="0" w:space="0" w:color="auto"/>
                                                <w:bottom w:val="none" w:sz="0" w:space="0" w:color="auto"/>
                                                <w:right w:val="none" w:sz="0" w:space="0" w:color="auto"/>
                                              </w:divBdr>
                                              <w:divsChild>
                                                <w:div w:id="2037193570">
                                                  <w:marLeft w:val="0"/>
                                                  <w:marRight w:val="0"/>
                                                  <w:marTop w:val="0"/>
                                                  <w:marBottom w:val="0"/>
                                                  <w:divBdr>
                                                    <w:top w:val="none" w:sz="0" w:space="0" w:color="auto"/>
                                                    <w:left w:val="none" w:sz="0" w:space="0" w:color="auto"/>
                                                    <w:bottom w:val="none" w:sz="0" w:space="0" w:color="auto"/>
                                                    <w:right w:val="none" w:sz="0" w:space="0" w:color="auto"/>
                                                  </w:divBdr>
                                                </w:div>
                                                <w:div w:id="2139836601">
                                                  <w:marLeft w:val="0"/>
                                                  <w:marRight w:val="0"/>
                                                  <w:marTop w:val="0"/>
                                                  <w:marBottom w:val="0"/>
                                                  <w:divBdr>
                                                    <w:top w:val="none" w:sz="0" w:space="0" w:color="auto"/>
                                                    <w:left w:val="none" w:sz="0" w:space="0" w:color="auto"/>
                                                    <w:bottom w:val="none" w:sz="0" w:space="0" w:color="auto"/>
                                                    <w:right w:val="none" w:sz="0" w:space="0" w:color="auto"/>
                                                  </w:divBdr>
                                                </w:div>
                                              </w:divsChild>
                                            </w:div>
                                            <w:div w:id="1301839022">
                                              <w:marLeft w:val="0"/>
                                              <w:marRight w:val="0"/>
                                              <w:marTop w:val="0"/>
                                              <w:marBottom w:val="0"/>
                                              <w:divBdr>
                                                <w:top w:val="none" w:sz="0" w:space="0" w:color="auto"/>
                                                <w:left w:val="none" w:sz="0" w:space="0" w:color="auto"/>
                                                <w:bottom w:val="none" w:sz="0" w:space="0" w:color="auto"/>
                                                <w:right w:val="none" w:sz="0" w:space="0" w:color="auto"/>
                                              </w:divBdr>
                                            </w:div>
                                            <w:div w:id="74328700">
                                              <w:marLeft w:val="0"/>
                                              <w:marRight w:val="0"/>
                                              <w:marTop w:val="0"/>
                                              <w:marBottom w:val="0"/>
                                              <w:divBdr>
                                                <w:top w:val="none" w:sz="0" w:space="0" w:color="auto"/>
                                                <w:left w:val="none" w:sz="0" w:space="0" w:color="auto"/>
                                                <w:bottom w:val="none" w:sz="0" w:space="0" w:color="auto"/>
                                                <w:right w:val="none" w:sz="0" w:space="0" w:color="auto"/>
                                              </w:divBdr>
                                              <w:divsChild>
                                                <w:div w:id="1816339091">
                                                  <w:marLeft w:val="0"/>
                                                  <w:marRight w:val="0"/>
                                                  <w:marTop w:val="0"/>
                                                  <w:marBottom w:val="0"/>
                                                  <w:divBdr>
                                                    <w:top w:val="none" w:sz="0" w:space="0" w:color="auto"/>
                                                    <w:left w:val="none" w:sz="0" w:space="0" w:color="auto"/>
                                                    <w:bottom w:val="none" w:sz="0" w:space="0" w:color="auto"/>
                                                    <w:right w:val="none" w:sz="0" w:space="0" w:color="auto"/>
                                                  </w:divBdr>
                                                  <w:divsChild>
                                                    <w:div w:id="146210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4597173">
                                  <w:marLeft w:val="0"/>
                                  <w:marRight w:val="60"/>
                                  <w:marTop w:val="0"/>
                                  <w:marBottom w:val="0"/>
                                  <w:divBdr>
                                    <w:top w:val="none" w:sz="0" w:space="0" w:color="auto"/>
                                    <w:left w:val="none" w:sz="0" w:space="0" w:color="auto"/>
                                    <w:bottom w:val="none" w:sz="0" w:space="0" w:color="auto"/>
                                    <w:right w:val="none" w:sz="0" w:space="0" w:color="auto"/>
                                  </w:divBdr>
                                  <w:divsChild>
                                    <w:div w:id="1535120617">
                                      <w:marLeft w:val="0"/>
                                      <w:marRight w:val="0"/>
                                      <w:marTop w:val="0"/>
                                      <w:marBottom w:val="0"/>
                                      <w:divBdr>
                                        <w:top w:val="none" w:sz="0" w:space="0" w:color="auto"/>
                                        <w:left w:val="none" w:sz="0" w:space="0" w:color="auto"/>
                                        <w:bottom w:val="none" w:sz="0" w:space="0" w:color="auto"/>
                                        <w:right w:val="none" w:sz="0" w:space="0" w:color="auto"/>
                                      </w:divBdr>
                                    </w:div>
                                  </w:divsChild>
                                </w:div>
                                <w:div w:id="1930696582">
                                  <w:marLeft w:val="0"/>
                                  <w:marRight w:val="60"/>
                                  <w:marTop w:val="0"/>
                                  <w:marBottom w:val="0"/>
                                  <w:divBdr>
                                    <w:top w:val="none" w:sz="0" w:space="0" w:color="auto"/>
                                    <w:left w:val="none" w:sz="0" w:space="0" w:color="auto"/>
                                    <w:bottom w:val="none" w:sz="0" w:space="0" w:color="auto"/>
                                    <w:right w:val="none" w:sz="0" w:space="0" w:color="auto"/>
                                  </w:divBdr>
                                  <w:divsChild>
                                    <w:div w:id="880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8201">
                              <w:marLeft w:val="0"/>
                              <w:marRight w:val="0"/>
                              <w:marTop w:val="0"/>
                              <w:marBottom w:val="0"/>
                              <w:divBdr>
                                <w:top w:val="none" w:sz="0" w:space="0" w:color="auto"/>
                                <w:left w:val="none" w:sz="0" w:space="0" w:color="auto"/>
                                <w:bottom w:val="none" w:sz="0" w:space="0" w:color="auto"/>
                                <w:right w:val="none" w:sz="0" w:space="0" w:color="auto"/>
                              </w:divBdr>
                              <w:divsChild>
                                <w:div w:id="1028602584">
                                  <w:marLeft w:val="0"/>
                                  <w:marRight w:val="0"/>
                                  <w:marTop w:val="0"/>
                                  <w:marBottom w:val="0"/>
                                  <w:divBdr>
                                    <w:top w:val="none" w:sz="0" w:space="0" w:color="auto"/>
                                    <w:left w:val="none" w:sz="0" w:space="0" w:color="auto"/>
                                    <w:bottom w:val="none" w:sz="0" w:space="0" w:color="auto"/>
                                    <w:right w:val="none" w:sz="0" w:space="0" w:color="auto"/>
                                  </w:divBdr>
                                </w:div>
                                <w:div w:id="166331773">
                                  <w:marLeft w:val="0"/>
                                  <w:marRight w:val="0"/>
                                  <w:marTop w:val="0"/>
                                  <w:marBottom w:val="0"/>
                                  <w:divBdr>
                                    <w:top w:val="none" w:sz="0" w:space="0" w:color="auto"/>
                                    <w:left w:val="none" w:sz="0" w:space="0" w:color="auto"/>
                                    <w:bottom w:val="none" w:sz="0" w:space="0" w:color="auto"/>
                                    <w:right w:val="none" w:sz="0" w:space="0" w:color="auto"/>
                                  </w:divBdr>
                                </w:div>
                                <w:div w:id="1205098325">
                                  <w:marLeft w:val="0"/>
                                  <w:marRight w:val="0"/>
                                  <w:marTop w:val="0"/>
                                  <w:marBottom w:val="0"/>
                                  <w:divBdr>
                                    <w:top w:val="none" w:sz="0" w:space="0" w:color="auto"/>
                                    <w:left w:val="none" w:sz="0" w:space="0" w:color="auto"/>
                                    <w:bottom w:val="none" w:sz="0" w:space="0" w:color="auto"/>
                                    <w:right w:val="none" w:sz="0" w:space="0" w:color="auto"/>
                                  </w:divBdr>
                                  <w:divsChild>
                                    <w:div w:id="437989965">
                                      <w:marLeft w:val="0"/>
                                      <w:marRight w:val="0"/>
                                      <w:marTop w:val="0"/>
                                      <w:marBottom w:val="0"/>
                                      <w:divBdr>
                                        <w:top w:val="none" w:sz="0" w:space="0" w:color="auto"/>
                                        <w:left w:val="none" w:sz="0" w:space="0" w:color="auto"/>
                                        <w:bottom w:val="none" w:sz="0" w:space="0" w:color="auto"/>
                                        <w:right w:val="none" w:sz="0" w:space="0" w:color="auto"/>
                                      </w:divBdr>
                                      <w:divsChild>
                                        <w:div w:id="1326321692">
                                          <w:marLeft w:val="0"/>
                                          <w:marRight w:val="0"/>
                                          <w:marTop w:val="0"/>
                                          <w:marBottom w:val="495"/>
                                          <w:divBdr>
                                            <w:top w:val="none" w:sz="0" w:space="0" w:color="auto"/>
                                            <w:left w:val="none" w:sz="0" w:space="0" w:color="auto"/>
                                            <w:bottom w:val="none" w:sz="0" w:space="0" w:color="auto"/>
                                            <w:right w:val="none" w:sz="0" w:space="0" w:color="auto"/>
                                          </w:divBdr>
                                          <w:divsChild>
                                            <w:div w:id="5512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7425478">
      <w:bodyDiv w:val="1"/>
      <w:marLeft w:val="0"/>
      <w:marRight w:val="0"/>
      <w:marTop w:val="0"/>
      <w:marBottom w:val="0"/>
      <w:divBdr>
        <w:top w:val="none" w:sz="0" w:space="0" w:color="auto"/>
        <w:left w:val="none" w:sz="0" w:space="0" w:color="auto"/>
        <w:bottom w:val="none" w:sz="0" w:space="0" w:color="auto"/>
        <w:right w:val="none" w:sz="0" w:space="0" w:color="auto"/>
      </w:divBdr>
      <w:divsChild>
        <w:div w:id="1137331917">
          <w:marLeft w:val="0"/>
          <w:marRight w:val="0"/>
          <w:marTop w:val="0"/>
          <w:marBottom w:val="0"/>
          <w:divBdr>
            <w:top w:val="none" w:sz="0" w:space="0" w:color="auto"/>
            <w:left w:val="none" w:sz="0" w:space="0" w:color="auto"/>
            <w:bottom w:val="none" w:sz="0" w:space="0" w:color="auto"/>
            <w:right w:val="none" w:sz="0" w:space="0" w:color="auto"/>
          </w:divBdr>
          <w:divsChild>
            <w:div w:id="461121540">
              <w:marLeft w:val="0"/>
              <w:marRight w:val="0"/>
              <w:marTop w:val="0"/>
              <w:marBottom w:val="0"/>
              <w:divBdr>
                <w:top w:val="none" w:sz="0" w:space="0" w:color="auto"/>
                <w:left w:val="none" w:sz="0" w:space="0" w:color="auto"/>
                <w:bottom w:val="none" w:sz="0" w:space="0" w:color="auto"/>
                <w:right w:val="none" w:sz="0" w:space="0" w:color="auto"/>
              </w:divBdr>
              <w:divsChild>
                <w:div w:id="2016035275">
                  <w:marLeft w:val="0"/>
                  <w:marRight w:val="0"/>
                  <w:marTop w:val="0"/>
                  <w:marBottom w:val="0"/>
                  <w:divBdr>
                    <w:top w:val="none" w:sz="0" w:space="0" w:color="auto"/>
                    <w:left w:val="none" w:sz="0" w:space="0" w:color="auto"/>
                    <w:bottom w:val="none" w:sz="0" w:space="0" w:color="auto"/>
                    <w:right w:val="none" w:sz="0" w:space="0" w:color="auto"/>
                  </w:divBdr>
                  <w:divsChild>
                    <w:div w:id="120270878">
                      <w:marLeft w:val="0"/>
                      <w:marRight w:val="0"/>
                      <w:marTop w:val="0"/>
                      <w:marBottom w:val="0"/>
                      <w:divBdr>
                        <w:top w:val="none" w:sz="0" w:space="0" w:color="auto"/>
                        <w:left w:val="none" w:sz="0" w:space="0" w:color="auto"/>
                        <w:bottom w:val="none" w:sz="0" w:space="0" w:color="auto"/>
                        <w:right w:val="none" w:sz="0" w:space="0" w:color="auto"/>
                      </w:divBdr>
                      <w:divsChild>
                        <w:div w:id="976110990">
                          <w:marLeft w:val="0"/>
                          <w:marRight w:val="0"/>
                          <w:marTop w:val="0"/>
                          <w:marBottom w:val="0"/>
                          <w:divBdr>
                            <w:top w:val="none" w:sz="0" w:space="0" w:color="auto"/>
                            <w:left w:val="none" w:sz="0" w:space="0" w:color="auto"/>
                            <w:bottom w:val="none" w:sz="0" w:space="0" w:color="auto"/>
                            <w:right w:val="none" w:sz="0" w:space="0" w:color="auto"/>
                          </w:divBdr>
                          <w:divsChild>
                            <w:div w:id="459302477">
                              <w:marLeft w:val="0"/>
                              <w:marRight w:val="0"/>
                              <w:marTop w:val="0"/>
                              <w:marBottom w:val="0"/>
                              <w:divBdr>
                                <w:top w:val="none" w:sz="0" w:space="0" w:color="auto"/>
                                <w:left w:val="none" w:sz="0" w:space="0" w:color="auto"/>
                                <w:bottom w:val="none" w:sz="0" w:space="0" w:color="auto"/>
                                <w:right w:val="none" w:sz="0" w:space="0" w:color="auto"/>
                              </w:divBdr>
                              <w:divsChild>
                                <w:div w:id="1524781516">
                                  <w:marLeft w:val="0"/>
                                  <w:marRight w:val="0"/>
                                  <w:marTop w:val="0"/>
                                  <w:marBottom w:val="0"/>
                                  <w:divBdr>
                                    <w:top w:val="none" w:sz="0" w:space="0" w:color="auto"/>
                                    <w:left w:val="none" w:sz="0" w:space="0" w:color="auto"/>
                                    <w:bottom w:val="none" w:sz="0" w:space="0" w:color="auto"/>
                                    <w:right w:val="none" w:sz="0" w:space="0" w:color="auto"/>
                                  </w:divBdr>
                                  <w:divsChild>
                                    <w:div w:id="2122528521">
                                      <w:marLeft w:val="0"/>
                                      <w:marRight w:val="0"/>
                                      <w:marTop w:val="0"/>
                                      <w:marBottom w:val="0"/>
                                      <w:divBdr>
                                        <w:top w:val="none" w:sz="0" w:space="0" w:color="auto"/>
                                        <w:left w:val="none" w:sz="0" w:space="0" w:color="auto"/>
                                        <w:bottom w:val="none" w:sz="0" w:space="0" w:color="auto"/>
                                        <w:right w:val="none" w:sz="0" w:space="0" w:color="auto"/>
                                      </w:divBdr>
                                      <w:divsChild>
                                        <w:div w:id="363294227">
                                          <w:marLeft w:val="0"/>
                                          <w:marRight w:val="0"/>
                                          <w:marTop w:val="0"/>
                                          <w:marBottom w:val="495"/>
                                          <w:divBdr>
                                            <w:top w:val="none" w:sz="0" w:space="0" w:color="auto"/>
                                            <w:left w:val="none" w:sz="0" w:space="0" w:color="auto"/>
                                            <w:bottom w:val="none" w:sz="0" w:space="0" w:color="auto"/>
                                            <w:right w:val="none" w:sz="0" w:space="0" w:color="auto"/>
                                          </w:divBdr>
                                          <w:divsChild>
                                            <w:div w:id="74785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51317725">
      <w:bodyDiv w:val="1"/>
      <w:marLeft w:val="0"/>
      <w:marRight w:val="0"/>
      <w:marTop w:val="0"/>
      <w:marBottom w:val="0"/>
      <w:divBdr>
        <w:top w:val="none" w:sz="0" w:space="0" w:color="auto"/>
        <w:left w:val="none" w:sz="0" w:space="0" w:color="auto"/>
        <w:bottom w:val="none" w:sz="0" w:space="0" w:color="auto"/>
        <w:right w:val="none" w:sz="0" w:space="0" w:color="auto"/>
      </w:divBdr>
      <w:divsChild>
        <w:div w:id="1440416713">
          <w:marLeft w:val="0"/>
          <w:marRight w:val="0"/>
          <w:marTop w:val="0"/>
          <w:marBottom w:val="0"/>
          <w:divBdr>
            <w:top w:val="none" w:sz="0" w:space="0" w:color="auto"/>
            <w:left w:val="none" w:sz="0" w:space="0" w:color="auto"/>
            <w:bottom w:val="none" w:sz="0" w:space="0" w:color="auto"/>
            <w:right w:val="none" w:sz="0" w:space="0" w:color="auto"/>
          </w:divBdr>
          <w:divsChild>
            <w:div w:id="1280069183">
              <w:marLeft w:val="0"/>
              <w:marRight w:val="0"/>
              <w:marTop w:val="0"/>
              <w:marBottom w:val="0"/>
              <w:divBdr>
                <w:top w:val="none" w:sz="0" w:space="0" w:color="auto"/>
                <w:left w:val="none" w:sz="0" w:space="0" w:color="auto"/>
                <w:bottom w:val="none" w:sz="0" w:space="0" w:color="auto"/>
                <w:right w:val="none" w:sz="0" w:space="0" w:color="auto"/>
              </w:divBdr>
              <w:divsChild>
                <w:div w:id="1391922692">
                  <w:marLeft w:val="0"/>
                  <w:marRight w:val="0"/>
                  <w:marTop w:val="0"/>
                  <w:marBottom w:val="0"/>
                  <w:divBdr>
                    <w:top w:val="none" w:sz="0" w:space="0" w:color="auto"/>
                    <w:left w:val="none" w:sz="0" w:space="0" w:color="auto"/>
                    <w:bottom w:val="none" w:sz="0" w:space="0" w:color="auto"/>
                    <w:right w:val="none" w:sz="0" w:space="0" w:color="auto"/>
                  </w:divBdr>
                  <w:divsChild>
                    <w:div w:id="89005994">
                      <w:marLeft w:val="0"/>
                      <w:marRight w:val="0"/>
                      <w:marTop w:val="0"/>
                      <w:marBottom w:val="0"/>
                      <w:divBdr>
                        <w:top w:val="none" w:sz="0" w:space="0" w:color="auto"/>
                        <w:left w:val="none" w:sz="0" w:space="0" w:color="auto"/>
                        <w:bottom w:val="none" w:sz="0" w:space="0" w:color="auto"/>
                        <w:right w:val="none" w:sz="0" w:space="0" w:color="auto"/>
                      </w:divBdr>
                      <w:divsChild>
                        <w:div w:id="2040622731">
                          <w:marLeft w:val="0"/>
                          <w:marRight w:val="0"/>
                          <w:marTop w:val="0"/>
                          <w:marBottom w:val="0"/>
                          <w:divBdr>
                            <w:top w:val="none" w:sz="0" w:space="0" w:color="auto"/>
                            <w:left w:val="none" w:sz="0" w:space="0" w:color="auto"/>
                            <w:bottom w:val="none" w:sz="0" w:space="0" w:color="auto"/>
                            <w:right w:val="none" w:sz="0" w:space="0" w:color="auto"/>
                          </w:divBdr>
                          <w:divsChild>
                            <w:div w:id="411779740">
                              <w:marLeft w:val="0"/>
                              <w:marRight w:val="0"/>
                              <w:marTop w:val="0"/>
                              <w:marBottom w:val="0"/>
                              <w:divBdr>
                                <w:top w:val="none" w:sz="0" w:space="0" w:color="auto"/>
                                <w:left w:val="none" w:sz="0" w:space="0" w:color="auto"/>
                                <w:bottom w:val="none" w:sz="0" w:space="0" w:color="auto"/>
                                <w:right w:val="none" w:sz="0" w:space="0" w:color="auto"/>
                              </w:divBdr>
                              <w:divsChild>
                                <w:div w:id="2070611398">
                                  <w:marLeft w:val="0"/>
                                  <w:marRight w:val="0"/>
                                  <w:marTop w:val="0"/>
                                  <w:marBottom w:val="0"/>
                                  <w:divBdr>
                                    <w:top w:val="none" w:sz="0" w:space="0" w:color="auto"/>
                                    <w:left w:val="none" w:sz="0" w:space="0" w:color="auto"/>
                                    <w:bottom w:val="none" w:sz="0" w:space="0" w:color="auto"/>
                                    <w:right w:val="none" w:sz="0" w:space="0" w:color="auto"/>
                                  </w:divBdr>
                                  <w:divsChild>
                                    <w:div w:id="577908746">
                                      <w:marLeft w:val="0"/>
                                      <w:marRight w:val="0"/>
                                      <w:marTop w:val="0"/>
                                      <w:marBottom w:val="0"/>
                                      <w:divBdr>
                                        <w:top w:val="none" w:sz="0" w:space="0" w:color="auto"/>
                                        <w:left w:val="none" w:sz="0" w:space="0" w:color="auto"/>
                                        <w:bottom w:val="none" w:sz="0" w:space="0" w:color="auto"/>
                                        <w:right w:val="none" w:sz="0" w:space="0" w:color="auto"/>
                                      </w:divBdr>
                                      <w:divsChild>
                                        <w:div w:id="1798064070">
                                          <w:marLeft w:val="0"/>
                                          <w:marRight w:val="0"/>
                                          <w:marTop w:val="0"/>
                                          <w:marBottom w:val="495"/>
                                          <w:divBdr>
                                            <w:top w:val="none" w:sz="0" w:space="0" w:color="auto"/>
                                            <w:left w:val="none" w:sz="0" w:space="0" w:color="auto"/>
                                            <w:bottom w:val="none" w:sz="0" w:space="0" w:color="auto"/>
                                            <w:right w:val="none" w:sz="0" w:space="0" w:color="auto"/>
                                          </w:divBdr>
                                          <w:divsChild>
                                            <w:div w:id="181144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543370">
      <w:bodyDiv w:val="1"/>
      <w:marLeft w:val="0"/>
      <w:marRight w:val="0"/>
      <w:marTop w:val="0"/>
      <w:marBottom w:val="0"/>
      <w:divBdr>
        <w:top w:val="none" w:sz="0" w:space="0" w:color="auto"/>
        <w:left w:val="none" w:sz="0" w:space="0" w:color="auto"/>
        <w:bottom w:val="none" w:sz="0" w:space="0" w:color="auto"/>
        <w:right w:val="none" w:sz="0" w:space="0" w:color="auto"/>
      </w:divBdr>
      <w:divsChild>
        <w:div w:id="1393650520">
          <w:marLeft w:val="0"/>
          <w:marRight w:val="0"/>
          <w:marTop w:val="0"/>
          <w:marBottom w:val="0"/>
          <w:divBdr>
            <w:top w:val="none" w:sz="0" w:space="0" w:color="auto"/>
            <w:left w:val="none" w:sz="0" w:space="0" w:color="auto"/>
            <w:bottom w:val="none" w:sz="0" w:space="0" w:color="auto"/>
            <w:right w:val="none" w:sz="0" w:space="0" w:color="auto"/>
          </w:divBdr>
          <w:divsChild>
            <w:div w:id="1230577908">
              <w:marLeft w:val="0"/>
              <w:marRight w:val="0"/>
              <w:marTop w:val="0"/>
              <w:marBottom w:val="0"/>
              <w:divBdr>
                <w:top w:val="none" w:sz="0" w:space="0" w:color="auto"/>
                <w:left w:val="none" w:sz="0" w:space="0" w:color="auto"/>
                <w:bottom w:val="none" w:sz="0" w:space="0" w:color="auto"/>
                <w:right w:val="none" w:sz="0" w:space="0" w:color="auto"/>
              </w:divBdr>
              <w:divsChild>
                <w:div w:id="1871995159">
                  <w:marLeft w:val="0"/>
                  <w:marRight w:val="0"/>
                  <w:marTop w:val="0"/>
                  <w:marBottom w:val="0"/>
                  <w:divBdr>
                    <w:top w:val="none" w:sz="0" w:space="0" w:color="auto"/>
                    <w:left w:val="none" w:sz="0" w:space="0" w:color="auto"/>
                    <w:bottom w:val="none" w:sz="0" w:space="0" w:color="auto"/>
                    <w:right w:val="none" w:sz="0" w:space="0" w:color="auto"/>
                  </w:divBdr>
                  <w:divsChild>
                    <w:div w:id="131337510">
                      <w:marLeft w:val="0"/>
                      <w:marRight w:val="0"/>
                      <w:marTop w:val="0"/>
                      <w:marBottom w:val="0"/>
                      <w:divBdr>
                        <w:top w:val="none" w:sz="0" w:space="0" w:color="auto"/>
                        <w:left w:val="none" w:sz="0" w:space="0" w:color="auto"/>
                        <w:bottom w:val="none" w:sz="0" w:space="0" w:color="auto"/>
                        <w:right w:val="none" w:sz="0" w:space="0" w:color="auto"/>
                      </w:divBdr>
                      <w:divsChild>
                        <w:div w:id="152835664">
                          <w:marLeft w:val="0"/>
                          <w:marRight w:val="0"/>
                          <w:marTop w:val="0"/>
                          <w:marBottom w:val="0"/>
                          <w:divBdr>
                            <w:top w:val="none" w:sz="0" w:space="0" w:color="auto"/>
                            <w:left w:val="none" w:sz="0" w:space="0" w:color="auto"/>
                            <w:bottom w:val="none" w:sz="0" w:space="0" w:color="auto"/>
                            <w:right w:val="none" w:sz="0" w:space="0" w:color="auto"/>
                          </w:divBdr>
                          <w:divsChild>
                            <w:div w:id="1680304693">
                              <w:marLeft w:val="0"/>
                              <w:marRight w:val="0"/>
                              <w:marTop w:val="0"/>
                              <w:marBottom w:val="0"/>
                              <w:divBdr>
                                <w:top w:val="none" w:sz="0" w:space="0" w:color="auto"/>
                                <w:left w:val="none" w:sz="0" w:space="0" w:color="auto"/>
                                <w:bottom w:val="none" w:sz="0" w:space="0" w:color="auto"/>
                                <w:right w:val="none" w:sz="0" w:space="0" w:color="auto"/>
                              </w:divBdr>
                              <w:divsChild>
                                <w:div w:id="868879363">
                                  <w:marLeft w:val="0"/>
                                  <w:marRight w:val="0"/>
                                  <w:marTop w:val="0"/>
                                  <w:marBottom w:val="0"/>
                                  <w:divBdr>
                                    <w:top w:val="none" w:sz="0" w:space="0" w:color="auto"/>
                                    <w:left w:val="none" w:sz="0" w:space="0" w:color="auto"/>
                                    <w:bottom w:val="none" w:sz="0" w:space="0" w:color="auto"/>
                                    <w:right w:val="none" w:sz="0" w:space="0" w:color="auto"/>
                                  </w:divBdr>
                                  <w:divsChild>
                                    <w:div w:id="1682004723">
                                      <w:marLeft w:val="0"/>
                                      <w:marRight w:val="0"/>
                                      <w:marTop w:val="0"/>
                                      <w:marBottom w:val="0"/>
                                      <w:divBdr>
                                        <w:top w:val="none" w:sz="0" w:space="0" w:color="auto"/>
                                        <w:left w:val="none" w:sz="0" w:space="0" w:color="auto"/>
                                        <w:bottom w:val="none" w:sz="0" w:space="0" w:color="auto"/>
                                        <w:right w:val="none" w:sz="0" w:space="0" w:color="auto"/>
                                      </w:divBdr>
                                      <w:divsChild>
                                        <w:div w:id="1863085690">
                                          <w:marLeft w:val="0"/>
                                          <w:marRight w:val="0"/>
                                          <w:marTop w:val="0"/>
                                          <w:marBottom w:val="495"/>
                                          <w:divBdr>
                                            <w:top w:val="none" w:sz="0" w:space="0" w:color="auto"/>
                                            <w:left w:val="none" w:sz="0" w:space="0" w:color="auto"/>
                                            <w:bottom w:val="none" w:sz="0" w:space="0" w:color="auto"/>
                                            <w:right w:val="none" w:sz="0" w:space="0" w:color="auto"/>
                                          </w:divBdr>
                                          <w:divsChild>
                                            <w:div w:id="21201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43401812">
      <w:bodyDiv w:val="1"/>
      <w:marLeft w:val="0"/>
      <w:marRight w:val="0"/>
      <w:marTop w:val="0"/>
      <w:marBottom w:val="0"/>
      <w:divBdr>
        <w:top w:val="none" w:sz="0" w:space="0" w:color="auto"/>
        <w:left w:val="none" w:sz="0" w:space="0" w:color="auto"/>
        <w:bottom w:val="none" w:sz="0" w:space="0" w:color="auto"/>
        <w:right w:val="none" w:sz="0" w:space="0" w:color="auto"/>
      </w:divBdr>
      <w:divsChild>
        <w:div w:id="1334449351">
          <w:marLeft w:val="0"/>
          <w:marRight w:val="0"/>
          <w:marTop w:val="0"/>
          <w:marBottom w:val="0"/>
          <w:divBdr>
            <w:top w:val="none" w:sz="0" w:space="0" w:color="auto"/>
            <w:left w:val="none" w:sz="0" w:space="0" w:color="auto"/>
            <w:bottom w:val="none" w:sz="0" w:space="0" w:color="auto"/>
            <w:right w:val="none" w:sz="0" w:space="0" w:color="auto"/>
          </w:divBdr>
          <w:divsChild>
            <w:div w:id="457723384">
              <w:marLeft w:val="0"/>
              <w:marRight w:val="0"/>
              <w:marTop w:val="0"/>
              <w:marBottom w:val="0"/>
              <w:divBdr>
                <w:top w:val="none" w:sz="0" w:space="0" w:color="auto"/>
                <w:left w:val="none" w:sz="0" w:space="0" w:color="auto"/>
                <w:bottom w:val="none" w:sz="0" w:space="0" w:color="auto"/>
                <w:right w:val="none" w:sz="0" w:space="0" w:color="auto"/>
              </w:divBdr>
              <w:divsChild>
                <w:div w:id="691497081">
                  <w:marLeft w:val="0"/>
                  <w:marRight w:val="0"/>
                  <w:marTop w:val="0"/>
                  <w:marBottom w:val="0"/>
                  <w:divBdr>
                    <w:top w:val="none" w:sz="0" w:space="0" w:color="auto"/>
                    <w:left w:val="none" w:sz="0" w:space="0" w:color="auto"/>
                    <w:bottom w:val="none" w:sz="0" w:space="0" w:color="auto"/>
                    <w:right w:val="none" w:sz="0" w:space="0" w:color="auto"/>
                  </w:divBdr>
                  <w:divsChild>
                    <w:div w:id="294920489">
                      <w:marLeft w:val="0"/>
                      <w:marRight w:val="0"/>
                      <w:marTop w:val="0"/>
                      <w:marBottom w:val="0"/>
                      <w:divBdr>
                        <w:top w:val="none" w:sz="0" w:space="0" w:color="auto"/>
                        <w:left w:val="none" w:sz="0" w:space="0" w:color="auto"/>
                        <w:bottom w:val="none" w:sz="0" w:space="0" w:color="auto"/>
                        <w:right w:val="none" w:sz="0" w:space="0" w:color="auto"/>
                      </w:divBdr>
                      <w:divsChild>
                        <w:div w:id="1716469424">
                          <w:marLeft w:val="0"/>
                          <w:marRight w:val="0"/>
                          <w:marTop w:val="0"/>
                          <w:marBottom w:val="0"/>
                          <w:divBdr>
                            <w:top w:val="none" w:sz="0" w:space="0" w:color="auto"/>
                            <w:left w:val="none" w:sz="0" w:space="0" w:color="auto"/>
                            <w:bottom w:val="none" w:sz="0" w:space="0" w:color="auto"/>
                            <w:right w:val="none" w:sz="0" w:space="0" w:color="auto"/>
                          </w:divBdr>
                          <w:divsChild>
                            <w:div w:id="1378428226">
                              <w:marLeft w:val="0"/>
                              <w:marRight w:val="0"/>
                              <w:marTop w:val="0"/>
                              <w:marBottom w:val="0"/>
                              <w:divBdr>
                                <w:top w:val="none" w:sz="0" w:space="0" w:color="auto"/>
                                <w:left w:val="none" w:sz="0" w:space="0" w:color="auto"/>
                                <w:bottom w:val="none" w:sz="0" w:space="0" w:color="auto"/>
                                <w:right w:val="none" w:sz="0" w:space="0" w:color="auto"/>
                              </w:divBdr>
                              <w:divsChild>
                                <w:div w:id="135533625">
                                  <w:marLeft w:val="0"/>
                                  <w:marRight w:val="0"/>
                                  <w:marTop w:val="0"/>
                                  <w:marBottom w:val="0"/>
                                  <w:divBdr>
                                    <w:top w:val="none" w:sz="0" w:space="0" w:color="auto"/>
                                    <w:left w:val="none" w:sz="0" w:space="0" w:color="auto"/>
                                    <w:bottom w:val="none" w:sz="0" w:space="0" w:color="auto"/>
                                    <w:right w:val="none" w:sz="0" w:space="0" w:color="auto"/>
                                  </w:divBdr>
                                  <w:divsChild>
                                    <w:div w:id="1449471306">
                                      <w:marLeft w:val="0"/>
                                      <w:marRight w:val="0"/>
                                      <w:marTop w:val="0"/>
                                      <w:marBottom w:val="0"/>
                                      <w:divBdr>
                                        <w:top w:val="none" w:sz="0" w:space="0" w:color="auto"/>
                                        <w:left w:val="none" w:sz="0" w:space="0" w:color="auto"/>
                                        <w:bottom w:val="none" w:sz="0" w:space="0" w:color="auto"/>
                                        <w:right w:val="none" w:sz="0" w:space="0" w:color="auto"/>
                                      </w:divBdr>
                                      <w:divsChild>
                                        <w:div w:id="1050769041">
                                          <w:marLeft w:val="0"/>
                                          <w:marRight w:val="0"/>
                                          <w:marTop w:val="0"/>
                                          <w:marBottom w:val="495"/>
                                          <w:divBdr>
                                            <w:top w:val="none" w:sz="0" w:space="0" w:color="auto"/>
                                            <w:left w:val="none" w:sz="0" w:space="0" w:color="auto"/>
                                            <w:bottom w:val="none" w:sz="0" w:space="0" w:color="auto"/>
                                            <w:right w:val="none" w:sz="0" w:space="0" w:color="auto"/>
                                          </w:divBdr>
                                          <w:divsChild>
                                            <w:div w:id="21431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986559">
      <w:bodyDiv w:val="1"/>
      <w:marLeft w:val="0"/>
      <w:marRight w:val="0"/>
      <w:marTop w:val="0"/>
      <w:marBottom w:val="0"/>
      <w:divBdr>
        <w:top w:val="none" w:sz="0" w:space="0" w:color="auto"/>
        <w:left w:val="none" w:sz="0" w:space="0" w:color="auto"/>
        <w:bottom w:val="none" w:sz="0" w:space="0" w:color="auto"/>
        <w:right w:val="none" w:sz="0" w:space="0" w:color="auto"/>
      </w:divBdr>
      <w:divsChild>
        <w:div w:id="18359406">
          <w:marLeft w:val="0"/>
          <w:marRight w:val="0"/>
          <w:marTop w:val="0"/>
          <w:marBottom w:val="0"/>
          <w:divBdr>
            <w:top w:val="none" w:sz="0" w:space="0" w:color="auto"/>
            <w:left w:val="none" w:sz="0" w:space="0" w:color="auto"/>
            <w:bottom w:val="none" w:sz="0" w:space="0" w:color="auto"/>
            <w:right w:val="none" w:sz="0" w:space="0" w:color="auto"/>
          </w:divBdr>
          <w:divsChild>
            <w:div w:id="1195079088">
              <w:marLeft w:val="0"/>
              <w:marRight w:val="0"/>
              <w:marTop w:val="0"/>
              <w:marBottom w:val="0"/>
              <w:divBdr>
                <w:top w:val="none" w:sz="0" w:space="0" w:color="auto"/>
                <w:left w:val="none" w:sz="0" w:space="0" w:color="auto"/>
                <w:bottom w:val="none" w:sz="0" w:space="0" w:color="auto"/>
                <w:right w:val="none" w:sz="0" w:space="0" w:color="auto"/>
              </w:divBdr>
              <w:divsChild>
                <w:div w:id="662776730">
                  <w:marLeft w:val="0"/>
                  <w:marRight w:val="0"/>
                  <w:marTop w:val="0"/>
                  <w:marBottom w:val="0"/>
                  <w:divBdr>
                    <w:top w:val="none" w:sz="0" w:space="0" w:color="auto"/>
                    <w:left w:val="none" w:sz="0" w:space="0" w:color="auto"/>
                    <w:bottom w:val="none" w:sz="0" w:space="0" w:color="auto"/>
                    <w:right w:val="none" w:sz="0" w:space="0" w:color="auto"/>
                  </w:divBdr>
                  <w:divsChild>
                    <w:div w:id="751975699">
                      <w:marLeft w:val="0"/>
                      <w:marRight w:val="0"/>
                      <w:marTop w:val="0"/>
                      <w:marBottom w:val="0"/>
                      <w:divBdr>
                        <w:top w:val="none" w:sz="0" w:space="0" w:color="auto"/>
                        <w:left w:val="none" w:sz="0" w:space="0" w:color="auto"/>
                        <w:bottom w:val="none" w:sz="0" w:space="0" w:color="auto"/>
                        <w:right w:val="none" w:sz="0" w:space="0" w:color="auto"/>
                      </w:divBdr>
                      <w:divsChild>
                        <w:div w:id="232931363">
                          <w:marLeft w:val="0"/>
                          <w:marRight w:val="0"/>
                          <w:marTop w:val="0"/>
                          <w:marBottom w:val="0"/>
                          <w:divBdr>
                            <w:top w:val="none" w:sz="0" w:space="0" w:color="auto"/>
                            <w:left w:val="none" w:sz="0" w:space="0" w:color="auto"/>
                            <w:bottom w:val="none" w:sz="0" w:space="0" w:color="auto"/>
                            <w:right w:val="none" w:sz="0" w:space="0" w:color="auto"/>
                          </w:divBdr>
                          <w:divsChild>
                            <w:div w:id="556748355">
                              <w:marLeft w:val="0"/>
                              <w:marRight w:val="0"/>
                              <w:marTop w:val="0"/>
                              <w:marBottom w:val="0"/>
                              <w:divBdr>
                                <w:top w:val="none" w:sz="0" w:space="0" w:color="auto"/>
                                <w:left w:val="none" w:sz="0" w:space="0" w:color="auto"/>
                                <w:bottom w:val="none" w:sz="0" w:space="0" w:color="auto"/>
                                <w:right w:val="none" w:sz="0" w:space="0" w:color="auto"/>
                              </w:divBdr>
                              <w:divsChild>
                                <w:div w:id="610935785">
                                  <w:marLeft w:val="0"/>
                                  <w:marRight w:val="0"/>
                                  <w:marTop w:val="0"/>
                                  <w:marBottom w:val="0"/>
                                  <w:divBdr>
                                    <w:top w:val="none" w:sz="0" w:space="0" w:color="auto"/>
                                    <w:left w:val="none" w:sz="0" w:space="0" w:color="auto"/>
                                    <w:bottom w:val="none" w:sz="0" w:space="0" w:color="auto"/>
                                    <w:right w:val="none" w:sz="0" w:space="0" w:color="auto"/>
                                  </w:divBdr>
                                  <w:divsChild>
                                    <w:div w:id="1682856977">
                                      <w:marLeft w:val="0"/>
                                      <w:marRight w:val="0"/>
                                      <w:marTop w:val="0"/>
                                      <w:marBottom w:val="0"/>
                                      <w:divBdr>
                                        <w:top w:val="none" w:sz="0" w:space="0" w:color="auto"/>
                                        <w:left w:val="none" w:sz="0" w:space="0" w:color="auto"/>
                                        <w:bottom w:val="none" w:sz="0" w:space="0" w:color="auto"/>
                                        <w:right w:val="none" w:sz="0" w:space="0" w:color="auto"/>
                                      </w:divBdr>
                                      <w:divsChild>
                                        <w:div w:id="660624429">
                                          <w:marLeft w:val="0"/>
                                          <w:marRight w:val="0"/>
                                          <w:marTop w:val="0"/>
                                          <w:marBottom w:val="495"/>
                                          <w:divBdr>
                                            <w:top w:val="none" w:sz="0" w:space="0" w:color="auto"/>
                                            <w:left w:val="none" w:sz="0" w:space="0" w:color="auto"/>
                                            <w:bottom w:val="none" w:sz="0" w:space="0" w:color="auto"/>
                                            <w:right w:val="none" w:sz="0" w:space="0" w:color="auto"/>
                                          </w:divBdr>
                                          <w:divsChild>
                                            <w:div w:id="1593664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9652264">
      <w:bodyDiv w:val="1"/>
      <w:marLeft w:val="0"/>
      <w:marRight w:val="0"/>
      <w:marTop w:val="0"/>
      <w:marBottom w:val="0"/>
      <w:divBdr>
        <w:top w:val="none" w:sz="0" w:space="0" w:color="auto"/>
        <w:left w:val="none" w:sz="0" w:space="0" w:color="auto"/>
        <w:bottom w:val="none" w:sz="0" w:space="0" w:color="auto"/>
        <w:right w:val="none" w:sz="0" w:space="0" w:color="auto"/>
      </w:divBdr>
      <w:divsChild>
        <w:div w:id="840243900">
          <w:marLeft w:val="0"/>
          <w:marRight w:val="0"/>
          <w:marTop w:val="0"/>
          <w:marBottom w:val="0"/>
          <w:divBdr>
            <w:top w:val="none" w:sz="0" w:space="0" w:color="auto"/>
            <w:left w:val="none" w:sz="0" w:space="0" w:color="auto"/>
            <w:bottom w:val="none" w:sz="0" w:space="0" w:color="auto"/>
            <w:right w:val="none" w:sz="0" w:space="0" w:color="auto"/>
          </w:divBdr>
          <w:divsChild>
            <w:div w:id="1463575553">
              <w:marLeft w:val="0"/>
              <w:marRight w:val="0"/>
              <w:marTop w:val="0"/>
              <w:marBottom w:val="0"/>
              <w:divBdr>
                <w:top w:val="none" w:sz="0" w:space="0" w:color="auto"/>
                <w:left w:val="none" w:sz="0" w:space="0" w:color="auto"/>
                <w:bottom w:val="none" w:sz="0" w:space="0" w:color="auto"/>
                <w:right w:val="none" w:sz="0" w:space="0" w:color="auto"/>
              </w:divBdr>
              <w:divsChild>
                <w:div w:id="31736322">
                  <w:marLeft w:val="0"/>
                  <w:marRight w:val="0"/>
                  <w:marTop w:val="0"/>
                  <w:marBottom w:val="0"/>
                  <w:divBdr>
                    <w:top w:val="none" w:sz="0" w:space="0" w:color="auto"/>
                    <w:left w:val="none" w:sz="0" w:space="0" w:color="auto"/>
                    <w:bottom w:val="none" w:sz="0" w:space="0" w:color="auto"/>
                    <w:right w:val="none" w:sz="0" w:space="0" w:color="auto"/>
                  </w:divBdr>
                  <w:divsChild>
                    <w:div w:id="1450511464">
                      <w:marLeft w:val="0"/>
                      <w:marRight w:val="0"/>
                      <w:marTop w:val="0"/>
                      <w:marBottom w:val="0"/>
                      <w:divBdr>
                        <w:top w:val="none" w:sz="0" w:space="0" w:color="auto"/>
                        <w:left w:val="none" w:sz="0" w:space="0" w:color="auto"/>
                        <w:bottom w:val="none" w:sz="0" w:space="0" w:color="auto"/>
                        <w:right w:val="none" w:sz="0" w:space="0" w:color="auto"/>
                      </w:divBdr>
                      <w:divsChild>
                        <w:div w:id="1754668974">
                          <w:marLeft w:val="0"/>
                          <w:marRight w:val="0"/>
                          <w:marTop w:val="0"/>
                          <w:marBottom w:val="0"/>
                          <w:divBdr>
                            <w:top w:val="none" w:sz="0" w:space="0" w:color="auto"/>
                            <w:left w:val="none" w:sz="0" w:space="0" w:color="auto"/>
                            <w:bottom w:val="none" w:sz="0" w:space="0" w:color="auto"/>
                            <w:right w:val="none" w:sz="0" w:space="0" w:color="auto"/>
                          </w:divBdr>
                          <w:divsChild>
                            <w:div w:id="496196026">
                              <w:marLeft w:val="0"/>
                              <w:marRight w:val="0"/>
                              <w:marTop w:val="0"/>
                              <w:marBottom w:val="0"/>
                              <w:divBdr>
                                <w:top w:val="none" w:sz="0" w:space="0" w:color="auto"/>
                                <w:left w:val="none" w:sz="0" w:space="0" w:color="auto"/>
                                <w:bottom w:val="none" w:sz="0" w:space="0" w:color="auto"/>
                                <w:right w:val="none" w:sz="0" w:space="0" w:color="auto"/>
                              </w:divBdr>
                              <w:divsChild>
                                <w:div w:id="412093134">
                                  <w:marLeft w:val="0"/>
                                  <w:marRight w:val="0"/>
                                  <w:marTop w:val="0"/>
                                  <w:marBottom w:val="0"/>
                                  <w:divBdr>
                                    <w:top w:val="none" w:sz="0" w:space="0" w:color="auto"/>
                                    <w:left w:val="none" w:sz="0" w:space="0" w:color="auto"/>
                                    <w:bottom w:val="none" w:sz="0" w:space="0" w:color="auto"/>
                                    <w:right w:val="none" w:sz="0" w:space="0" w:color="auto"/>
                                  </w:divBdr>
                                  <w:divsChild>
                                    <w:div w:id="1174102540">
                                      <w:marLeft w:val="0"/>
                                      <w:marRight w:val="0"/>
                                      <w:marTop w:val="0"/>
                                      <w:marBottom w:val="0"/>
                                      <w:divBdr>
                                        <w:top w:val="none" w:sz="0" w:space="0" w:color="auto"/>
                                        <w:left w:val="none" w:sz="0" w:space="0" w:color="auto"/>
                                        <w:bottom w:val="none" w:sz="0" w:space="0" w:color="auto"/>
                                        <w:right w:val="none" w:sz="0" w:space="0" w:color="auto"/>
                                      </w:divBdr>
                                      <w:divsChild>
                                        <w:div w:id="539779694">
                                          <w:marLeft w:val="0"/>
                                          <w:marRight w:val="0"/>
                                          <w:marTop w:val="0"/>
                                          <w:marBottom w:val="495"/>
                                          <w:divBdr>
                                            <w:top w:val="none" w:sz="0" w:space="0" w:color="auto"/>
                                            <w:left w:val="none" w:sz="0" w:space="0" w:color="auto"/>
                                            <w:bottom w:val="none" w:sz="0" w:space="0" w:color="auto"/>
                                            <w:right w:val="none" w:sz="0" w:space="0" w:color="auto"/>
                                          </w:divBdr>
                                          <w:divsChild>
                                            <w:div w:id="159038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4436560">
      <w:bodyDiv w:val="1"/>
      <w:marLeft w:val="0"/>
      <w:marRight w:val="0"/>
      <w:marTop w:val="0"/>
      <w:marBottom w:val="0"/>
      <w:divBdr>
        <w:top w:val="none" w:sz="0" w:space="0" w:color="auto"/>
        <w:left w:val="none" w:sz="0" w:space="0" w:color="auto"/>
        <w:bottom w:val="none" w:sz="0" w:space="0" w:color="auto"/>
        <w:right w:val="none" w:sz="0" w:space="0" w:color="auto"/>
      </w:divBdr>
      <w:divsChild>
        <w:div w:id="95296145">
          <w:marLeft w:val="0"/>
          <w:marRight w:val="0"/>
          <w:marTop w:val="0"/>
          <w:marBottom w:val="0"/>
          <w:divBdr>
            <w:top w:val="none" w:sz="0" w:space="0" w:color="auto"/>
            <w:left w:val="none" w:sz="0" w:space="0" w:color="auto"/>
            <w:bottom w:val="none" w:sz="0" w:space="0" w:color="auto"/>
            <w:right w:val="none" w:sz="0" w:space="0" w:color="auto"/>
          </w:divBdr>
          <w:divsChild>
            <w:div w:id="1383556286">
              <w:marLeft w:val="0"/>
              <w:marRight w:val="0"/>
              <w:marTop w:val="0"/>
              <w:marBottom w:val="0"/>
              <w:divBdr>
                <w:top w:val="none" w:sz="0" w:space="0" w:color="auto"/>
                <w:left w:val="none" w:sz="0" w:space="0" w:color="auto"/>
                <w:bottom w:val="none" w:sz="0" w:space="0" w:color="auto"/>
                <w:right w:val="none" w:sz="0" w:space="0" w:color="auto"/>
              </w:divBdr>
              <w:divsChild>
                <w:div w:id="43213272">
                  <w:marLeft w:val="0"/>
                  <w:marRight w:val="0"/>
                  <w:marTop w:val="0"/>
                  <w:marBottom w:val="0"/>
                  <w:divBdr>
                    <w:top w:val="none" w:sz="0" w:space="0" w:color="auto"/>
                    <w:left w:val="none" w:sz="0" w:space="0" w:color="auto"/>
                    <w:bottom w:val="none" w:sz="0" w:space="0" w:color="auto"/>
                    <w:right w:val="none" w:sz="0" w:space="0" w:color="auto"/>
                  </w:divBdr>
                  <w:divsChild>
                    <w:div w:id="1902206005">
                      <w:marLeft w:val="0"/>
                      <w:marRight w:val="0"/>
                      <w:marTop w:val="0"/>
                      <w:marBottom w:val="0"/>
                      <w:divBdr>
                        <w:top w:val="none" w:sz="0" w:space="0" w:color="auto"/>
                        <w:left w:val="none" w:sz="0" w:space="0" w:color="auto"/>
                        <w:bottom w:val="none" w:sz="0" w:space="0" w:color="auto"/>
                        <w:right w:val="none" w:sz="0" w:space="0" w:color="auto"/>
                      </w:divBdr>
                      <w:divsChild>
                        <w:div w:id="327100862">
                          <w:marLeft w:val="0"/>
                          <w:marRight w:val="0"/>
                          <w:marTop w:val="0"/>
                          <w:marBottom w:val="0"/>
                          <w:divBdr>
                            <w:top w:val="none" w:sz="0" w:space="0" w:color="auto"/>
                            <w:left w:val="none" w:sz="0" w:space="0" w:color="auto"/>
                            <w:bottom w:val="none" w:sz="0" w:space="0" w:color="auto"/>
                            <w:right w:val="none" w:sz="0" w:space="0" w:color="auto"/>
                          </w:divBdr>
                          <w:divsChild>
                            <w:div w:id="1290090520">
                              <w:marLeft w:val="0"/>
                              <w:marRight w:val="0"/>
                              <w:marTop w:val="0"/>
                              <w:marBottom w:val="0"/>
                              <w:divBdr>
                                <w:top w:val="none" w:sz="0" w:space="0" w:color="auto"/>
                                <w:left w:val="none" w:sz="0" w:space="0" w:color="auto"/>
                                <w:bottom w:val="none" w:sz="0" w:space="0" w:color="auto"/>
                                <w:right w:val="none" w:sz="0" w:space="0" w:color="auto"/>
                              </w:divBdr>
                              <w:divsChild>
                                <w:div w:id="1124882156">
                                  <w:marLeft w:val="0"/>
                                  <w:marRight w:val="0"/>
                                  <w:marTop w:val="0"/>
                                  <w:marBottom w:val="0"/>
                                  <w:divBdr>
                                    <w:top w:val="none" w:sz="0" w:space="0" w:color="auto"/>
                                    <w:left w:val="none" w:sz="0" w:space="0" w:color="auto"/>
                                    <w:bottom w:val="none" w:sz="0" w:space="0" w:color="auto"/>
                                    <w:right w:val="none" w:sz="0" w:space="0" w:color="auto"/>
                                  </w:divBdr>
                                  <w:divsChild>
                                    <w:div w:id="1543203766">
                                      <w:marLeft w:val="0"/>
                                      <w:marRight w:val="0"/>
                                      <w:marTop w:val="0"/>
                                      <w:marBottom w:val="0"/>
                                      <w:divBdr>
                                        <w:top w:val="none" w:sz="0" w:space="0" w:color="auto"/>
                                        <w:left w:val="none" w:sz="0" w:space="0" w:color="auto"/>
                                        <w:bottom w:val="none" w:sz="0" w:space="0" w:color="auto"/>
                                        <w:right w:val="none" w:sz="0" w:space="0" w:color="auto"/>
                                      </w:divBdr>
                                      <w:divsChild>
                                        <w:div w:id="1642154161">
                                          <w:marLeft w:val="0"/>
                                          <w:marRight w:val="0"/>
                                          <w:marTop w:val="0"/>
                                          <w:marBottom w:val="495"/>
                                          <w:divBdr>
                                            <w:top w:val="none" w:sz="0" w:space="0" w:color="auto"/>
                                            <w:left w:val="none" w:sz="0" w:space="0" w:color="auto"/>
                                            <w:bottom w:val="none" w:sz="0" w:space="0" w:color="auto"/>
                                            <w:right w:val="none" w:sz="0" w:space="0" w:color="auto"/>
                                          </w:divBdr>
                                          <w:divsChild>
                                            <w:div w:id="8612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563738">
      <w:bodyDiv w:val="1"/>
      <w:marLeft w:val="0"/>
      <w:marRight w:val="0"/>
      <w:marTop w:val="0"/>
      <w:marBottom w:val="0"/>
      <w:divBdr>
        <w:top w:val="none" w:sz="0" w:space="0" w:color="auto"/>
        <w:left w:val="none" w:sz="0" w:space="0" w:color="auto"/>
        <w:bottom w:val="none" w:sz="0" w:space="0" w:color="auto"/>
        <w:right w:val="none" w:sz="0" w:space="0" w:color="auto"/>
      </w:divBdr>
      <w:divsChild>
        <w:div w:id="2060549180">
          <w:marLeft w:val="0"/>
          <w:marRight w:val="0"/>
          <w:marTop w:val="0"/>
          <w:marBottom w:val="0"/>
          <w:divBdr>
            <w:top w:val="none" w:sz="0" w:space="0" w:color="auto"/>
            <w:left w:val="none" w:sz="0" w:space="0" w:color="auto"/>
            <w:bottom w:val="none" w:sz="0" w:space="0" w:color="auto"/>
            <w:right w:val="none" w:sz="0" w:space="0" w:color="auto"/>
          </w:divBdr>
          <w:divsChild>
            <w:div w:id="8912986">
              <w:marLeft w:val="0"/>
              <w:marRight w:val="0"/>
              <w:marTop w:val="0"/>
              <w:marBottom w:val="0"/>
              <w:divBdr>
                <w:top w:val="none" w:sz="0" w:space="0" w:color="auto"/>
                <w:left w:val="none" w:sz="0" w:space="0" w:color="auto"/>
                <w:bottom w:val="none" w:sz="0" w:space="0" w:color="auto"/>
                <w:right w:val="none" w:sz="0" w:space="0" w:color="auto"/>
              </w:divBdr>
              <w:divsChild>
                <w:div w:id="1530025319">
                  <w:marLeft w:val="0"/>
                  <w:marRight w:val="0"/>
                  <w:marTop w:val="0"/>
                  <w:marBottom w:val="0"/>
                  <w:divBdr>
                    <w:top w:val="none" w:sz="0" w:space="0" w:color="auto"/>
                    <w:left w:val="none" w:sz="0" w:space="0" w:color="auto"/>
                    <w:bottom w:val="none" w:sz="0" w:space="0" w:color="auto"/>
                    <w:right w:val="none" w:sz="0" w:space="0" w:color="auto"/>
                  </w:divBdr>
                  <w:divsChild>
                    <w:div w:id="1884976929">
                      <w:marLeft w:val="0"/>
                      <w:marRight w:val="0"/>
                      <w:marTop w:val="0"/>
                      <w:marBottom w:val="0"/>
                      <w:divBdr>
                        <w:top w:val="none" w:sz="0" w:space="0" w:color="auto"/>
                        <w:left w:val="none" w:sz="0" w:space="0" w:color="auto"/>
                        <w:bottom w:val="none" w:sz="0" w:space="0" w:color="auto"/>
                        <w:right w:val="none" w:sz="0" w:space="0" w:color="auto"/>
                      </w:divBdr>
                      <w:divsChild>
                        <w:div w:id="1352999327">
                          <w:marLeft w:val="0"/>
                          <w:marRight w:val="0"/>
                          <w:marTop w:val="0"/>
                          <w:marBottom w:val="0"/>
                          <w:divBdr>
                            <w:top w:val="none" w:sz="0" w:space="0" w:color="auto"/>
                            <w:left w:val="none" w:sz="0" w:space="0" w:color="auto"/>
                            <w:bottom w:val="none" w:sz="0" w:space="0" w:color="auto"/>
                            <w:right w:val="none" w:sz="0" w:space="0" w:color="auto"/>
                          </w:divBdr>
                          <w:divsChild>
                            <w:div w:id="1379862317">
                              <w:marLeft w:val="0"/>
                              <w:marRight w:val="0"/>
                              <w:marTop w:val="0"/>
                              <w:marBottom w:val="0"/>
                              <w:divBdr>
                                <w:top w:val="none" w:sz="0" w:space="0" w:color="auto"/>
                                <w:left w:val="none" w:sz="0" w:space="0" w:color="auto"/>
                                <w:bottom w:val="none" w:sz="0" w:space="0" w:color="auto"/>
                                <w:right w:val="none" w:sz="0" w:space="0" w:color="auto"/>
                              </w:divBdr>
                              <w:divsChild>
                                <w:div w:id="1300920467">
                                  <w:marLeft w:val="0"/>
                                  <w:marRight w:val="0"/>
                                  <w:marTop w:val="0"/>
                                  <w:marBottom w:val="0"/>
                                  <w:divBdr>
                                    <w:top w:val="none" w:sz="0" w:space="0" w:color="auto"/>
                                    <w:left w:val="none" w:sz="0" w:space="0" w:color="auto"/>
                                    <w:bottom w:val="none" w:sz="0" w:space="0" w:color="auto"/>
                                    <w:right w:val="none" w:sz="0" w:space="0" w:color="auto"/>
                                  </w:divBdr>
                                  <w:divsChild>
                                    <w:div w:id="1174301355">
                                      <w:marLeft w:val="0"/>
                                      <w:marRight w:val="0"/>
                                      <w:marTop w:val="0"/>
                                      <w:marBottom w:val="0"/>
                                      <w:divBdr>
                                        <w:top w:val="none" w:sz="0" w:space="0" w:color="auto"/>
                                        <w:left w:val="none" w:sz="0" w:space="0" w:color="auto"/>
                                        <w:bottom w:val="none" w:sz="0" w:space="0" w:color="auto"/>
                                        <w:right w:val="none" w:sz="0" w:space="0" w:color="auto"/>
                                      </w:divBdr>
                                      <w:divsChild>
                                        <w:div w:id="1355959617">
                                          <w:marLeft w:val="0"/>
                                          <w:marRight w:val="0"/>
                                          <w:marTop w:val="0"/>
                                          <w:marBottom w:val="495"/>
                                          <w:divBdr>
                                            <w:top w:val="none" w:sz="0" w:space="0" w:color="auto"/>
                                            <w:left w:val="none" w:sz="0" w:space="0" w:color="auto"/>
                                            <w:bottom w:val="none" w:sz="0" w:space="0" w:color="auto"/>
                                            <w:right w:val="none" w:sz="0" w:space="0" w:color="auto"/>
                                          </w:divBdr>
                                          <w:divsChild>
                                            <w:div w:id="80728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861004">
      <w:bodyDiv w:val="1"/>
      <w:marLeft w:val="0"/>
      <w:marRight w:val="0"/>
      <w:marTop w:val="0"/>
      <w:marBottom w:val="0"/>
      <w:divBdr>
        <w:top w:val="none" w:sz="0" w:space="0" w:color="auto"/>
        <w:left w:val="none" w:sz="0" w:space="0" w:color="auto"/>
        <w:bottom w:val="none" w:sz="0" w:space="0" w:color="auto"/>
        <w:right w:val="none" w:sz="0" w:space="0" w:color="auto"/>
      </w:divBdr>
      <w:divsChild>
        <w:div w:id="995763581">
          <w:marLeft w:val="0"/>
          <w:marRight w:val="0"/>
          <w:marTop w:val="0"/>
          <w:marBottom w:val="0"/>
          <w:divBdr>
            <w:top w:val="none" w:sz="0" w:space="0" w:color="auto"/>
            <w:left w:val="none" w:sz="0" w:space="0" w:color="auto"/>
            <w:bottom w:val="none" w:sz="0" w:space="0" w:color="auto"/>
            <w:right w:val="none" w:sz="0" w:space="0" w:color="auto"/>
          </w:divBdr>
          <w:divsChild>
            <w:div w:id="260725941">
              <w:marLeft w:val="0"/>
              <w:marRight w:val="0"/>
              <w:marTop w:val="0"/>
              <w:marBottom w:val="0"/>
              <w:divBdr>
                <w:top w:val="none" w:sz="0" w:space="0" w:color="auto"/>
                <w:left w:val="none" w:sz="0" w:space="0" w:color="auto"/>
                <w:bottom w:val="none" w:sz="0" w:space="0" w:color="auto"/>
                <w:right w:val="none" w:sz="0" w:space="0" w:color="auto"/>
              </w:divBdr>
              <w:divsChild>
                <w:div w:id="1114981328">
                  <w:marLeft w:val="0"/>
                  <w:marRight w:val="0"/>
                  <w:marTop w:val="0"/>
                  <w:marBottom w:val="0"/>
                  <w:divBdr>
                    <w:top w:val="none" w:sz="0" w:space="0" w:color="auto"/>
                    <w:left w:val="none" w:sz="0" w:space="0" w:color="auto"/>
                    <w:bottom w:val="none" w:sz="0" w:space="0" w:color="auto"/>
                    <w:right w:val="none" w:sz="0" w:space="0" w:color="auto"/>
                  </w:divBdr>
                  <w:divsChild>
                    <w:div w:id="1098713177">
                      <w:marLeft w:val="0"/>
                      <w:marRight w:val="0"/>
                      <w:marTop w:val="0"/>
                      <w:marBottom w:val="0"/>
                      <w:divBdr>
                        <w:top w:val="none" w:sz="0" w:space="0" w:color="auto"/>
                        <w:left w:val="none" w:sz="0" w:space="0" w:color="auto"/>
                        <w:bottom w:val="none" w:sz="0" w:space="0" w:color="auto"/>
                        <w:right w:val="none" w:sz="0" w:space="0" w:color="auto"/>
                      </w:divBdr>
                      <w:divsChild>
                        <w:div w:id="592857408">
                          <w:marLeft w:val="0"/>
                          <w:marRight w:val="0"/>
                          <w:marTop w:val="0"/>
                          <w:marBottom w:val="0"/>
                          <w:divBdr>
                            <w:top w:val="none" w:sz="0" w:space="0" w:color="auto"/>
                            <w:left w:val="none" w:sz="0" w:space="0" w:color="auto"/>
                            <w:bottom w:val="none" w:sz="0" w:space="0" w:color="auto"/>
                            <w:right w:val="none" w:sz="0" w:space="0" w:color="auto"/>
                          </w:divBdr>
                          <w:divsChild>
                            <w:div w:id="39667744">
                              <w:marLeft w:val="0"/>
                              <w:marRight w:val="0"/>
                              <w:marTop w:val="0"/>
                              <w:marBottom w:val="0"/>
                              <w:divBdr>
                                <w:top w:val="none" w:sz="0" w:space="0" w:color="auto"/>
                                <w:left w:val="none" w:sz="0" w:space="0" w:color="auto"/>
                                <w:bottom w:val="none" w:sz="0" w:space="0" w:color="auto"/>
                                <w:right w:val="none" w:sz="0" w:space="0" w:color="auto"/>
                              </w:divBdr>
                              <w:divsChild>
                                <w:div w:id="1597903466">
                                  <w:marLeft w:val="0"/>
                                  <w:marRight w:val="0"/>
                                  <w:marTop w:val="0"/>
                                  <w:marBottom w:val="0"/>
                                  <w:divBdr>
                                    <w:top w:val="none" w:sz="0" w:space="0" w:color="auto"/>
                                    <w:left w:val="none" w:sz="0" w:space="0" w:color="auto"/>
                                    <w:bottom w:val="none" w:sz="0" w:space="0" w:color="auto"/>
                                    <w:right w:val="none" w:sz="0" w:space="0" w:color="auto"/>
                                  </w:divBdr>
                                  <w:divsChild>
                                    <w:div w:id="221259124">
                                      <w:marLeft w:val="0"/>
                                      <w:marRight w:val="0"/>
                                      <w:marTop w:val="0"/>
                                      <w:marBottom w:val="0"/>
                                      <w:divBdr>
                                        <w:top w:val="none" w:sz="0" w:space="0" w:color="auto"/>
                                        <w:left w:val="none" w:sz="0" w:space="0" w:color="auto"/>
                                        <w:bottom w:val="none" w:sz="0" w:space="0" w:color="auto"/>
                                        <w:right w:val="none" w:sz="0" w:space="0" w:color="auto"/>
                                      </w:divBdr>
                                      <w:divsChild>
                                        <w:div w:id="223951476">
                                          <w:marLeft w:val="0"/>
                                          <w:marRight w:val="0"/>
                                          <w:marTop w:val="0"/>
                                          <w:marBottom w:val="495"/>
                                          <w:divBdr>
                                            <w:top w:val="none" w:sz="0" w:space="0" w:color="auto"/>
                                            <w:left w:val="none" w:sz="0" w:space="0" w:color="auto"/>
                                            <w:bottom w:val="none" w:sz="0" w:space="0" w:color="auto"/>
                                            <w:right w:val="none" w:sz="0" w:space="0" w:color="auto"/>
                                          </w:divBdr>
                                          <w:divsChild>
                                            <w:div w:id="174306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0054982">
      <w:bodyDiv w:val="1"/>
      <w:marLeft w:val="0"/>
      <w:marRight w:val="0"/>
      <w:marTop w:val="0"/>
      <w:marBottom w:val="0"/>
      <w:divBdr>
        <w:top w:val="none" w:sz="0" w:space="0" w:color="auto"/>
        <w:left w:val="none" w:sz="0" w:space="0" w:color="auto"/>
        <w:bottom w:val="none" w:sz="0" w:space="0" w:color="auto"/>
        <w:right w:val="none" w:sz="0" w:space="0" w:color="auto"/>
      </w:divBdr>
      <w:divsChild>
        <w:div w:id="748188285">
          <w:marLeft w:val="0"/>
          <w:marRight w:val="0"/>
          <w:marTop w:val="0"/>
          <w:marBottom w:val="0"/>
          <w:divBdr>
            <w:top w:val="none" w:sz="0" w:space="0" w:color="auto"/>
            <w:left w:val="none" w:sz="0" w:space="0" w:color="auto"/>
            <w:bottom w:val="none" w:sz="0" w:space="0" w:color="auto"/>
            <w:right w:val="none" w:sz="0" w:space="0" w:color="auto"/>
          </w:divBdr>
          <w:divsChild>
            <w:div w:id="2037727968">
              <w:marLeft w:val="0"/>
              <w:marRight w:val="0"/>
              <w:marTop w:val="0"/>
              <w:marBottom w:val="0"/>
              <w:divBdr>
                <w:top w:val="none" w:sz="0" w:space="0" w:color="auto"/>
                <w:left w:val="none" w:sz="0" w:space="0" w:color="auto"/>
                <w:bottom w:val="none" w:sz="0" w:space="0" w:color="auto"/>
                <w:right w:val="none" w:sz="0" w:space="0" w:color="auto"/>
              </w:divBdr>
              <w:divsChild>
                <w:div w:id="491528251">
                  <w:marLeft w:val="0"/>
                  <w:marRight w:val="0"/>
                  <w:marTop w:val="0"/>
                  <w:marBottom w:val="0"/>
                  <w:divBdr>
                    <w:top w:val="none" w:sz="0" w:space="0" w:color="auto"/>
                    <w:left w:val="none" w:sz="0" w:space="0" w:color="auto"/>
                    <w:bottom w:val="none" w:sz="0" w:space="0" w:color="auto"/>
                    <w:right w:val="none" w:sz="0" w:space="0" w:color="auto"/>
                  </w:divBdr>
                  <w:divsChild>
                    <w:div w:id="88893555">
                      <w:marLeft w:val="0"/>
                      <w:marRight w:val="0"/>
                      <w:marTop w:val="0"/>
                      <w:marBottom w:val="0"/>
                      <w:divBdr>
                        <w:top w:val="none" w:sz="0" w:space="0" w:color="auto"/>
                        <w:left w:val="none" w:sz="0" w:space="0" w:color="auto"/>
                        <w:bottom w:val="none" w:sz="0" w:space="0" w:color="auto"/>
                        <w:right w:val="none" w:sz="0" w:space="0" w:color="auto"/>
                      </w:divBdr>
                      <w:divsChild>
                        <w:div w:id="1320690504">
                          <w:marLeft w:val="0"/>
                          <w:marRight w:val="0"/>
                          <w:marTop w:val="0"/>
                          <w:marBottom w:val="0"/>
                          <w:divBdr>
                            <w:top w:val="none" w:sz="0" w:space="0" w:color="auto"/>
                            <w:left w:val="none" w:sz="0" w:space="0" w:color="auto"/>
                            <w:bottom w:val="none" w:sz="0" w:space="0" w:color="auto"/>
                            <w:right w:val="none" w:sz="0" w:space="0" w:color="auto"/>
                          </w:divBdr>
                          <w:divsChild>
                            <w:div w:id="1684279386">
                              <w:marLeft w:val="0"/>
                              <w:marRight w:val="0"/>
                              <w:marTop w:val="0"/>
                              <w:marBottom w:val="0"/>
                              <w:divBdr>
                                <w:top w:val="none" w:sz="0" w:space="0" w:color="auto"/>
                                <w:left w:val="none" w:sz="0" w:space="0" w:color="auto"/>
                                <w:bottom w:val="none" w:sz="0" w:space="0" w:color="auto"/>
                                <w:right w:val="none" w:sz="0" w:space="0" w:color="auto"/>
                              </w:divBdr>
                              <w:divsChild>
                                <w:div w:id="1780297814">
                                  <w:marLeft w:val="0"/>
                                  <w:marRight w:val="0"/>
                                  <w:marTop w:val="0"/>
                                  <w:marBottom w:val="0"/>
                                  <w:divBdr>
                                    <w:top w:val="none" w:sz="0" w:space="0" w:color="auto"/>
                                    <w:left w:val="none" w:sz="0" w:space="0" w:color="auto"/>
                                    <w:bottom w:val="none" w:sz="0" w:space="0" w:color="auto"/>
                                    <w:right w:val="none" w:sz="0" w:space="0" w:color="auto"/>
                                  </w:divBdr>
                                  <w:divsChild>
                                    <w:div w:id="1019549513">
                                      <w:marLeft w:val="0"/>
                                      <w:marRight w:val="0"/>
                                      <w:marTop w:val="0"/>
                                      <w:marBottom w:val="0"/>
                                      <w:divBdr>
                                        <w:top w:val="none" w:sz="0" w:space="0" w:color="auto"/>
                                        <w:left w:val="none" w:sz="0" w:space="0" w:color="auto"/>
                                        <w:bottom w:val="none" w:sz="0" w:space="0" w:color="auto"/>
                                        <w:right w:val="none" w:sz="0" w:space="0" w:color="auto"/>
                                      </w:divBdr>
                                      <w:divsChild>
                                        <w:div w:id="2029599576">
                                          <w:marLeft w:val="0"/>
                                          <w:marRight w:val="0"/>
                                          <w:marTop w:val="0"/>
                                          <w:marBottom w:val="495"/>
                                          <w:divBdr>
                                            <w:top w:val="none" w:sz="0" w:space="0" w:color="auto"/>
                                            <w:left w:val="none" w:sz="0" w:space="0" w:color="auto"/>
                                            <w:bottom w:val="none" w:sz="0" w:space="0" w:color="auto"/>
                                            <w:right w:val="none" w:sz="0" w:space="0" w:color="auto"/>
                                          </w:divBdr>
                                          <w:divsChild>
                                            <w:div w:id="88606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2714962">
      <w:bodyDiv w:val="1"/>
      <w:marLeft w:val="0"/>
      <w:marRight w:val="0"/>
      <w:marTop w:val="0"/>
      <w:marBottom w:val="0"/>
      <w:divBdr>
        <w:top w:val="none" w:sz="0" w:space="0" w:color="auto"/>
        <w:left w:val="none" w:sz="0" w:space="0" w:color="auto"/>
        <w:bottom w:val="none" w:sz="0" w:space="0" w:color="auto"/>
        <w:right w:val="none" w:sz="0" w:space="0" w:color="auto"/>
      </w:divBdr>
      <w:divsChild>
        <w:div w:id="500775541">
          <w:marLeft w:val="0"/>
          <w:marRight w:val="0"/>
          <w:marTop w:val="0"/>
          <w:marBottom w:val="0"/>
          <w:divBdr>
            <w:top w:val="none" w:sz="0" w:space="0" w:color="auto"/>
            <w:left w:val="none" w:sz="0" w:space="0" w:color="auto"/>
            <w:bottom w:val="none" w:sz="0" w:space="0" w:color="auto"/>
            <w:right w:val="none" w:sz="0" w:space="0" w:color="auto"/>
          </w:divBdr>
          <w:divsChild>
            <w:div w:id="1414012524">
              <w:marLeft w:val="0"/>
              <w:marRight w:val="0"/>
              <w:marTop w:val="0"/>
              <w:marBottom w:val="0"/>
              <w:divBdr>
                <w:top w:val="none" w:sz="0" w:space="0" w:color="auto"/>
                <w:left w:val="none" w:sz="0" w:space="0" w:color="auto"/>
                <w:bottom w:val="none" w:sz="0" w:space="0" w:color="auto"/>
                <w:right w:val="none" w:sz="0" w:space="0" w:color="auto"/>
              </w:divBdr>
              <w:divsChild>
                <w:div w:id="1727954271">
                  <w:marLeft w:val="0"/>
                  <w:marRight w:val="0"/>
                  <w:marTop w:val="0"/>
                  <w:marBottom w:val="0"/>
                  <w:divBdr>
                    <w:top w:val="none" w:sz="0" w:space="0" w:color="auto"/>
                    <w:left w:val="none" w:sz="0" w:space="0" w:color="auto"/>
                    <w:bottom w:val="none" w:sz="0" w:space="0" w:color="auto"/>
                    <w:right w:val="none" w:sz="0" w:space="0" w:color="auto"/>
                  </w:divBdr>
                  <w:divsChild>
                    <w:div w:id="673341209">
                      <w:marLeft w:val="0"/>
                      <w:marRight w:val="0"/>
                      <w:marTop w:val="0"/>
                      <w:marBottom w:val="0"/>
                      <w:divBdr>
                        <w:top w:val="none" w:sz="0" w:space="0" w:color="auto"/>
                        <w:left w:val="none" w:sz="0" w:space="0" w:color="auto"/>
                        <w:bottom w:val="none" w:sz="0" w:space="0" w:color="auto"/>
                        <w:right w:val="none" w:sz="0" w:space="0" w:color="auto"/>
                      </w:divBdr>
                      <w:divsChild>
                        <w:div w:id="1452363476">
                          <w:marLeft w:val="0"/>
                          <w:marRight w:val="0"/>
                          <w:marTop w:val="0"/>
                          <w:marBottom w:val="0"/>
                          <w:divBdr>
                            <w:top w:val="none" w:sz="0" w:space="0" w:color="auto"/>
                            <w:left w:val="none" w:sz="0" w:space="0" w:color="auto"/>
                            <w:bottom w:val="none" w:sz="0" w:space="0" w:color="auto"/>
                            <w:right w:val="none" w:sz="0" w:space="0" w:color="auto"/>
                          </w:divBdr>
                          <w:divsChild>
                            <w:div w:id="1701589511">
                              <w:marLeft w:val="0"/>
                              <w:marRight w:val="0"/>
                              <w:marTop w:val="0"/>
                              <w:marBottom w:val="0"/>
                              <w:divBdr>
                                <w:top w:val="none" w:sz="0" w:space="0" w:color="auto"/>
                                <w:left w:val="none" w:sz="0" w:space="0" w:color="auto"/>
                                <w:bottom w:val="none" w:sz="0" w:space="0" w:color="auto"/>
                                <w:right w:val="none" w:sz="0" w:space="0" w:color="auto"/>
                              </w:divBdr>
                              <w:divsChild>
                                <w:div w:id="1702634731">
                                  <w:marLeft w:val="0"/>
                                  <w:marRight w:val="0"/>
                                  <w:marTop w:val="0"/>
                                  <w:marBottom w:val="0"/>
                                  <w:divBdr>
                                    <w:top w:val="none" w:sz="0" w:space="0" w:color="auto"/>
                                    <w:left w:val="none" w:sz="0" w:space="0" w:color="auto"/>
                                    <w:bottom w:val="none" w:sz="0" w:space="0" w:color="auto"/>
                                    <w:right w:val="none" w:sz="0" w:space="0" w:color="auto"/>
                                  </w:divBdr>
                                  <w:divsChild>
                                    <w:div w:id="119495642">
                                      <w:marLeft w:val="0"/>
                                      <w:marRight w:val="0"/>
                                      <w:marTop w:val="0"/>
                                      <w:marBottom w:val="0"/>
                                      <w:divBdr>
                                        <w:top w:val="none" w:sz="0" w:space="0" w:color="auto"/>
                                        <w:left w:val="none" w:sz="0" w:space="0" w:color="auto"/>
                                        <w:bottom w:val="none" w:sz="0" w:space="0" w:color="auto"/>
                                        <w:right w:val="none" w:sz="0" w:space="0" w:color="auto"/>
                                      </w:divBdr>
                                      <w:divsChild>
                                        <w:div w:id="1526475886">
                                          <w:marLeft w:val="0"/>
                                          <w:marRight w:val="0"/>
                                          <w:marTop w:val="0"/>
                                          <w:marBottom w:val="495"/>
                                          <w:divBdr>
                                            <w:top w:val="none" w:sz="0" w:space="0" w:color="auto"/>
                                            <w:left w:val="none" w:sz="0" w:space="0" w:color="auto"/>
                                            <w:bottom w:val="none" w:sz="0" w:space="0" w:color="auto"/>
                                            <w:right w:val="none" w:sz="0" w:space="0" w:color="auto"/>
                                          </w:divBdr>
                                          <w:divsChild>
                                            <w:div w:id="3239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2529546">
      <w:bodyDiv w:val="1"/>
      <w:marLeft w:val="0"/>
      <w:marRight w:val="0"/>
      <w:marTop w:val="0"/>
      <w:marBottom w:val="0"/>
      <w:divBdr>
        <w:top w:val="none" w:sz="0" w:space="0" w:color="auto"/>
        <w:left w:val="none" w:sz="0" w:space="0" w:color="auto"/>
        <w:bottom w:val="none" w:sz="0" w:space="0" w:color="auto"/>
        <w:right w:val="none" w:sz="0" w:space="0" w:color="auto"/>
      </w:divBdr>
      <w:divsChild>
        <w:div w:id="1098599064">
          <w:marLeft w:val="0"/>
          <w:marRight w:val="0"/>
          <w:marTop w:val="0"/>
          <w:marBottom w:val="0"/>
          <w:divBdr>
            <w:top w:val="none" w:sz="0" w:space="0" w:color="auto"/>
            <w:left w:val="none" w:sz="0" w:space="0" w:color="auto"/>
            <w:bottom w:val="none" w:sz="0" w:space="0" w:color="auto"/>
            <w:right w:val="none" w:sz="0" w:space="0" w:color="auto"/>
          </w:divBdr>
          <w:divsChild>
            <w:div w:id="1122772029">
              <w:marLeft w:val="0"/>
              <w:marRight w:val="0"/>
              <w:marTop w:val="0"/>
              <w:marBottom w:val="0"/>
              <w:divBdr>
                <w:top w:val="none" w:sz="0" w:space="0" w:color="auto"/>
                <w:left w:val="none" w:sz="0" w:space="0" w:color="auto"/>
                <w:bottom w:val="none" w:sz="0" w:space="0" w:color="auto"/>
                <w:right w:val="none" w:sz="0" w:space="0" w:color="auto"/>
              </w:divBdr>
              <w:divsChild>
                <w:div w:id="2087149032">
                  <w:marLeft w:val="0"/>
                  <w:marRight w:val="0"/>
                  <w:marTop w:val="0"/>
                  <w:marBottom w:val="0"/>
                  <w:divBdr>
                    <w:top w:val="none" w:sz="0" w:space="0" w:color="auto"/>
                    <w:left w:val="none" w:sz="0" w:space="0" w:color="auto"/>
                    <w:bottom w:val="none" w:sz="0" w:space="0" w:color="auto"/>
                    <w:right w:val="none" w:sz="0" w:space="0" w:color="auto"/>
                  </w:divBdr>
                  <w:divsChild>
                    <w:div w:id="582833228">
                      <w:marLeft w:val="0"/>
                      <w:marRight w:val="0"/>
                      <w:marTop w:val="0"/>
                      <w:marBottom w:val="0"/>
                      <w:divBdr>
                        <w:top w:val="none" w:sz="0" w:space="0" w:color="auto"/>
                        <w:left w:val="none" w:sz="0" w:space="0" w:color="auto"/>
                        <w:bottom w:val="none" w:sz="0" w:space="0" w:color="auto"/>
                        <w:right w:val="none" w:sz="0" w:space="0" w:color="auto"/>
                      </w:divBdr>
                      <w:divsChild>
                        <w:div w:id="2007129055">
                          <w:marLeft w:val="0"/>
                          <w:marRight w:val="0"/>
                          <w:marTop w:val="0"/>
                          <w:marBottom w:val="0"/>
                          <w:divBdr>
                            <w:top w:val="none" w:sz="0" w:space="0" w:color="auto"/>
                            <w:left w:val="none" w:sz="0" w:space="0" w:color="auto"/>
                            <w:bottom w:val="none" w:sz="0" w:space="0" w:color="auto"/>
                            <w:right w:val="none" w:sz="0" w:space="0" w:color="auto"/>
                          </w:divBdr>
                          <w:divsChild>
                            <w:div w:id="1047992098">
                              <w:marLeft w:val="0"/>
                              <w:marRight w:val="0"/>
                              <w:marTop w:val="0"/>
                              <w:marBottom w:val="0"/>
                              <w:divBdr>
                                <w:top w:val="none" w:sz="0" w:space="0" w:color="auto"/>
                                <w:left w:val="none" w:sz="0" w:space="0" w:color="auto"/>
                                <w:bottom w:val="none" w:sz="0" w:space="0" w:color="auto"/>
                                <w:right w:val="none" w:sz="0" w:space="0" w:color="auto"/>
                              </w:divBdr>
                              <w:divsChild>
                                <w:div w:id="503782323">
                                  <w:marLeft w:val="0"/>
                                  <w:marRight w:val="0"/>
                                  <w:marTop w:val="0"/>
                                  <w:marBottom w:val="0"/>
                                  <w:divBdr>
                                    <w:top w:val="none" w:sz="0" w:space="0" w:color="auto"/>
                                    <w:left w:val="none" w:sz="0" w:space="0" w:color="auto"/>
                                    <w:bottom w:val="none" w:sz="0" w:space="0" w:color="auto"/>
                                    <w:right w:val="none" w:sz="0" w:space="0" w:color="auto"/>
                                  </w:divBdr>
                                  <w:divsChild>
                                    <w:div w:id="1451513889">
                                      <w:marLeft w:val="0"/>
                                      <w:marRight w:val="0"/>
                                      <w:marTop w:val="0"/>
                                      <w:marBottom w:val="0"/>
                                      <w:divBdr>
                                        <w:top w:val="none" w:sz="0" w:space="0" w:color="auto"/>
                                        <w:left w:val="none" w:sz="0" w:space="0" w:color="auto"/>
                                        <w:bottom w:val="none" w:sz="0" w:space="0" w:color="auto"/>
                                        <w:right w:val="none" w:sz="0" w:space="0" w:color="auto"/>
                                      </w:divBdr>
                                      <w:divsChild>
                                        <w:div w:id="1701660522">
                                          <w:marLeft w:val="0"/>
                                          <w:marRight w:val="0"/>
                                          <w:marTop w:val="0"/>
                                          <w:marBottom w:val="495"/>
                                          <w:divBdr>
                                            <w:top w:val="none" w:sz="0" w:space="0" w:color="auto"/>
                                            <w:left w:val="none" w:sz="0" w:space="0" w:color="auto"/>
                                            <w:bottom w:val="none" w:sz="0" w:space="0" w:color="auto"/>
                                            <w:right w:val="none" w:sz="0" w:space="0" w:color="auto"/>
                                          </w:divBdr>
                                          <w:divsChild>
                                            <w:div w:id="99275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9277413">
      <w:bodyDiv w:val="1"/>
      <w:marLeft w:val="0"/>
      <w:marRight w:val="0"/>
      <w:marTop w:val="0"/>
      <w:marBottom w:val="0"/>
      <w:divBdr>
        <w:top w:val="none" w:sz="0" w:space="0" w:color="auto"/>
        <w:left w:val="none" w:sz="0" w:space="0" w:color="auto"/>
        <w:bottom w:val="none" w:sz="0" w:space="0" w:color="auto"/>
        <w:right w:val="none" w:sz="0" w:space="0" w:color="auto"/>
      </w:divBdr>
      <w:divsChild>
        <w:div w:id="344282637">
          <w:marLeft w:val="0"/>
          <w:marRight w:val="0"/>
          <w:marTop w:val="0"/>
          <w:marBottom w:val="0"/>
          <w:divBdr>
            <w:top w:val="none" w:sz="0" w:space="0" w:color="auto"/>
            <w:left w:val="none" w:sz="0" w:space="0" w:color="auto"/>
            <w:bottom w:val="none" w:sz="0" w:space="0" w:color="auto"/>
            <w:right w:val="none" w:sz="0" w:space="0" w:color="auto"/>
          </w:divBdr>
          <w:divsChild>
            <w:div w:id="1682197443">
              <w:marLeft w:val="0"/>
              <w:marRight w:val="0"/>
              <w:marTop w:val="0"/>
              <w:marBottom w:val="0"/>
              <w:divBdr>
                <w:top w:val="none" w:sz="0" w:space="0" w:color="auto"/>
                <w:left w:val="none" w:sz="0" w:space="0" w:color="auto"/>
                <w:bottom w:val="none" w:sz="0" w:space="0" w:color="auto"/>
                <w:right w:val="none" w:sz="0" w:space="0" w:color="auto"/>
              </w:divBdr>
              <w:divsChild>
                <w:div w:id="1268779602">
                  <w:marLeft w:val="0"/>
                  <w:marRight w:val="0"/>
                  <w:marTop w:val="0"/>
                  <w:marBottom w:val="0"/>
                  <w:divBdr>
                    <w:top w:val="none" w:sz="0" w:space="0" w:color="auto"/>
                    <w:left w:val="none" w:sz="0" w:space="0" w:color="auto"/>
                    <w:bottom w:val="none" w:sz="0" w:space="0" w:color="auto"/>
                    <w:right w:val="none" w:sz="0" w:space="0" w:color="auto"/>
                  </w:divBdr>
                  <w:divsChild>
                    <w:div w:id="683289551">
                      <w:marLeft w:val="0"/>
                      <w:marRight w:val="0"/>
                      <w:marTop w:val="0"/>
                      <w:marBottom w:val="0"/>
                      <w:divBdr>
                        <w:top w:val="none" w:sz="0" w:space="0" w:color="auto"/>
                        <w:left w:val="none" w:sz="0" w:space="0" w:color="auto"/>
                        <w:bottom w:val="none" w:sz="0" w:space="0" w:color="auto"/>
                        <w:right w:val="none" w:sz="0" w:space="0" w:color="auto"/>
                      </w:divBdr>
                      <w:divsChild>
                        <w:div w:id="1457943097">
                          <w:marLeft w:val="0"/>
                          <w:marRight w:val="0"/>
                          <w:marTop w:val="0"/>
                          <w:marBottom w:val="0"/>
                          <w:divBdr>
                            <w:top w:val="none" w:sz="0" w:space="0" w:color="auto"/>
                            <w:left w:val="none" w:sz="0" w:space="0" w:color="auto"/>
                            <w:bottom w:val="none" w:sz="0" w:space="0" w:color="auto"/>
                            <w:right w:val="none" w:sz="0" w:space="0" w:color="auto"/>
                          </w:divBdr>
                          <w:divsChild>
                            <w:div w:id="1221987211">
                              <w:marLeft w:val="0"/>
                              <w:marRight w:val="0"/>
                              <w:marTop w:val="0"/>
                              <w:marBottom w:val="0"/>
                              <w:divBdr>
                                <w:top w:val="none" w:sz="0" w:space="0" w:color="auto"/>
                                <w:left w:val="none" w:sz="0" w:space="0" w:color="auto"/>
                                <w:bottom w:val="none" w:sz="0" w:space="0" w:color="auto"/>
                                <w:right w:val="none" w:sz="0" w:space="0" w:color="auto"/>
                              </w:divBdr>
                              <w:divsChild>
                                <w:div w:id="1015692601">
                                  <w:marLeft w:val="0"/>
                                  <w:marRight w:val="0"/>
                                  <w:marTop w:val="0"/>
                                  <w:marBottom w:val="0"/>
                                  <w:divBdr>
                                    <w:top w:val="none" w:sz="0" w:space="0" w:color="auto"/>
                                    <w:left w:val="none" w:sz="0" w:space="0" w:color="auto"/>
                                    <w:bottom w:val="none" w:sz="0" w:space="0" w:color="auto"/>
                                    <w:right w:val="none" w:sz="0" w:space="0" w:color="auto"/>
                                  </w:divBdr>
                                  <w:divsChild>
                                    <w:div w:id="597064874">
                                      <w:marLeft w:val="0"/>
                                      <w:marRight w:val="0"/>
                                      <w:marTop w:val="0"/>
                                      <w:marBottom w:val="0"/>
                                      <w:divBdr>
                                        <w:top w:val="none" w:sz="0" w:space="0" w:color="auto"/>
                                        <w:left w:val="none" w:sz="0" w:space="0" w:color="auto"/>
                                        <w:bottom w:val="none" w:sz="0" w:space="0" w:color="auto"/>
                                        <w:right w:val="none" w:sz="0" w:space="0" w:color="auto"/>
                                      </w:divBdr>
                                      <w:divsChild>
                                        <w:div w:id="1636762365">
                                          <w:marLeft w:val="0"/>
                                          <w:marRight w:val="0"/>
                                          <w:marTop w:val="0"/>
                                          <w:marBottom w:val="495"/>
                                          <w:divBdr>
                                            <w:top w:val="none" w:sz="0" w:space="0" w:color="auto"/>
                                            <w:left w:val="none" w:sz="0" w:space="0" w:color="auto"/>
                                            <w:bottom w:val="none" w:sz="0" w:space="0" w:color="auto"/>
                                            <w:right w:val="none" w:sz="0" w:space="0" w:color="auto"/>
                                          </w:divBdr>
                                          <w:divsChild>
                                            <w:div w:id="178326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318011">
      <w:bodyDiv w:val="1"/>
      <w:marLeft w:val="0"/>
      <w:marRight w:val="0"/>
      <w:marTop w:val="0"/>
      <w:marBottom w:val="0"/>
      <w:divBdr>
        <w:top w:val="none" w:sz="0" w:space="0" w:color="auto"/>
        <w:left w:val="none" w:sz="0" w:space="0" w:color="auto"/>
        <w:bottom w:val="none" w:sz="0" w:space="0" w:color="auto"/>
        <w:right w:val="none" w:sz="0" w:space="0" w:color="auto"/>
      </w:divBdr>
      <w:divsChild>
        <w:div w:id="1697996959">
          <w:marLeft w:val="0"/>
          <w:marRight w:val="0"/>
          <w:marTop w:val="0"/>
          <w:marBottom w:val="0"/>
          <w:divBdr>
            <w:top w:val="none" w:sz="0" w:space="0" w:color="auto"/>
            <w:left w:val="none" w:sz="0" w:space="0" w:color="auto"/>
            <w:bottom w:val="none" w:sz="0" w:space="0" w:color="auto"/>
            <w:right w:val="none" w:sz="0" w:space="0" w:color="auto"/>
          </w:divBdr>
          <w:divsChild>
            <w:div w:id="2098549328">
              <w:marLeft w:val="0"/>
              <w:marRight w:val="0"/>
              <w:marTop w:val="0"/>
              <w:marBottom w:val="0"/>
              <w:divBdr>
                <w:top w:val="none" w:sz="0" w:space="0" w:color="auto"/>
                <w:left w:val="none" w:sz="0" w:space="0" w:color="auto"/>
                <w:bottom w:val="none" w:sz="0" w:space="0" w:color="auto"/>
                <w:right w:val="none" w:sz="0" w:space="0" w:color="auto"/>
              </w:divBdr>
              <w:divsChild>
                <w:div w:id="1573197899">
                  <w:marLeft w:val="0"/>
                  <w:marRight w:val="0"/>
                  <w:marTop w:val="0"/>
                  <w:marBottom w:val="0"/>
                  <w:divBdr>
                    <w:top w:val="none" w:sz="0" w:space="0" w:color="auto"/>
                    <w:left w:val="none" w:sz="0" w:space="0" w:color="auto"/>
                    <w:bottom w:val="none" w:sz="0" w:space="0" w:color="auto"/>
                    <w:right w:val="none" w:sz="0" w:space="0" w:color="auto"/>
                  </w:divBdr>
                  <w:divsChild>
                    <w:div w:id="1204095823">
                      <w:marLeft w:val="0"/>
                      <w:marRight w:val="0"/>
                      <w:marTop w:val="0"/>
                      <w:marBottom w:val="0"/>
                      <w:divBdr>
                        <w:top w:val="none" w:sz="0" w:space="0" w:color="auto"/>
                        <w:left w:val="none" w:sz="0" w:space="0" w:color="auto"/>
                        <w:bottom w:val="none" w:sz="0" w:space="0" w:color="auto"/>
                        <w:right w:val="none" w:sz="0" w:space="0" w:color="auto"/>
                      </w:divBdr>
                      <w:divsChild>
                        <w:div w:id="1844542601">
                          <w:marLeft w:val="0"/>
                          <w:marRight w:val="0"/>
                          <w:marTop w:val="0"/>
                          <w:marBottom w:val="0"/>
                          <w:divBdr>
                            <w:top w:val="none" w:sz="0" w:space="0" w:color="auto"/>
                            <w:left w:val="none" w:sz="0" w:space="0" w:color="auto"/>
                            <w:bottom w:val="none" w:sz="0" w:space="0" w:color="auto"/>
                            <w:right w:val="none" w:sz="0" w:space="0" w:color="auto"/>
                          </w:divBdr>
                          <w:divsChild>
                            <w:div w:id="54088572">
                              <w:marLeft w:val="0"/>
                              <w:marRight w:val="0"/>
                              <w:marTop w:val="0"/>
                              <w:marBottom w:val="0"/>
                              <w:divBdr>
                                <w:top w:val="none" w:sz="0" w:space="0" w:color="auto"/>
                                <w:left w:val="none" w:sz="0" w:space="0" w:color="auto"/>
                                <w:bottom w:val="none" w:sz="0" w:space="0" w:color="auto"/>
                                <w:right w:val="none" w:sz="0" w:space="0" w:color="auto"/>
                              </w:divBdr>
                              <w:divsChild>
                                <w:div w:id="2010063230">
                                  <w:marLeft w:val="0"/>
                                  <w:marRight w:val="0"/>
                                  <w:marTop w:val="0"/>
                                  <w:marBottom w:val="0"/>
                                  <w:divBdr>
                                    <w:top w:val="none" w:sz="0" w:space="0" w:color="auto"/>
                                    <w:left w:val="none" w:sz="0" w:space="0" w:color="auto"/>
                                    <w:bottom w:val="none" w:sz="0" w:space="0" w:color="auto"/>
                                    <w:right w:val="none" w:sz="0" w:space="0" w:color="auto"/>
                                  </w:divBdr>
                                  <w:divsChild>
                                    <w:div w:id="404299594">
                                      <w:marLeft w:val="0"/>
                                      <w:marRight w:val="0"/>
                                      <w:marTop w:val="0"/>
                                      <w:marBottom w:val="0"/>
                                      <w:divBdr>
                                        <w:top w:val="none" w:sz="0" w:space="0" w:color="auto"/>
                                        <w:left w:val="none" w:sz="0" w:space="0" w:color="auto"/>
                                        <w:bottom w:val="none" w:sz="0" w:space="0" w:color="auto"/>
                                        <w:right w:val="none" w:sz="0" w:space="0" w:color="auto"/>
                                      </w:divBdr>
                                      <w:divsChild>
                                        <w:div w:id="832182464">
                                          <w:marLeft w:val="0"/>
                                          <w:marRight w:val="0"/>
                                          <w:marTop w:val="0"/>
                                          <w:marBottom w:val="495"/>
                                          <w:divBdr>
                                            <w:top w:val="none" w:sz="0" w:space="0" w:color="auto"/>
                                            <w:left w:val="none" w:sz="0" w:space="0" w:color="auto"/>
                                            <w:bottom w:val="none" w:sz="0" w:space="0" w:color="auto"/>
                                            <w:right w:val="none" w:sz="0" w:space="0" w:color="auto"/>
                                          </w:divBdr>
                                          <w:divsChild>
                                            <w:div w:id="138394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7621339">
      <w:bodyDiv w:val="1"/>
      <w:marLeft w:val="0"/>
      <w:marRight w:val="0"/>
      <w:marTop w:val="0"/>
      <w:marBottom w:val="0"/>
      <w:divBdr>
        <w:top w:val="none" w:sz="0" w:space="0" w:color="auto"/>
        <w:left w:val="none" w:sz="0" w:space="0" w:color="auto"/>
        <w:bottom w:val="none" w:sz="0" w:space="0" w:color="auto"/>
        <w:right w:val="none" w:sz="0" w:space="0" w:color="auto"/>
      </w:divBdr>
      <w:divsChild>
        <w:div w:id="1678574894">
          <w:marLeft w:val="0"/>
          <w:marRight w:val="0"/>
          <w:marTop w:val="0"/>
          <w:marBottom w:val="0"/>
          <w:divBdr>
            <w:top w:val="none" w:sz="0" w:space="0" w:color="auto"/>
            <w:left w:val="none" w:sz="0" w:space="0" w:color="auto"/>
            <w:bottom w:val="none" w:sz="0" w:space="0" w:color="auto"/>
            <w:right w:val="none" w:sz="0" w:space="0" w:color="auto"/>
          </w:divBdr>
          <w:divsChild>
            <w:div w:id="1393194355">
              <w:marLeft w:val="0"/>
              <w:marRight w:val="0"/>
              <w:marTop w:val="0"/>
              <w:marBottom w:val="0"/>
              <w:divBdr>
                <w:top w:val="none" w:sz="0" w:space="0" w:color="auto"/>
                <w:left w:val="none" w:sz="0" w:space="0" w:color="auto"/>
                <w:bottom w:val="none" w:sz="0" w:space="0" w:color="auto"/>
                <w:right w:val="none" w:sz="0" w:space="0" w:color="auto"/>
              </w:divBdr>
              <w:divsChild>
                <w:div w:id="1381637881">
                  <w:marLeft w:val="0"/>
                  <w:marRight w:val="0"/>
                  <w:marTop w:val="0"/>
                  <w:marBottom w:val="0"/>
                  <w:divBdr>
                    <w:top w:val="none" w:sz="0" w:space="0" w:color="auto"/>
                    <w:left w:val="none" w:sz="0" w:space="0" w:color="auto"/>
                    <w:bottom w:val="none" w:sz="0" w:space="0" w:color="auto"/>
                    <w:right w:val="none" w:sz="0" w:space="0" w:color="auto"/>
                  </w:divBdr>
                  <w:divsChild>
                    <w:div w:id="1716125785">
                      <w:marLeft w:val="0"/>
                      <w:marRight w:val="0"/>
                      <w:marTop w:val="0"/>
                      <w:marBottom w:val="0"/>
                      <w:divBdr>
                        <w:top w:val="none" w:sz="0" w:space="0" w:color="auto"/>
                        <w:left w:val="none" w:sz="0" w:space="0" w:color="auto"/>
                        <w:bottom w:val="none" w:sz="0" w:space="0" w:color="auto"/>
                        <w:right w:val="none" w:sz="0" w:space="0" w:color="auto"/>
                      </w:divBdr>
                      <w:divsChild>
                        <w:div w:id="729382196">
                          <w:marLeft w:val="0"/>
                          <w:marRight w:val="0"/>
                          <w:marTop w:val="0"/>
                          <w:marBottom w:val="0"/>
                          <w:divBdr>
                            <w:top w:val="none" w:sz="0" w:space="0" w:color="auto"/>
                            <w:left w:val="none" w:sz="0" w:space="0" w:color="auto"/>
                            <w:bottom w:val="none" w:sz="0" w:space="0" w:color="auto"/>
                            <w:right w:val="none" w:sz="0" w:space="0" w:color="auto"/>
                          </w:divBdr>
                          <w:divsChild>
                            <w:div w:id="1901212556">
                              <w:marLeft w:val="0"/>
                              <w:marRight w:val="0"/>
                              <w:marTop w:val="0"/>
                              <w:marBottom w:val="0"/>
                              <w:divBdr>
                                <w:top w:val="none" w:sz="0" w:space="0" w:color="auto"/>
                                <w:left w:val="none" w:sz="0" w:space="0" w:color="auto"/>
                                <w:bottom w:val="none" w:sz="0" w:space="0" w:color="auto"/>
                                <w:right w:val="none" w:sz="0" w:space="0" w:color="auto"/>
                              </w:divBdr>
                              <w:divsChild>
                                <w:div w:id="1893535401">
                                  <w:marLeft w:val="0"/>
                                  <w:marRight w:val="0"/>
                                  <w:marTop w:val="0"/>
                                  <w:marBottom w:val="0"/>
                                  <w:divBdr>
                                    <w:top w:val="none" w:sz="0" w:space="0" w:color="auto"/>
                                    <w:left w:val="none" w:sz="0" w:space="0" w:color="auto"/>
                                    <w:bottom w:val="none" w:sz="0" w:space="0" w:color="auto"/>
                                    <w:right w:val="none" w:sz="0" w:space="0" w:color="auto"/>
                                  </w:divBdr>
                                  <w:divsChild>
                                    <w:div w:id="558518491">
                                      <w:marLeft w:val="0"/>
                                      <w:marRight w:val="0"/>
                                      <w:marTop w:val="0"/>
                                      <w:marBottom w:val="0"/>
                                      <w:divBdr>
                                        <w:top w:val="none" w:sz="0" w:space="0" w:color="auto"/>
                                        <w:left w:val="none" w:sz="0" w:space="0" w:color="auto"/>
                                        <w:bottom w:val="none" w:sz="0" w:space="0" w:color="auto"/>
                                        <w:right w:val="none" w:sz="0" w:space="0" w:color="auto"/>
                                      </w:divBdr>
                                      <w:divsChild>
                                        <w:div w:id="1414811925">
                                          <w:marLeft w:val="0"/>
                                          <w:marRight w:val="0"/>
                                          <w:marTop w:val="0"/>
                                          <w:marBottom w:val="495"/>
                                          <w:divBdr>
                                            <w:top w:val="none" w:sz="0" w:space="0" w:color="auto"/>
                                            <w:left w:val="none" w:sz="0" w:space="0" w:color="auto"/>
                                            <w:bottom w:val="none" w:sz="0" w:space="0" w:color="auto"/>
                                            <w:right w:val="none" w:sz="0" w:space="0" w:color="auto"/>
                                          </w:divBdr>
                                          <w:divsChild>
                                            <w:div w:id="132462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7013544">
      <w:bodyDiv w:val="1"/>
      <w:marLeft w:val="0"/>
      <w:marRight w:val="0"/>
      <w:marTop w:val="0"/>
      <w:marBottom w:val="0"/>
      <w:divBdr>
        <w:top w:val="none" w:sz="0" w:space="0" w:color="auto"/>
        <w:left w:val="none" w:sz="0" w:space="0" w:color="auto"/>
        <w:bottom w:val="none" w:sz="0" w:space="0" w:color="auto"/>
        <w:right w:val="none" w:sz="0" w:space="0" w:color="auto"/>
      </w:divBdr>
      <w:divsChild>
        <w:div w:id="2004164202">
          <w:marLeft w:val="0"/>
          <w:marRight w:val="0"/>
          <w:marTop w:val="0"/>
          <w:marBottom w:val="0"/>
          <w:divBdr>
            <w:top w:val="none" w:sz="0" w:space="0" w:color="auto"/>
            <w:left w:val="none" w:sz="0" w:space="0" w:color="auto"/>
            <w:bottom w:val="none" w:sz="0" w:space="0" w:color="auto"/>
            <w:right w:val="none" w:sz="0" w:space="0" w:color="auto"/>
          </w:divBdr>
          <w:divsChild>
            <w:div w:id="783497944">
              <w:marLeft w:val="0"/>
              <w:marRight w:val="0"/>
              <w:marTop w:val="0"/>
              <w:marBottom w:val="0"/>
              <w:divBdr>
                <w:top w:val="none" w:sz="0" w:space="0" w:color="auto"/>
                <w:left w:val="none" w:sz="0" w:space="0" w:color="auto"/>
                <w:bottom w:val="none" w:sz="0" w:space="0" w:color="auto"/>
                <w:right w:val="none" w:sz="0" w:space="0" w:color="auto"/>
              </w:divBdr>
              <w:divsChild>
                <w:div w:id="270480832">
                  <w:marLeft w:val="0"/>
                  <w:marRight w:val="0"/>
                  <w:marTop w:val="0"/>
                  <w:marBottom w:val="0"/>
                  <w:divBdr>
                    <w:top w:val="none" w:sz="0" w:space="0" w:color="auto"/>
                    <w:left w:val="none" w:sz="0" w:space="0" w:color="auto"/>
                    <w:bottom w:val="none" w:sz="0" w:space="0" w:color="auto"/>
                    <w:right w:val="none" w:sz="0" w:space="0" w:color="auto"/>
                  </w:divBdr>
                  <w:divsChild>
                    <w:div w:id="914781389">
                      <w:marLeft w:val="0"/>
                      <w:marRight w:val="0"/>
                      <w:marTop w:val="0"/>
                      <w:marBottom w:val="0"/>
                      <w:divBdr>
                        <w:top w:val="none" w:sz="0" w:space="0" w:color="auto"/>
                        <w:left w:val="none" w:sz="0" w:space="0" w:color="auto"/>
                        <w:bottom w:val="none" w:sz="0" w:space="0" w:color="auto"/>
                        <w:right w:val="none" w:sz="0" w:space="0" w:color="auto"/>
                      </w:divBdr>
                      <w:divsChild>
                        <w:div w:id="564149500">
                          <w:marLeft w:val="0"/>
                          <w:marRight w:val="0"/>
                          <w:marTop w:val="0"/>
                          <w:marBottom w:val="0"/>
                          <w:divBdr>
                            <w:top w:val="none" w:sz="0" w:space="0" w:color="auto"/>
                            <w:left w:val="none" w:sz="0" w:space="0" w:color="auto"/>
                            <w:bottom w:val="none" w:sz="0" w:space="0" w:color="auto"/>
                            <w:right w:val="none" w:sz="0" w:space="0" w:color="auto"/>
                          </w:divBdr>
                          <w:divsChild>
                            <w:div w:id="618799421">
                              <w:marLeft w:val="0"/>
                              <w:marRight w:val="0"/>
                              <w:marTop w:val="0"/>
                              <w:marBottom w:val="0"/>
                              <w:divBdr>
                                <w:top w:val="none" w:sz="0" w:space="0" w:color="auto"/>
                                <w:left w:val="none" w:sz="0" w:space="0" w:color="auto"/>
                                <w:bottom w:val="none" w:sz="0" w:space="0" w:color="auto"/>
                                <w:right w:val="none" w:sz="0" w:space="0" w:color="auto"/>
                              </w:divBdr>
                              <w:divsChild>
                                <w:div w:id="1887132839">
                                  <w:marLeft w:val="0"/>
                                  <w:marRight w:val="0"/>
                                  <w:marTop w:val="0"/>
                                  <w:marBottom w:val="0"/>
                                  <w:divBdr>
                                    <w:top w:val="none" w:sz="0" w:space="0" w:color="auto"/>
                                    <w:left w:val="none" w:sz="0" w:space="0" w:color="auto"/>
                                    <w:bottom w:val="none" w:sz="0" w:space="0" w:color="auto"/>
                                    <w:right w:val="none" w:sz="0" w:space="0" w:color="auto"/>
                                  </w:divBdr>
                                  <w:divsChild>
                                    <w:div w:id="708601779">
                                      <w:marLeft w:val="0"/>
                                      <w:marRight w:val="0"/>
                                      <w:marTop w:val="0"/>
                                      <w:marBottom w:val="0"/>
                                      <w:divBdr>
                                        <w:top w:val="none" w:sz="0" w:space="0" w:color="auto"/>
                                        <w:left w:val="none" w:sz="0" w:space="0" w:color="auto"/>
                                        <w:bottom w:val="none" w:sz="0" w:space="0" w:color="auto"/>
                                        <w:right w:val="none" w:sz="0" w:space="0" w:color="auto"/>
                                      </w:divBdr>
                                      <w:divsChild>
                                        <w:div w:id="1965578537">
                                          <w:marLeft w:val="0"/>
                                          <w:marRight w:val="0"/>
                                          <w:marTop w:val="0"/>
                                          <w:marBottom w:val="495"/>
                                          <w:divBdr>
                                            <w:top w:val="none" w:sz="0" w:space="0" w:color="auto"/>
                                            <w:left w:val="none" w:sz="0" w:space="0" w:color="auto"/>
                                            <w:bottom w:val="none" w:sz="0" w:space="0" w:color="auto"/>
                                            <w:right w:val="none" w:sz="0" w:space="0" w:color="auto"/>
                                          </w:divBdr>
                                          <w:divsChild>
                                            <w:div w:id="18703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4093959">
      <w:bodyDiv w:val="1"/>
      <w:marLeft w:val="0"/>
      <w:marRight w:val="0"/>
      <w:marTop w:val="0"/>
      <w:marBottom w:val="0"/>
      <w:divBdr>
        <w:top w:val="none" w:sz="0" w:space="0" w:color="auto"/>
        <w:left w:val="none" w:sz="0" w:space="0" w:color="auto"/>
        <w:bottom w:val="none" w:sz="0" w:space="0" w:color="auto"/>
        <w:right w:val="none" w:sz="0" w:space="0" w:color="auto"/>
      </w:divBdr>
      <w:divsChild>
        <w:div w:id="119148013">
          <w:marLeft w:val="0"/>
          <w:marRight w:val="0"/>
          <w:marTop w:val="0"/>
          <w:marBottom w:val="0"/>
          <w:divBdr>
            <w:top w:val="none" w:sz="0" w:space="0" w:color="auto"/>
            <w:left w:val="none" w:sz="0" w:space="0" w:color="auto"/>
            <w:bottom w:val="none" w:sz="0" w:space="0" w:color="auto"/>
            <w:right w:val="none" w:sz="0" w:space="0" w:color="auto"/>
          </w:divBdr>
          <w:divsChild>
            <w:div w:id="1374765734">
              <w:marLeft w:val="0"/>
              <w:marRight w:val="0"/>
              <w:marTop w:val="0"/>
              <w:marBottom w:val="0"/>
              <w:divBdr>
                <w:top w:val="none" w:sz="0" w:space="0" w:color="auto"/>
                <w:left w:val="none" w:sz="0" w:space="0" w:color="auto"/>
                <w:bottom w:val="none" w:sz="0" w:space="0" w:color="auto"/>
                <w:right w:val="none" w:sz="0" w:space="0" w:color="auto"/>
              </w:divBdr>
              <w:divsChild>
                <w:div w:id="127364439">
                  <w:marLeft w:val="0"/>
                  <w:marRight w:val="0"/>
                  <w:marTop w:val="0"/>
                  <w:marBottom w:val="0"/>
                  <w:divBdr>
                    <w:top w:val="none" w:sz="0" w:space="0" w:color="auto"/>
                    <w:left w:val="none" w:sz="0" w:space="0" w:color="auto"/>
                    <w:bottom w:val="none" w:sz="0" w:space="0" w:color="auto"/>
                    <w:right w:val="none" w:sz="0" w:space="0" w:color="auto"/>
                  </w:divBdr>
                  <w:divsChild>
                    <w:div w:id="557669116">
                      <w:marLeft w:val="0"/>
                      <w:marRight w:val="0"/>
                      <w:marTop w:val="0"/>
                      <w:marBottom w:val="0"/>
                      <w:divBdr>
                        <w:top w:val="none" w:sz="0" w:space="0" w:color="auto"/>
                        <w:left w:val="none" w:sz="0" w:space="0" w:color="auto"/>
                        <w:bottom w:val="none" w:sz="0" w:space="0" w:color="auto"/>
                        <w:right w:val="none" w:sz="0" w:space="0" w:color="auto"/>
                      </w:divBdr>
                      <w:divsChild>
                        <w:div w:id="244538539">
                          <w:marLeft w:val="0"/>
                          <w:marRight w:val="0"/>
                          <w:marTop w:val="0"/>
                          <w:marBottom w:val="0"/>
                          <w:divBdr>
                            <w:top w:val="none" w:sz="0" w:space="0" w:color="auto"/>
                            <w:left w:val="none" w:sz="0" w:space="0" w:color="auto"/>
                            <w:bottom w:val="none" w:sz="0" w:space="0" w:color="auto"/>
                            <w:right w:val="none" w:sz="0" w:space="0" w:color="auto"/>
                          </w:divBdr>
                          <w:divsChild>
                            <w:div w:id="1741097294">
                              <w:marLeft w:val="0"/>
                              <w:marRight w:val="0"/>
                              <w:marTop w:val="0"/>
                              <w:marBottom w:val="0"/>
                              <w:divBdr>
                                <w:top w:val="none" w:sz="0" w:space="0" w:color="auto"/>
                                <w:left w:val="none" w:sz="0" w:space="0" w:color="auto"/>
                                <w:bottom w:val="none" w:sz="0" w:space="0" w:color="auto"/>
                                <w:right w:val="none" w:sz="0" w:space="0" w:color="auto"/>
                              </w:divBdr>
                              <w:divsChild>
                                <w:div w:id="1388913712">
                                  <w:marLeft w:val="0"/>
                                  <w:marRight w:val="0"/>
                                  <w:marTop w:val="0"/>
                                  <w:marBottom w:val="0"/>
                                  <w:divBdr>
                                    <w:top w:val="none" w:sz="0" w:space="0" w:color="auto"/>
                                    <w:left w:val="none" w:sz="0" w:space="0" w:color="auto"/>
                                    <w:bottom w:val="none" w:sz="0" w:space="0" w:color="auto"/>
                                    <w:right w:val="none" w:sz="0" w:space="0" w:color="auto"/>
                                  </w:divBdr>
                                  <w:divsChild>
                                    <w:div w:id="163785122">
                                      <w:marLeft w:val="0"/>
                                      <w:marRight w:val="0"/>
                                      <w:marTop w:val="0"/>
                                      <w:marBottom w:val="0"/>
                                      <w:divBdr>
                                        <w:top w:val="none" w:sz="0" w:space="0" w:color="auto"/>
                                        <w:left w:val="none" w:sz="0" w:space="0" w:color="auto"/>
                                        <w:bottom w:val="none" w:sz="0" w:space="0" w:color="auto"/>
                                        <w:right w:val="none" w:sz="0" w:space="0" w:color="auto"/>
                                      </w:divBdr>
                                      <w:divsChild>
                                        <w:div w:id="2039352271">
                                          <w:marLeft w:val="0"/>
                                          <w:marRight w:val="0"/>
                                          <w:marTop w:val="0"/>
                                          <w:marBottom w:val="495"/>
                                          <w:divBdr>
                                            <w:top w:val="none" w:sz="0" w:space="0" w:color="auto"/>
                                            <w:left w:val="none" w:sz="0" w:space="0" w:color="auto"/>
                                            <w:bottom w:val="none" w:sz="0" w:space="0" w:color="auto"/>
                                            <w:right w:val="none" w:sz="0" w:space="0" w:color="auto"/>
                                          </w:divBdr>
                                          <w:divsChild>
                                            <w:div w:id="68794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4942384">
      <w:bodyDiv w:val="1"/>
      <w:marLeft w:val="0"/>
      <w:marRight w:val="0"/>
      <w:marTop w:val="0"/>
      <w:marBottom w:val="0"/>
      <w:divBdr>
        <w:top w:val="none" w:sz="0" w:space="0" w:color="auto"/>
        <w:left w:val="none" w:sz="0" w:space="0" w:color="auto"/>
        <w:bottom w:val="none" w:sz="0" w:space="0" w:color="auto"/>
        <w:right w:val="none" w:sz="0" w:space="0" w:color="auto"/>
      </w:divBdr>
      <w:divsChild>
        <w:div w:id="1766072040">
          <w:marLeft w:val="0"/>
          <w:marRight w:val="0"/>
          <w:marTop w:val="0"/>
          <w:marBottom w:val="0"/>
          <w:divBdr>
            <w:top w:val="none" w:sz="0" w:space="0" w:color="auto"/>
            <w:left w:val="none" w:sz="0" w:space="0" w:color="auto"/>
            <w:bottom w:val="none" w:sz="0" w:space="0" w:color="auto"/>
            <w:right w:val="none" w:sz="0" w:space="0" w:color="auto"/>
          </w:divBdr>
          <w:divsChild>
            <w:div w:id="1446999558">
              <w:marLeft w:val="0"/>
              <w:marRight w:val="0"/>
              <w:marTop w:val="0"/>
              <w:marBottom w:val="0"/>
              <w:divBdr>
                <w:top w:val="none" w:sz="0" w:space="0" w:color="auto"/>
                <w:left w:val="none" w:sz="0" w:space="0" w:color="auto"/>
                <w:bottom w:val="none" w:sz="0" w:space="0" w:color="auto"/>
                <w:right w:val="none" w:sz="0" w:space="0" w:color="auto"/>
              </w:divBdr>
              <w:divsChild>
                <w:div w:id="1464545089">
                  <w:marLeft w:val="0"/>
                  <w:marRight w:val="0"/>
                  <w:marTop w:val="0"/>
                  <w:marBottom w:val="0"/>
                  <w:divBdr>
                    <w:top w:val="none" w:sz="0" w:space="0" w:color="auto"/>
                    <w:left w:val="none" w:sz="0" w:space="0" w:color="auto"/>
                    <w:bottom w:val="none" w:sz="0" w:space="0" w:color="auto"/>
                    <w:right w:val="none" w:sz="0" w:space="0" w:color="auto"/>
                  </w:divBdr>
                  <w:divsChild>
                    <w:div w:id="1710298422">
                      <w:marLeft w:val="0"/>
                      <w:marRight w:val="0"/>
                      <w:marTop w:val="0"/>
                      <w:marBottom w:val="0"/>
                      <w:divBdr>
                        <w:top w:val="none" w:sz="0" w:space="0" w:color="auto"/>
                        <w:left w:val="none" w:sz="0" w:space="0" w:color="auto"/>
                        <w:bottom w:val="none" w:sz="0" w:space="0" w:color="auto"/>
                        <w:right w:val="none" w:sz="0" w:space="0" w:color="auto"/>
                      </w:divBdr>
                      <w:divsChild>
                        <w:div w:id="1855611783">
                          <w:marLeft w:val="0"/>
                          <w:marRight w:val="0"/>
                          <w:marTop w:val="0"/>
                          <w:marBottom w:val="0"/>
                          <w:divBdr>
                            <w:top w:val="none" w:sz="0" w:space="0" w:color="auto"/>
                            <w:left w:val="none" w:sz="0" w:space="0" w:color="auto"/>
                            <w:bottom w:val="none" w:sz="0" w:space="0" w:color="auto"/>
                            <w:right w:val="none" w:sz="0" w:space="0" w:color="auto"/>
                          </w:divBdr>
                          <w:divsChild>
                            <w:div w:id="1429809528">
                              <w:marLeft w:val="0"/>
                              <w:marRight w:val="0"/>
                              <w:marTop w:val="0"/>
                              <w:marBottom w:val="0"/>
                              <w:divBdr>
                                <w:top w:val="none" w:sz="0" w:space="0" w:color="auto"/>
                                <w:left w:val="none" w:sz="0" w:space="0" w:color="auto"/>
                                <w:bottom w:val="none" w:sz="0" w:space="0" w:color="auto"/>
                                <w:right w:val="none" w:sz="0" w:space="0" w:color="auto"/>
                              </w:divBdr>
                              <w:divsChild>
                                <w:div w:id="2019890313">
                                  <w:marLeft w:val="0"/>
                                  <w:marRight w:val="0"/>
                                  <w:marTop w:val="0"/>
                                  <w:marBottom w:val="0"/>
                                  <w:divBdr>
                                    <w:top w:val="none" w:sz="0" w:space="0" w:color="auto"/>
                                    <w:left w:val="none" w:sz="0" w:space="0" w:color="auto"/>
                                    <w:bottom w:val="none" w:sz="0" w:space="0" w:color="auto"/>
                                    <w:right w:val="none" w:sz="0" w:space="0" w:color="auto"/>
                                  </w:divBdr>
                                  <w:divsChild>
                                    <w:div w:id="920985525">
                                      <w:marLeft w:val="0"/>
                                      <w:marRight w:val="0"/>
                                      <w:marTop w:val="0"/>
                                      <w:marBottom w:val="0"/>
                                      <w:divBdr>
                                        <w:top w:val="none" w:sz="0" w:space="0" w:color="auto"/>
                                        <w:left w:val="none" w:sz="0" w:space="0" w:color="auto"/>
                                        <w:bottom w:val="none" w:sz="0" w:space="0" w:color="auto"/>
                                        <w:right w:val="none" w:sz="0" w:space="0" w:color="auto"/>
                                      </w:divBdr>
                                      <w:divsChild>
                                        <w:div w:id="1937709943">
                                          <w:marLeft w:val="0"/>
                                          <w:marRight w:val="0"/>
                                          <w:marTop w:val="0"/>
                                          <w:marBottom w:val="495"/>
                                          <w:divBdr>
                                            <w:top w:val="none" w:sz="0" w:space="0" w:color="auto"/>
                                            <w:left w:val="none" w:sz="0" w:space="0" w:color="auto"/>
                                            <w:bottom w:val="none" w:sz="0" w:space="0" w:color="auto"/>
                                            <w:right w:val="none" w:sz="0" w:space="0" w:color="auto"/>
                                          </w:divBdr>
                                          <w:divsChild>
                                            <w:div w:id="16897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1350557">
      <w:bodyDiv w:val="1"/>
      <w:marLeft w:val="0"/>
      <w:marRight w:val="0"/>
      <w:marTop w:val="0"/>
      <w:marBottom w:val="0"/>
      <w:divBdr>
        <w:top w:val="none" w:sz="0" w:space="0" w:color="auto"/>
        <w:left w:val="none" w:sz="0" w:space="0" w:color="auto"/>
        <w:bottom w:val="none" w:sz="0" w:space="0" w:color="auto"/>
        <w:right w:val="none" w:sz="0" w:space="0" w:color="auto"/>
      </w:divBdr>
      <w:divsChild>
        <w:div w:id="955790602">
          <w:marLeft w:val="0"/>
          <w:marRight w:val="0"/>
          <w:marTop w:val="0"/>
          <w:marBottom w:val="0"/>
          <w:divBdr>
            <w:top w:val="none" w:sz="0" w:space="0" w:color="auto"/>
            <w:left w:val="none" w:sz="0" w:space="0" w:color="auto"/>
            <w:bottom w:val="none" w:sz="0" w:space="0" w:color="auto"/>
            <w:right w:val="none" w:sz="0" w:space="0" w:color="auto"/>
          </w:divBdr>
          <w:divsChild>
            <w:div w:id="1952587052">
              <w:marLeft w:val="0"/>
              <w:marRight w:val="0"/>
              <w:marTop w:val="0"/>
              <w:marBottom w:val="0"/>
              <w:divBdr>
                <w:top w:val="none" w:sz="0" w:space="0" w:color="auto"/>
                <w:left w:val="none" w:sz="0" w:space="0" w:color="auto"/>
                <w:bottom w:val="none" w:sz="0" w:space="0" w:color="auto"/>
                <w:right w:val="none" w:sz="0" w:space="0" w:color="auto"/>
              </w:divBdr>
              <w:divsChild>
                <w:div w:id="31617452">
                  <w:marLeft w:val="0"/>
                  <w:marRight w:val="0"/>
                  <w:marTop w:val="0"/>
                  <w:marBottom w:val="0"/>
                  <w:divBdr>
                    <w:top w:val="none" w:sz="0" w:space="0" w:color="auto"/>
                    <w:left w:val="none" w:sz="0" w:space="0" w:color="auto"/>
                    <w:bottom w:val="none" w:sz="0" w:space="0" w:color="auto"/>
                    <w:right w:val="none" w:sz="0" w:space="0" w:color="auto"/>
                  </w:divBdr>
                  <w:divsChild>
                    <w:div w:id="1319074514">
                      <w:marLeft w:val="0"/>
                      <w:marRight w:val="0"/>
                      <w:marTop w:val="0"/>
                      <w:marBottom w:val="0"/>
                      <w:divBdr>
                        <w:top w:val="none" w:sz="0" w:space="0" w:color="auto"/>
                        <w:left w:val="none" w:sz="0" w:space="0" w:color="auto"/>
                        <w:bottom w:val="none" w:sz="0" w:space="0" w:color="auto"/>
                        <w:right w:val="none" w:sz="0" w:space="0" w:color="auto"/>
                      </w:divBdr>
                      <w:divsChild>
                        <w:div w:id="2320136">
                          <w:marLeft w:val="0"/>
                          <w:marRight w:val="0"/>
                          <w:marTop w:val="0"/>
                          <w:marBottom w:val="0"/>
                          <w:divBdr>
                            <w:top w:val="none" w:sz="0" w:space="0" w:color="auto"/>
                            <w:left w:val="none" w:sz="0" w:space="0" w:color="auto"/>
                            <w:bottom w:val="none" w:sz="0" w:space="0" w:color="auto"/>
                            <w:right w:val="none" w:sz="0" w:space="0" w:color="auto"/>
                          </w:divBdr>
                          <w:divsChild>
                            <w:div w:id="1658652022">
                              <w:marLeft w:val="0"/>
                              <w:marRight w:val="0"/>
                              <w:marTop w:val="0"/>
                              <w:marBottom w:val="0"/>
                              <w:divBdr>
                                <w:top w:val="none" w:sz="0" w:space="0" w:color="auto"/>
                                <w:left w:val="none" w:sz="0" w:space="0" w:color="auto"/>
                                <w:bottom w:val="none" w:sz="0" w:space="0" w:color="auto"/>
                                <w:right w:val="none" w:sz="0" w:space="0" w:color="auto"/>
                              </w:divBdr>
                              <w:divsChild>
                                <w:div w:id="1301303437">
                                  <w:marLeft w:val="0"/>
                                  <w:marRight w:val="0"/>
                                  <w:marTop w:val="0"/>
                                  <w:marBottom w:val="0"/>
                                  <w:divBdr>
                                    <w:top w:val="none" w:sz="0" w:space="0" w:color="auto"/>
                                    <w:left w:val="none" w:sz="0" w:space="0" w:color="auto"/>
                                    <w:bottom w:val="none" w:sz="0" w:space="0" w:color="auto"/>
                                    <w:right w:val="none" w:sz="0" w:space="0" w:color="auto"/>
                                  </w:divBdr>
                                  <w:divsChild>
                                    <w:div w:id="1656258244">
                                      <w:marLeft w:val="0"/>
                                      <w:marRight w:val="0"/>
                                      <w:marTop w:val="0"/>
                                      <w:marBottom w:val="0"/>
                                      <w:divBdr>
                                        <w:top w:val="none" w:sz="0" w:space="0" w:color="auto"/>
                                        <w:left w:val="none" w:sz="0" w:space="0" w:color="auto"/>
                                        <w:bottom w:val="none" w:sz="0" w:space="0" w:color="auto"/>
                                        <w:right w:val="none" w:sz="0" w:space="0" w:color="auto"/>
                                      </w:divBdr>
                                      <w:divsChild>
                                        <w:div w:id="1142424068">
                                          <w:marLeft w:val="0"/>
                                          <w:marRight w:val="0"/>
                                          <w:marTop w:val="0"/>
                                          <w:marBottom w:val="495"/>
                                          <w:divBdr>
                                            <w:top w:val="none" w:sz="0" w:space="0" w:color="auto"/>
                                            <w:left w:val="none" w:sz="0" w:space="0" w:color="auto"/>
                                            <w:bottom w:val="none" w:sz="0" w:space="0" w:color="auto"/>
                                            <w:right w:val="none" w:sz="0" w:space="0" w:color="auto"/>
                                          </w:divBdr>
                                          <w:divsChild>
                                            <w:div w:id="80866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8487507">
      <w:bodyDiv w:val="1"/>
      <w:marLeft w:val="0"/>
      <w:marRight w:val="0"/>
      <w:marTop w:val="0"/>
      <w:marBottom w:val="0"/>
      <w:divBdr>
        <w:top w:val="none" w:sz="0" w:space="0" w:color="auto"/>
        <w:left w:val="none" w:sz="0" w:space="0" w:color="auto"/>
        <w:bottom w:val="none" w:sz="0" w:space="0" w:color="auto"/>
        <w:right w:val="none" w:sz="0" w:space="0" w:color="auto"/>
      </w:divBdr>
      <w:divsChild>
        <w:div w:id="1348869945">
          <w:marLeft w:val="0"/>
          <w:marRight w:val="0"/>
          <w:marTop w:val="0"/>
          <w:marBottom w:val="0"/>
          <w:divBdr>
            <w:top w:val="none" w:sz="0" w:space="0" w:color="auto"/>
            <w:left w:val="none" w:sz="0" w:space="0" w:color="auto"/>
            <w:bottom w:val="none" w:sz="0" w:space="0" w:color="auto"/>
            <w:right w:val="none" w:sz="0" w:space="0" w:color="auto"/>
          </w:divBdr>
          <w:divsChild>
            <w:div w:id="1903976263">
              <w:marLeft w:val="0"/>
              <w:marRight w:val="0"/>
              <w:marTop w:val="0"/>
              <w:marBottom w:val="0"/>
              <w:divBdr>
                <w:top w:val="none" w:sz="0" w:space="0" w:color="auto"/>
                <w:left w:val="none" w:sz="0" w:space="0" w:color="auto"/>
                <w:bottom w:val="none" w:sz="0" w:space="0" w:color="auto"/>
                <w:right w:val="none" w:sz="0" w:space="0" w:color="auto"/>
              </w:divBdr>
              <w:divsChild>
                <w:div w:id="1023165498">
                  <w:marLeft w:val="0"/>
                  <w:marRight w:val="0"/>
                  <w:marTop w:val="0"/>
                  <w:marBottom w:val="0"/>
                  <w:divBdr>
                    <w:top w:val="none" w:sz="0" w:space="0" w:color="auto"/>
                    <w:left w:val="none" w:sz="0" w:space="0" w:color="auto"/>
                    <w:bottom w:val="none" w:sz="0" w:space="0" w:color="auto"/>
                    <w:right w:val="none" w:sz="0" w:space="0" w:color="auto"/>
                  </w:divBdr>
                  <w:divsChild>
                    <w:div w:id="1682507745">
                      <w:marLeft w:val="0"/>
                      <w:marRight w:val="0"/>
                      <w:marTop w:val="0"/>
                      <w:marBottom w:val="0"/>
                      <w:divBdr>
                        <w:top w:val="none" w:sz="0" w:space="0" w:color="auto"/>
                        <w:left w:val="none" w:sz="0" w:space="0" w:color="auto"/>
                        <w:bottom w:val="none" w:sz="0" w:space="0" w:color="auto"/>
                        <w:right w:val="none" w:sz="0" w:space="0" w:color="auto"/>
                      </w:divBdr>
                      <w:divsChild>
                        <w:div w:id="1292907766">
                          <w:marLeft w:val="0"/>
                          <w:marRight w:val="0"/>
                          <w:marTop w:val="0"/>
                          <w:marBottom w:val="0"/>
                          <w:divBdr>
                            <w:top w:val="none" w:sz="0" w:space="0" w:color="auto"/>
                            <w:left w:val="none" w:sz="0" w:space="0" w:color="auto"/>
                            <w:bottom w:val="none" w:sz="0" w:space="0" w:color="auto"/>
                            <w:right w:val="none" w:sz="0" w:space="0" w:color="auto"/>
                          </w:divBdr>
                          <w:divsChild>
                            <w:div w:id="1977295339">
                              <w:marLeft w:val="0"/>
                              <w:marRight w:val="0"/>
                              <w:marTop w:val="0"/>
                              <w:marBottom w:val="0"/>
                              <w:divBdr>
                                <w:top w:val="none" w:sz="0" w:space="0" w:color="auto"/>
                                <w:left w:val="none" w:sz="0" w:space="0" w:color="auto"/>
                                <w:bottom w:val="none" w:sz="0" w:space="0" w:color="auto"/>
                                <w:right w:val="none" w:sz="0" w:space="0" w:color="auto"/>
                              </w:divBdr>
                              <w:divsChild>
                                <w:div w:id="2000040343">
                                  <w:marLeft w:val="0"/>
                                  <w:marRight w:val="0"/>
                                  <w:marTop w:val="0"/>
                                  <w:marBottom w:val="0"/>
                                  <w:divBdr>
                                    <w:top w:val="none" w:sz="0" w:space="0" w:color="auto"/>
                                    <w:left w:val="none" w:sz="0" w:space="0" w:color="auto"/>
                                    <w:bottom w:val="none" w:sz="0" w:space="0" w:color="auto"/>
                                    <w:right w:val="none" w:sz="0" w:space="0" w:color="auto"/>
                                  </w:divBdr>
                                  <w:divsChild>
                                    <w:div w:id="527916799">
                                      <w:marLeft w:val="0"/>
                                      <w:marRight w:val="0"/>
                                      <w:marTop w:val="0"/>
                                      <w:marBottom w:val="0"/>
                                      <w:divBdr>
                                        <w:top w:val="none" w:sz="0" w:space="0" w:color="auto"/>
                                        <w:left w:val="none" w:sz="0" w:space="0" w:color="auto"/>
                                        <w:bottom w:val="none" w:sz="0" w:space="0" w:color="auto"/>
                                        <w:right w:val="none" w:sz="0" w:space="0" w:color="auto"/>
                                      </w:divBdr>
                                      <w:divsChild>
                                        <w:div w:id="1109855540">
                                          <w:marLeft w:val="0"/>
                                          <w:marRight w:val="0"/>
                                          <w:marTop w:val="0"/>
                                          <w:marBottom w:val="495"/>
                                          <w:divBdr>
                                            <w:top w:val="none" w:sz="0" w:space="0" w:color="auto"/>
                                            <w:left w:val="none" w:sz="0" w:space="0" w:color="auto"/>
                                            <w:bottom w:val="none" w:sz="0" w:space="0" w:color="auto"/>
                                            <w:right w:val="none" w:sz="0" w:space="0" w:color="auto"/>
                                          </w:divBdr>
                                          <w:divsChild>
                                            <w:div w:id="2207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3095913">
      <w:bodyDiv w:val="1"/>
      <w:marLeft w:val="0"/>
      <w:marRight w:val="0"/>
      <w:marTop w:val="0"/>
      <w:marBottom w:val="0"/>
      <w:divBdr>
        <w:top w:val="none" w:sz="0" w:space="0" w:color="auto"/>
        <w:left w:val="none" w:sz="0" w:space="0" w:color="auto"/>
        <w:bottom w:val="none" w:sz="0" w:space="0" w:color="auto"/>
        <w:right w:val="none" w:sz="0" w:space="0" w:color="auto"/>
      </w:divBdr>
      <w:divsChild>
        <w:div w:id="337196628">
          <w:marLeft w:val="0"/>
          <w:marRight w:val="0"/>
          <w:marTop w:val="0"/>
          <w:marBottom w:val="0"/>
          <w:divBdr>
            <w:top w:val="none" w:sz="0" w:space="0" w:color="auto"/>
            <w:left w:val="none" w:sz="0" w:space="0" w:color="auto"/>
            <w:bottom w:val="none" w:sz="0" w:space="0" w:color="auto"/>
            <w:right w:val="none" w:sz="0" w:space="0" w:color="auto"/>
          </w:divBdr>
          <w:divsChild>
            <w:div w:id="535430218">
              <w:marLeft w:val="0"/>
              <w:marRight w:val="0"/>
              <w:marTop w:val="0"/>
              <w:marBottom w:val="0"/>
              <w:divBdr>
                <w:top w:val="none" w:sz="0" w:space="0" w:color="auto"/>
                <w:left w:val="none" w:sz="0" w:space="0" w:color="auto"/>
                <w:bottom w:val="none" w:sz="0" w:space="0" w:color="auto"/>
                <w:right w:val="none" w:sz="0" w:space="0" w:color="auto"/>
              </w:divBdr>
              <w:divsChild>
                <w:div w:id="423650011">
                  <w:marLeft w:val="0"/>
                  <w:marRight w:val="0"/>
                  <w:marTop w:val="0"/>
                  <w:marBottom w:val="0"/>
                  <w:divBdr>
                    <w:top w:val="none" w:sz="0" w:space="0" w:color="auto"/>
                    <w:left w:val="none" w:sz="0" w:space="0" w:color="auto"/>
                    <w:bottom w:val="none" w:sz="0" w:space="0" w:color="auto"/>
                    <w:right w:val="none" w:sz="0" w:space="0" w:color="auto"/>
                  </w:divBdr>
                  <w:divsChild>
                    <w:div w:id="978875321">
                      <w:marLeft w:val="0"/>
                      <w:marRight w:val="0"/>
                      <w:marTop w:val="0"/>
                      <w:marBottom w:val="0"/>
                      <w:divBdr>
                        <w:top w:val="none" w:sz="0" w:space="0" w:color="auto"/>
                        <w:left w:val="none" w:sz="0" w:space="0" w:color="auto"/>
                        <w:bottom w:val="none" w:sz="0" w:space="0" w:color="auto"/>
                        <w:right w:val="none" w:sz="0" w:space="0" w:color="auto"/>
                      </w:divBdr>
                      <w:divsChild>
                        <w:div w:id="1678725384">
                          <w:marLeft w:val="0"/>
                          <w:marRight w:val="0"/>
                          <w:marTop w:val="0"/>
                          <w:marBottom w:val="0"/>
                          <w:divBdr>
                            <w:top w:val="none" w:sz="0" w:space="0" w:color="auto"/>
                            <w:left w:val="none" w:sz="0" w:space="0" w:color="auto"/>
                            <w:bottom w:val="none" w:sz="0" w:space="0" w:color="auto"/>
                            <w:right w:val="none" w:sz="0" w:space="0" w:color="auto"/>
                          </w:divBdr>
                          <w:divsChild>
                            <w:div w:id="1552300829">
                              <w:marLeft w:val="0"/>
                              <w:marRight w:val="0"/>
                              <w:marTop w:val="0"/>
                              <w:marBottom w:val="0"/>
                              <w:divBdr>
                                <w:top w:val="none" w:sz="0" w:space="0" w:color="auto"/>
                                <w:left w:val="none" w:sz="0" w:space="0" w:color="auto"/>
                                <w:bottom w:val="none" w:sz="0" w:space="0" w:color="auto"/>
                                <w:right w:val="none" w:sz="0" w:space="0" w:color="auto"/>
                              </w:divBdr>
                              <w:divsChild>
                                <w:div w:id="2064479836">
                                  <w:marLeft w:val="0"/>
                                  <w:marRight w:val="0"/>
                                  <w:marTop w:val="0"/>
                                  <w:marBottom w:val="0"/>
                                  <w:divBdr>
                                    <w:top w:val="none" w:sz="0" w:space="0" w:color="auto"/>
                                    <w:left w:val="none" w:sz="0" w:space="0" w:color="auto"/>
                                    <w:bottom w:val="none" w:sz="0" w:space="0" w:color="auto"/>
                                    <w:right w:val="none" w:sz="0" w:space="0" w:color="auto"/>
                                  </w:divBdr>
                                  <w:divsChild>
                                    <w:div w:id="623341796">
                                      <w:marLeft w:val="0"/>
                                      <w:marRight w:val="0"/>
                                      <w:marTop w:val="0"/>
                                      <w:marBottom w:val="0"/>
                                      <w:divBdr>
                                        <w:top w:val="none" w:sz="0" w:space="0" w:color="auto"/>
                                        <w:left w:val="none" w:sz="0" w:space="0" w:color="auto"/>
                                        <w:bottom w:val="none" w:sz="0" w:space="0" w:color="auto"/>
                                        <w:right w:val="none" w:sz="0" w:space="0" w:color="auto"/>
                                      </w:divBdr>
                                      <w:divsChild>
                                        <w:div w:id="898831252">
                                          <w:marLeft w:val="0"/>
                                          <w:marRight w:val="0"/>
                                          <w:marTop w:val="0"/>
                                          <w:marBottom w:val="495"/>
                                          <w:divBdr>
                                            <w:top w:val="none" w:sz="0" w:space="0" w:color="auto"/>
                                            <w:left w:val="none" w:sz="0" w:space="0" w:color="auto"/>
                                            <w:bottom w:val="none" w:sz="0" w:space="0" w:color="auto"/>
                                            <w:right w:val="none" w:sz="0" w:space="0" w:color="auto"/>
                                          </w:divBdr>
                                          <w:divsChild>
                                            <w:div w:id="14256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9741063">
      <w:bodyDiv w:val="1"/>
      <w:marLeft w:val="0"/>
      <w:marRight w:val="0"/>
      <w:marTop w:val="0"/>
      <w:marBottom w:val="0"/>
      <w:divBdr>
        <w:top w:val="none" w:sz="0" w:space="0" w:color="auto"/>
        <w:left w:val="none" w:sz="0" w:space="0" w:color="auto"/>
        <w:bottom w:val="none" w:sz="0" w:space="0" w:color="auto"/>
        <w:right w:val="none" w:sz="0" w:space="0" w:color="auto"/>
      </w:divBdr>
    </w:div>
    <w:div w:id="1424913021">
      <w:bodyDiv w:val="1"/>
      <w:marLeft w:val="0"/>
      <w:marRight w:val="0"/>
      <w:marTop w:val="0"/>
      <w:marBottom w:val="0"/>
      <w:divBdr>
        <w:top w:val="none" w:sz="0" w:space="0" w:color="auto"/>
        <w:left w:val="none" w:sz="0" w:space="0" w:color="auto"/>
        <w:bottom w:val="none" w:sz="0" w:space="0" w:color="auto"/>
        <w:right w:val="none" w:sz="0" w:space="0" w:color="auto"/>
      </w:divBdr>
      <w:divsChild>
        <w:div w:id="984624020">
          <w:marLeft w:val="0"/>
          <w:marRight w:val="0"/>
          <w:marTop w:val="0"/>
          <w:marBottom w:val="0"/>
          <w:divBdr>
            <w:top w:val="none" w:sz="0" w:space="0" w:color="auto"/>
            <w:left w:val="none" w:sz="0" w:space="0" w:color="auto"/>
            <w:bottom w:val="none" w:sz="0" w:space="0" w:color="auto"/>
            <w:right w:val="none" w:sz="0" w:space="0" w:color="auto"/>
          </w:divBdr>
          <w:divsChild>
            <w:div w:id="1976372817">
              <w:marLeft w:val="0"/>
              <w:marRight w:val="0"/>
              <w:marTop w:val="0"/>
              <w:marBottom w:val="0"/>
              <w:divBdr>
                <w:top w:val="none" w:sz="0" w:space="0" w:color="auto"/>
                <w:left w:val="none" w:sz="0" w:space="0" w:color="auto"/>
                <w:bottom w:val="none" w:sz="0" w:space="0" w:color="auto"/>
                <w:right w:val="none" w:sz="0" w:space="0" w:color="auto"/>
              </w:divBdr>
              <w:divsChild>
                <w:div w:id="2100323848">
                  <w:marLeft w:val="0"/>
                  <w:marRight w:val="0"/>
                  <w:marTop w:val="0"/>
                  <w:marBottom w:val="0"/>
                  <w:divBdr>
                    <w:top w:val="none" w:sz="0" w:space="0" w:color="auto"/>
                    <w:left w:val="none" w:sz="0" w:space="0" w:color="auto"/>
                    <w:bottom w:val="none" w:sz="0" w:space="0" w:color="auto"/>
                    <w:right w:val="none" w:sz="0" w:space="0" w:color="auto"/>
                  </w:divBdr>
                  <w:divsChild>
                    <w:div w:id="1325664750">
                      <w:marLeft w:val="0"/>
                      <w:marRight w:val="0"/>
                      <w:marTop w:val="0"/>
                      <w:marBottom w:val="0"/>
                      <w:divBdr>
                        <w:top w:val="none" w:sz="0" w:space="0" w:color="auto"/>
                        <w:left w:val="none" w:sz="0" w:space="0" w:color="auto"/>
                        <w:bottom w:val="none" w:sz="0" w:space="0" w:color="auto"/>
                        <w:right w:val="none" w:sz="0" w:space="0" w:color="auto"/>
                      </w:divBdr>
                      <w:divsChild>
                        <w:div w:id="217516518">
                          <w:marLeft w:val="0"/>
                          <w:marRight w:val="0"/>
                          <w:marTop w:val="0"/>
                          <w:marBottom w:val="0"/>
                          <w:divBdr>
                            <w:top w:val="none" w:sz="0" w:space="0" w:color="auto"/>
                            <w:left w:val="none" w:sz="0" w:space="0" w:color="auto"/>
                            <w:bottom w:val="none" w:sz="0" w:space="0" w:color="auto"/>
                            <w:right w:val="none" w:sz="0" w:space="0" w:color="auto"/>
                          </w:divBdr>
                          <w:divsChild>
                            <w:div w:id="1774277284">
                              <w:marLeft w:val="0"/>
                              <w:marRight w:val="0"/>
                              <w:marTop w:val="0"/>
                              <w:marBottom w:val="0"/>
                              <w:divBdr>
                                <w:top w:val="none" w:sz="0" w:space="0" w:color="auto"/>
                                <w:left w:val="none" w:sz="0" w:space="0" w:color="auto"/>
                                <w:bottom w:val="none" w:sz="0" w:space="0" w:color="auto"/>
                                <w:right w:val="none" w:sz="0" w:space="0" w:color="auto"/>
                              </w:divBdr>
                              <w:divsChild>
                                <w:div w:id="533886503">
                                  <w:marLeft w:val="0"/>
                                  <w:marRight w:val="0"/>
                                  <w:marTop w:val="0"/>
                                  <w:marBottom w:val="0"/>
                                  <w:divBdr>
                                    <w:top w:val="none" w:sz="0" w:space="0" w:color="auto"/>
                                    <w:left w:val="none" w:sz="0" w:space="0" w:color="auto"/>
                                    <w:bottom w:val="none" w:sz="0" w:space="0" w:color="auto"/>
                                    <w:right w:val="none" w:sz="0" w:space="0" w:color="auto"/>
                                  </w:divBdr>
                                  <w:divsChild>
                                    <w:div w:id="1517959763">
                                      <w:marLeft w:val="0"/>
                                      <w:marRight w:val="0"/>
                                      <w:marTop w:val="0"/>
                                      <w:marBottom w:val="0"/>
                                      <w:divBdr>
                                        <w:top w:val="none" w:sz="0" w:space="0" w:color="auto"/>
                                        <w:left w:val="none" w:sz="0" w:space="0" w:color="auto"/>
                                        <w:bottom w:val="none" w:sz="0" w:space="0" w:color="auto"/>
                                        <w:right w:val="none" w:sz="0" w:space="0" w:color="auto"/>
                                      </w:divBdr>
                                      <w:divsChild>
                                        <w:div w:id="348020478">
                                          <w:marLeft w:val="0"/>
                                          <w:marRight w:val="0"/>
                                          <w:marTop w:val="0"/>
                                          <w:marBottom w:val="495"/>
                                          <w:divBdr>
                                            <w:top w:val="none" w:sz="0" w:space="0" w:color="auto"/>
                                            <w:left w:val="none" w:sz="0" w:space="0" w:color="auto"/>
                                            <w:bottom w:val="none" w:sz="0" w:space="0" w:color="auto"/>
                                            <w:right w:val="none" w:sz="0" w:space="0" w:color="auto"/>
                                          </w:divBdr>
                                          <w:divsChild>
                                            <w:div w:id="170381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72599648">
      <w:bodyDiv w:val="1"/>
      <w:marLeft w:val="0"/>
      <w:marRight w:val="0"/>
      <w:marTop w:val="0"/>
      <w:marBottom w:val="0"/>
      <w:divBdr>
        <w:top w:val="none" w:sz="0" w:space="0" w:color="auto"/>
        <w:left w:val="none" w:sz="0" w:space="0" w:color="auto"/>
        <w:bottom w:val="none" w:sz="0" w:space="0" w:color="auto"/>
        <w:right w:val="none" w:sz="0" w:space="0" w:color="auto"/>
      </w:divBdr>
      <w:divsChild>
        <w:div w:id="339040898">
          <w:marLeft w:val="0"/>
          <w:marRight w:val="0"/>
          <w:marTop w:val="0"/>
          <w:marBottom w:val="0"/>
          <w:divBdr>
            <w:top w:val="none" w:sz="0" w:space="0" w:color="auto"/>
            <w:left w:val="none" w:sz="0" w:space="0" w:color="auto"/>
            <w:bottom w:val="none" w:sz="0" w:space="0" w:color="auto"/>
            <w:right w:val="none" w:sz="0" w:space="0" w:color="auto"/>
          </w:divBdr>
          <w:divsChild>
            <w:div w:id="223951429">
              <w:marLeft w:val="0"/>
              <w:marRight w:val="0"/>
              <w:marTop w:val="0"/>
              <w:marBottom w:val="0"/>
              <w:divBdr>
                <w:top w:val="none" w:sz="0" w:space="0" w:color="auto"/>
                <w:left w:val="none" w:sz="0" w:space="0" w:color="auto"/>
                <w:bottom w:val="none" w:sz="0" w:space="0" w:color="auto"/>
                <w:right w:val="none" w:sz="0" w:space="0" w:color="auto"/>
              </w:divBdr>
              <w:divsChild>
                <w:div w:id="16202056">
                  <w:marLeft w:val="0"/>
                  <w:marRight w:val="0"/>
                  <w:marTop w:val="0"/>
                  <w:marBottom w:val="0"/>
                  <w:divBdr>
                    <w:top w:val="none" w:sz="0" w:space="0" w:color="auto"/>
                    <w:left w:val="none" w:sz="0" w:space="0" w:color="auto"/>
                    <w:bottom w:val="none" w:sz="0" w:space="0" w:color="auto"/>
                    <w:right w:val="none" w:sz="0" w:space="0" w:color="auto"/>
                  </w:divBdr>
                  <w:divsChild>
                    <w:div w:id="633298013">
                      <w:marLeft w:val="0"/>
                      <w:marRight w:val="0"/>
                      <w:marTop w:val="0"/>
                      <w:marBottom w:val="0"/>
                      <w:divBdr>
                        <w:top w:val="none" w:sz="0" w:space="0" w:color="auto"/>
                        <w:left w:val="none" w:sz="0" w:space="0" w:color="auto"/>
                        <w:bottom w:val="none" w:sz="0" w:space="0" w:color="auto"/>
                        <w:right w:val="none" w:sz="0" w:space="0" w:color="auto"/>
                      </w:divBdr>
                      <w:divsChild>
                        <w:div w:id="1906338047">
                          <w:marLeft w:val="0"/>
                          <w:marRight w:val="0"/>
                          <w:marTop w:val="0"/>
                          <w:marBottom w:val="0"/>
                          <w:divBdr>
                            <w:top w:val="none" w:sz="0" w:space="0" w:color="auto"/>
                            <w:left w:val="none" w:sz="0" w:space="0" w:color="auto"/>
                            <w:bottom w:val="none" w:sz="0" w:space="0" w:color="auto"/>
                            <w:right w:val="none" w:sz="0" w:space="0" w:color="auto"/>
                          </w:divBdr>
                          <w:divsChild>
                            <w:div w:id="1653675326">
                              <w:marLeft w:val="0"/>
                              <w:marRight w:val="0"/>
                              <w:marTop w:val="0"/>
                              <w:marBottom w:val="0"/>
                              <w:divBdr>
                                <w:top w:val="none" w:sz="0" w:space="0" w:color="auto"/>
                                <w:left w:val="none" w:sz="0" w:space="0" w:color="auto"/>
                                <w:bottom w:val="none" w:sz="0" w:space="0" w:color="auto"/>
                                <w:right w:val="none" w:sz="0" w:space="0" w:color="auto"/>
                              </w:divBdr>
                              <w:divsChild>
                                <w:div w:id="662464585">
                                  <w:marLeft w:val="0"/>
                                  <w:marRight w:val="0"/>
                                  <w:marTop w:val="0"/>
                                  <w:marBottom w:val="0"/>
                                  <w:divBdr>
                                    <w:top w:val="none" w:sz="0" w:space="0" w:color="auto"/>
                                    <w:left w:val="none" w:sz="0" w:space="0" w:color="auto"/>
                                    <w:bottom w:val="none" w:sz="0" w:space="0" w:color="auto"/>
                                    <w:right w:val="none" w:sz="0" w:space="0" w:color="auto"/>
                                  </w:divBdr>
                                  <w:divsChild>
                                    <w:div w:id="70085710">
                                      <w:marLeft w:val="0"/>
                                      <w:marRight w:val="0"/>
                                      <w:marTop w:val="0"/>
                                      <w:marBottom w:val="0"/>
                                      <w:divBdr>
                                        <w:top w:val="none" w:sz="0" w:space="0" w:color="auto"/>
                                        <w:left w:val="none" w:sz="0" w:space="0" w:color="auto"/>
                                        <w:bottom w:val="none" w:sz="0" w:space="0" w:color="auto"/>
                                        <w:right w:val="none" w:sz="0" w:space="0" w:color="auto"/>
                                      </w:divBdr>
                                      <w:divsChild>
                                        <w:div w:id="792477337">
                                          <w:marLeft w:val="0"/>
                                          <w:marRight w:val="0"/>
                                          <w:marTop w:val="0"/>
                                          <w:marBottom w:val="495"/>
                                          <w:divBdr>
                                            <w:top w:val="none" w:sz="0" w:space="0" w:color="auto"/>
                                            <w:left w:val="none" w:sz="0" w:space="0" w:color="auto"/>
                                            <w:bottom w:val="none" w:sz="0" w:space="0" w:color="auto"/>
                                            <w:right w:val="none" w:sz="0" w:space="0" w:color="auto"/>
                                          </w:divBdr>
                                          <w:divsChild>
                                            <w:div w:id="1766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2882148">
      <w:bodyDiv w:val="1"/>
      <w:marLeft w:val="0"/>
      <w:marRight w:val="0"/>
      <w:marTop w:val="0"/>
      <w:marBottom w:val="0"/>
      <w:divBdr>
        <w:top w:val="none" w:sz="0" w:space="0" w:color="auto"/>
        <w:left w:val="none" w:sz="0" w:space="0" w:color="auto"/>
        <w:bottom w:val="none" w:sz="0" w:space="0" w:color="auto"/>
        <w:right w:val="none" w:sz="0" w:space="0" w:color="auto"/>
      </w:divBdr>
      <w:divsChild>
        <w:div w:id="898202091">
          <w:marLeft w:val="0"/>
          <w:marRight w:val="0"/>
          <w:marTop w:val="0"/>
          <w:marBottom w:val="0"/>
          <w:divBdr>
            <w:top w:val="none" w:sz="0" w:space="0" w:color="auto"/>
            <w:left w:val="none" w:sz="0" w:space="0" w:color="auto"/>
            <w:bottom w:val="none" w:sz="0" w:space="0" w:color="auto"/>
            <w:right w:val="none" w:sz="0" w:space="0" w:color="auto"/>
          </w:divBdr>
          <w:divsChild>
            <w:div w:id="1118522515">
              <w:marLeft w:val="0"/>
              <w:marRight w:val="0"/>
              <w:marTop w:val="0"/>
              <w:marBottom w:val="0"/>
              <w:divBdr>
                <w:top w:val="none" w:sz="0" w:space="0" w:color="auto"/>
                <w:left w:val="none" w:sz="0" w:space="0" w:color="auto"/>
                <w:bottom w:val="none" w:sz="0" w:space="0" w:color="auto"/>
                <w:right w:val="none" w:sz="0" w:space="0" w:color="auto"/>
              </w:divBdr>
              <w:divsChild>
                <w:div w:id="1909419728">
                  <w:marLeft w:val="0"/>
                  <w:marRight w:val="0"/>
                  <w:marTop w:val="0"/>
                  <w:marBottom w:val="0"/>
                  <w:divBdr>
                    <w:top w:val="none" w:sz="0" w:space="0" w:color="auto"/>
                    <w:left w:val="none" w:sz="0" w:space="0" w:color="auto"/>
                    <w:bottom w:val="none" w:sz="0" w:space="0" w:color="auto"/>
                    <w:right w:val="none" w:sz="0" w:space="0" w:color="auto"/>
                  </w:divBdr>
                  <w:divsChild>
                    <w:div w:id="1503936606">
                      <w:marLeft w:val="0"/>
                      <w:marRight w:val="0"/>
                      <w:marTop w:val="0"/>
                      <w:marBottom w:val="0"/>
                      <w:divBdr>
                        <w:top w:val="none" w:sz="0" w:space="0" w:color="auto"/>
                        <w:left w:val="none" w:sz="0" w:space="0" w:color="auto"/>
                        <w:bottom w:val="none" w:sz="0" w:space="0" w:color="auto"/>
                        <w:right w:val="none" w:sz="0" w:space="0" w:color="auto"/>
                      </w:divBdr>
                      <w:divsChild>
                        <w:div w:id="949821164">
                          <w:marLeft w:val="0"/>
                          <w:marRight w:val="0"/>
                          <w:marTop w:val="0"/>
                          <w:marBottom w:val="0"/>
                          <w:divBdr>
                            <w:top w:val="none" w:sz="0" w:space="0" w:color="auto"/>
                            <w:left w:val="none" w:sz="0" w:space="0" w:color="auto"/>
                            <w:bottom w:val="none" w:sz="0" w:space="0" w:color="auto"/>
                            <w:right w:val="none" w:sz="0" w:space="0" w:color="auto"/>
                          </w:divBdr>
                          <w:divsChild>
                            <w:div w:id="2084717764">
                              <w:marLeft w:val="0"/>
                              <w:marRight w:val="0"/>
                              <w:marTop w:val="0"/>
                              <w:marBottom w:val="0"/>
                              <w:divBdr>
                                <w:top w:val="none" w:sz="0" w:space="0" w:color="auto"/>
                                <w:left w:val="none" w:sz="0" w:space="0" w:color="auto"/>
                                <w:bottom w:val="none" w:sz="0" w:space="0" w:color="auto"/>
                                <w:right w:val="none" w:sz="0" w:space="0" w:color="auto"/>
                              </w:divBdr>
                              <w:divsChild>
                                <w:div w:id="877163975">
                                  <w:marLeft w:val="0"/>
                                  <w:marRight w:val="0"/>
                                  <w:marTop w:val="0"/>
                                  <w:marBottom w:val="0"/>
                                  <w:divBdr>
                                    <w:top w:val="none" w:sz="0" w:space="0" w:color="auto"/>
                                    <w:left w:val="none" w:sz="0" w:space="0" w:color="auto"/>
                                    <w:bottom w:val="none" w:sz="0" w:space="0" w:color="auto"/>
                                    <w:right w:val="none" w:sz="0" w:space="0" w:color="auto"/>
                                  </w:divBdr>
                                  <w:divsChild>
                                    <w:div w:id="185800844">
                                      <w:marLeft w:val="0"/>
                                      <w:marRight w:val="0"/>
                                      <w:marTop w:val="0"/>
                                      <w:marBottom w:val="0"/>
                                      <w:divBdr>
                                        <w:top w:val="none" w:sz="0" w:space="0" w:color="auto"/>
                                        <w:left w:val="none" w:sz="0" w:space="0" w:color="auto"/>
                                        <w:bottom w:val="none" w:sz="0" w:space="0" w:color="auto"/>
                                        <w:right w:val="none" w:sz="0" w:space="0" w:color="auto"/>
                                      </w:divBdr>
                                      <w:divsChild>
                                        <w:div w:id="1468472933">
                                          <w:marLeft w:val="0"/>
                                          <w:marRight w:val="0"/>
                                          <w:marTop w:val="0"/>
                                          <w:marBottom w:val="495"/>
                                          <w:divBdr>
                                            <w:top w:val="none" w:sz="0" w:space="0" w:color="auto"/>
                                            <w:left w:val="none" w:sz="0" w:space="0" w:color="auto"/>
                                            <w:bottom w:val="none" w:sz="0" w:space="0" w:color="auto"/>
                                            <w:right w:val="none" w:sz="0" w:space="0" w:color="auto"/>
                                          </w:divBdr>
                                          <w:divsChild>
                                            <w:div w:id="9214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4840809">
      <w:bodyDiv w:val="1"/>
      <w:marLeft w:val="0"/>
      <w:marRight w:val="0"/>
      <w:marTop w:val="0"/>
      <w:marBottom w:val="0"/>
      <w:divBdr>
        <w:top w:val="none" w:sz="0" w:space="0" w:color="auto"/>
        <w:left w:val="none" w:sz="0" w:space="0" w:color="auto"/>
        <w:bottom w:val="none" w:sz="0" w:space="0" w:color="auto"/>
        <w:right w:val="none" w:sz="0" w:space="0" w:color="auto"/>
      </w:divBdr>
      <w:divsChild>
        <w:div w:id="1391733779">
          <w:marLeft w:val="0"/>
          <w:marRight w:val="0"/>
          <w:marTop w:val="0"/>
          <w:marBottom w:val="0"/>
          <w:divBdr>
            <w:top w:val="none" w:sz="0" w:space="0" w:color="auto"/>
            <w:left w:val="none" w:sz="0" w:space="0" w:color="auto"/>
            <w:bottom w:val="none" w:sz="0" w:space="0" w:color="auto"/>
            <w:right w:val="none" w:sz="0" w:space="0" w:color="auto"/>
          </w:divBdr>
          <w:divsChild>
            <w:div w:id="930970721">
              <w:marLeft w:val="0"/>
              <w:marRight w:val="0"/>
              <w:marTop w:val="0"/>
              <w:marBottom w:val="0"/>
              <w:divBdr>
                <w:top w:val="none" w:sz="0" w:space="0" w:color="auto"/>
                <w:left w:val="none" w:sz="0" w:space="0" w:color="auto"/>
                <w:bottom w:val="none" w:sz="0" w:space="0" w:color="auto"/>
                <w:right w:val="none" w:sz="0" w:space="0" w:color="auto"/>
              </w:divBdr>
              <w:divsChild>
                <w:div w:id="197355916">
                  <w:marLeft w:val="0"/>
                  <w:marRight w:val="0"/>
                  <w:marTop w:val="0"/>
                  <w:marBottom w:val="0"/>
                  <w:divBdr>
                    <w:top w:val="none" w:sz="0" w:space="0" w:color="auto"/>
                    <w:left w:val="none" w:sz="0" w:space="0" w:color="auto"/>
                    <w:bottom w:val="none" w:sz="0" w:space="0" w:color="auto"/>
                    <w:right w:val="none" w:sz="0" w:space="0" w:color="auto"/>
                  </w:divBdr>
                  <w:divsChild>
                    <w:div w:id="1877228241">
                      <w:marLeft w:val="0"/>
                      <w:marRight w:val="0"/>
                      <w:marTop w:val="0"/>
                      <w:marBottom w:val="0"/>
                      <w:divBdr>
                        <w:top w:val="none" w:sz="0" w:space="0" w:color="auto"/>
                        <w:left w:val="none" w:sz="0" w:space="0" w:color="auto"/>
                        <w:bottom w:val="none" w:sz="0" w:space="0" w:color="auto"/>
                        <w:right w:val="none" w:sz="0" w:space="0" w:color="auto"/>
                      </w:divBdr>
                      <w:divsChild>
                        <w:div w:id="255214176">
                          <w:marLeft w:val="0"/>
                          <w:marRight w:val="0"/>
                          <w:marTop w:val="0"/>
                          <w:marBottom w:val="0"/>
                          <w:divBdr>
                            <w:top w:val="none" w:sz="0" w:space="0" w:color="auto"/>
                            <w:left w:val="none" w:sz="0" w:space="0" w:color="auto"/>
                            <w:bottom w:val="none" w:sz="0" w:space="0" w:color="auto"/>
                            <w:right w:val="none" w:sz="0" w:space="0" w:color="auto"/>
                          </w:divBdr>
                          <w:divsChild>
                            <w:div w:id="1228494367">
                              <w:marLeft w:val="0"/>
                              <w:marRight w:val="0"/>
                              <w:marTop w:val="0"/>
                              <w:marBottom w:val="0"/>
                              <w:divBdr>
                                <w:top w:val="none" w:sz="0" w:space="0" w:color="auto"/>
                                <w:left w:val="none" w:sz="0" w:space="0" w:color="auto"/>
                                <w:bottom w:val="none" w:sz="0" w:space="0" w:color="auto"/>
                                <w:right w:val="none" w:sz="0" w:space="0" w:color="auto"/>
                              </w:divBdr>
                              <w:divsChild>
                                <w:div w:id="1809318087">
                                  <w:marLeft w:val="0"/>
                                  <w:marRight w:val="0"/>
                                  <w:marTop w:val="0"/>
                                  <w:marBottom w:val="0"/>
                                  <w:divBdr>
                                    <w:top w:val="none" w:sz="0" w:space="0" w:color="auto"/>
                                    <w:left w:val="none" w:sz="0" w:space="0" w:color="auto"/>
                                    <w:bottom w:val="none" w:sz="0" w:space="0" w:color="auto"/>
                                    <w:right w:val="none" w:sz="0" w:space="0" w:color="auto"/>
                                  </w:divBdr>
                                  <w:divsChild>
                                    <w:div w:id="546337202">
                                      <w:marLeft w:val="0"/>
                                      <w:marRight w:val="0"/>
                                      <w:marTop w:val="0"/>
                                      <w:marBottom w:val="0"/>
                                      <w:divBdr>
                                        <w:top w:val="none" w:sz="0" w:space="0" w:color="auto"/>
                                        <w:left w:val="none" w:sz="0" w:space="0" w:color="auto"/>
                                        <w:bottom w:val="none" w:sz="0" w:space="0" w:color="auto"/>
                                        <w:right w:val="none" w:sz="0" w:space="0" w:color="auto"/>
                                      </w:divBdr>
                                      <w:divsChild>
                                        <w:div w:id="122038973">
                                          <w:marLeft w:val="0"/>
                                          <w:marRight w:val="0"/>
                                          <w:marTop w:val="0"/>
                                          <w:marBottom w:val="495"/>
                                          <w:divBdr>
                                            <w:top w:val="none" w:sz="0" w:space="0" w:color="auto"/>
                                            <w:left w:val="none" w:sz="0" w:space="0" w:color="auto"/>
                                            <w:bottom w:val="none" w:sz="0" w:space="0" w:color="auto"/>
                                            <w:right w:val="none" w:sz="0" w:space="0" w:color="auto"/>
                                          </w:divBdr>
                                          <w:divsChild>
                                            <w:div w:id="170695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0063569">
      <w:bodyDiv w:val="1"/>
      <w:marLeft w:val="0"/>
      <w:marRight w:val="0"/>
      <w:marTop w:val="0"/>
      <w:marBottom w:val="0"/>
      <w:divBdr>
        <w:top w:val="none" w:sz="0" w:space="0" w:color="auto"/>
        <w:left w:val="none" w:sz="0" w:space="0" w:color="auto"/>
        <w:bottom w:val="none" w:sz="0" w:space="0" w:color="auto"/>
        <w:right w:val="none" w:sz="0" w:space="0" w:color="auto"/>
      </w:divBdr>
      <w:divsChild>
        <w:div w:id="568079840">
          <w:marLeft w:val="0"/>
          <w:marRight w:val="0"/>
          <w:marTop w:val="0"/>
          <w:marBottom w:val="0"/>
          <w:divBdr>
            <w:top w:val="none" w:sz="0" w:space="0" w:color="auto"/>
            <w:left w:val="none" w:sz="0" w:space="0" w:color="auto"/>
            <w:bottom w:val="none" w:sz="0" w:space="0" w:color="auto"/>
            <w:right w:val="none" w:sz="0" w:space="0" w:color="auto"/>
          </w:divBdr>
          <w:divsChild>
            <w:div w:id="1859348625">
              <w:marLeft w:val="0"/>
              <w:marRight w:val="0"/>
              <w:marTop w:val="0"/>
              <w:marBottom w:val="0"/>
              <w:divBdr>
                <w:top w:val="none" w:sz="0" w:space="0" w:color="auto"/>
                <w:left w:val="none" w:sz="0" w:space="0" w:color="auto"/>
                <w:bottom w:val="none" w:sz="0" w:space="0" w:color="auto"/>
                <w:right w:val="none" w:sz="0" w:space="0" w:color="auto"/>
              </w:divBdr>
              <w:divsChild>
                <w:div w:id="2104300735">
                  <w:marLeft w:val="0"/>
                  <w:marRight w:val="0"/>
                  <w:marTop w:val="0"/>
                  <w:marBottom w:val="0"/>
                  <w:divBdr>
                    <w:top w:val="none" w:sz="0" w:space="0" w:color="auto"/>
                    <w:left w:val="none" w:sz="0" w:space="0" w:color="auto"/>
                    <w:bottom w:val="none" w:sz="0" w:space="0" w:color="auto"/>
                    <w:right w:val="none" w:sz="0" w:space="0" w:color="auto"/>
                  </w:divBdr>
                  <w:divsChild>
                    <w:div w:id="1487699033">
                      <w:marLeft w:val="0"/>
                      <w:marRight w:val="0"/>
                      <w:marTop w:val="0"/>
                      <w:marBottom w:val="0"/>
                      <w:divBdr>
                        <w:top w:val="none" w:sz="0" w:space="0" w:color="auto"/>
                        <w:left w:val="none" w:sz="0" w:space="0" w:color="auto"/>
                        <w:bottom w:val="none" w:sz="0" w:space="0" w:color="auto"/>
                        <w:right w:val="none" w:sz="0" w:space="0" w:color="auto"/>
                      </w:divBdr>
                      <w:divsChild>
                        <w:div w:id="193660937">
                          <w:marLeft w:val="0"/>
                          <w:marRight w:val="0"/>
                          <w:marTop w:val="0"/>
                          <w:marBottom w:val="0"/>
                          <w:divBdr>
                            <w:top w:val="none" w:sz="0" w:space="0" w:color="auto"/>
                            <w:left w:val="none" w:sz="0" w:space="0" w:color="auto"/>
                            <w:bottom w:val="none" w:sz="0" w:space="0" w:color="auto"/>
                            <w:right w:val="none" w:sz="0" w:space="0" w:color="auto"/>
                          </w:divBdr>
                          <w:divsChild>
                            <w:div w:id="930433546">
                              <w:marLeft w:val="0"/>
                              <w:marRight w:val="0"/>
                              <w:marTop w:val="0"/>
                              <w:marBottom w:val="0"/>
                              <w:divBdr>
                                <w:top w:val="none" w:sz="0" w:space="0" w:color="auto"/>
                                <w:left w:val="none" w:sz="0" w:space="0" w:color="auto"/>
                                <w:bottom w:val="none" w:sz="0" w:space="0" w:color="auto"/>
                                <w:right w:val="none" w:sz="0" w:space="0" w:color="auto"/>
                              </w:divBdr>
                              <w:divsChild>
                                <w:div w:id="243803574">
                                  <w:marLeft w:val="0"/>
                                  <w:marRight w:val="0"/>
                                  <w:marTop w:val="0"/>
                                  <w:marBottom w:val="0"/>
                                  <w:divBdr>
                                    <w:top w:val="none" w:sz="0" w:space="0" w:color="auto"/>
                                    <w:left w:val="none" w:sz="0" w:space="0" w:color="auto"/>
                                    <w:bottom w:val="none" w:sz="0" w:space="0" w:color="auto"/>
                                    <w:right w:val="none" w:sz="0" w:space="0" w:color="auto"/>
                                  </w:divBdr>
                                  <w:divsChild>
                                    <w:div w:id="598368470">
                                      <w:marLeft w:val="0"/>
                                      <w:marRight w:val="0"/>
                                      <w:marTop w:val="0"/>
                                      <w:marBottom w:val="0"/>
                                      <w:divBdr>
                                        <w:top w:val="none" w:sz="0" w:space="0" w:color="auto"/>
                                        <w:left w:val="none" w:sz="0" w:space="0" w:color="auto"/>
                                        <w:bottom w:val="none" w:sz="0" w:space="0" w:color="auto"/>
                                        <w:right w:val="none" w:sz="0" w:space="0" w:color="auto"/>
                                      </w:divBdr>
                                      <w:divsChild>
                                        <w:div w:id="189952259">
                                          <w:marLeft w:val="0"/>
                                          <w:marRight w:val="0"/>
                                          <w:marTop w:val="0"/>
                                          <w:marBottom w:val="495"/>
                                          <w:divBdr>
                                            <w:top w:val="none" w:sz="0" w:space="0" w:color="auto"/>
                                            <w:left w:val="none" w:sz="0" w:space="0" w:color="auto"/>
                                            <w:bottom w:val="none" w:sz="0" w:space="0" w:color="auto"/>
                                            <w:right w:val="none" w:sz="0" w:space="0" w:color="auto"/>
                                          </w:divBdr>
                                          <w:divsChild>
                                            <w:div w:id="2944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9646052">
      <w:bodyDiv w:val="1"/>
      <w:marLeft w:val="0"/>
      <w:marRight w:val="0"/>
      <w:marTop w:val="0"/>
      <w:marBottom w:val="0"/>
      <w:divBdr>
        <w:top w:val="none" w:sz="0" w:space="0" w:color="auto"/>
        <w:left w:val="none" w:sz="0" w:space="0" w:color="auto"/>
        <w:bottom w:val="none" w:sz="0" w:space="0" w:color="auto"/>
        <w:right w:val="none" w:sz="0" w:space="0" w:color="auto"/>
      </w:divBdr>
      <w:divsChild>
        <w:div w:id="2110809655">
          <w:marLeft w:val="0"/>
          <w:marRight w:val="0"/>
          <w:marTop w:val="0"/>
          <w:marBottom w:val="0"/>
          <w:divBdr>
            <w:top w:val="none" w:sz="0" w:space="0" w:color="auto"/>
            <w:left w:val="none" w:sz="0" w:space="0" w:color="auto"/>
            <w:bottom w:val="none" w:sz="0" w:space="0" w:color="auto"/>
            <w:right w:val="none" w:sz="0" w:space="0" w:color="auto"/>
          </w:divBdr>
          <w:divsChild>
            <w:div w:id="753401936">
              <w:marLeft w:val="0"/>
              <w:marRight w:val="0"/>
              <w:marTop w:val="0"/>
              <w:marBottom w:val="0"/>
              <w:divBdr>
                <w:top w:val="none" w:sz="0" w:space="0" w:color="auto"/>
                <w:left w:val="none" w:sz="0" w:space="0" w:color="auto"/>
                <w:bottom w:val="none" w:sz="0" w:space="0" w:color="auto"/>
                <w:right w:val="none" w:sz="0" w:space="0" w:color="auto"/>
              </w:divBdr>
              <w:divsChild>
                <w:div w:id="365107103">
                  <w:marLeft w:val="0"/>
                  <w:marRight w:val="0"/>
                  <w:marTop w:val="0"/>
                  <w:marBottom w:val="0"/>
                  <w:divBdr>
                    <w:top w:val="none" w:sz="0" w:space="0" w:color="auto"/>
                    <w:left w:val="none" w:sz="0" w:space="0" w:color="auto"/>
                    <w:bottom w:val="none" w:sz="0" w:space="0" w:color="auto"/>
                    <w:right w:val="none" w:sz="0" w:space="0" w:color="auto"/>
                  </w:divBdr>
                  <w:divsChild>
                    <w:div w:id="257254364">
                      <w:marLeft w:val="0"/>
                      <w:marRight w:val="0"/>
                      <w:marTop w:val="0"/>
                      <w:marBottom w:val="0"/>
                      <w:divBdr>
                        <w:top w:val="none" w:sz="0" w:space="0" w:color="auto"/>
                        <w:left w:val="none" w:sz="0" w:space="0" w:color="auto"/>
                        <w:bottom w:val="none" w:sz="0" w:space="0" w:color="auto"/>
                        <w:right w:val="none" w:sz="0" w:space="0" w:color="auto"/>
                      </w:divBdr>
                      <w:divsChild>
                        <w:div w:id="1996178504">
                          <w:marLeft w:val="0"/>
                          <w:marRight w:val="0"/>
                          <w:marTop w:val="0"/>
                          <w:marBottom w:val="0"/>
                          <w:divBdr>
                            <w:top w:val="none" w:sz="0" w:space="0" w:color="auto"/>
                            <w:left w:val="none" w:sz="0" w:space="0" w:color="auto"/>
                            <w:bottom w:val="none" w:sz="0" w:space="0" w:color="auto"/>
                            <w:right w:val="none" w:sz="0" w:space="0" w:color="auto"/>
                          </w:divBdr>
                          <w:divsChild>
                            <w:div w:id="1324433255">
                              <w:marLeft w:val="0"/>
                              <w:marRight w:val="0"/>
                              <w:marTop w:val="0"/>
                              <w:marBottom w:val="0"/>
                              <w:divBdr>
                                <w:top w:val="none" w:sz="0" w:space="0" w:color="auto"/>
                                <w:left w:val="none" w:sz="0" w:space="0" w:color="auto"/>
                                <w:bottom w:val="none" w:sz="0" w:space="0" w:color="auto"/>
                                <w:right w:val="none" w:sz="0" w:space="0" w:color="auto"/>
                              </w:divBdr>
                              <w:divsChild>
                                <w:div w:id="196239579">
                                  <w:marLeft w:val="0"/>
                                  <w:marRight w:val="0"/>
                                  <w:marTop w:val="0"/>
                                  <w:marBottom w:val="0"/>
                                  <w:divBdr>
                                    <w:top w:val="none" w:sz="0" w:space="0" w:color="auto"/>
                                    <w:left w:val="none" w:sz="0" w:space="0" w:color="auto"/>
                                    <w:bottom w:val="none" w:sz="0" w:space="0" w:color="auto"/>
                                    <w:right w:val="none" w:sz="0" w:space="0" w:color="auto"/>
                                  </w:divBdr>
                                  <w:divsChild>
                                    <w:div w:id="1604803324">
                                      <w:marLeft w:val="0"/>
                                      <w:marRight w:val="0"/>
                                      <w:marTop w:val="0"/>
                                      <w:marBottom w:val="0"/>
                                      <w:divBdr>
                                        <w:top w:val="none" w:sz="0" w:space="0" w:color="auto"/>
                                        <w:left w:val="none" w:sz="0" w:space="0" w:color="auto"/>
                                        <w:bottom w:val="none" w:sz="0" w:space="0" w:color="auto"/>
                                        <w:right w:val="none" w:sz="0" w:space="0" w:color="auto"/>
                                      </w:divBdr>
                                      <w:divsChild>
                                        <w:div w:id="862134704">
                                          <w:marLeft w:val="0"/>
                                          <w:marRight w:val="0"/>
                                          <w:marTop w:val="0"/>
                                          <w:marBottom w:val="495"/>
                                          <w:divBdr>
                                            <w:top w:val="none" w:sz="0" w:space="0" w:color="auto"/>
                                            <w:left w:val="none" w:sz="0" w:space="0" w:color="auto"/>
                                            <w:bottom w:val="none" w:sz="0" w:space="0" w:color="auto"/>
                                            <w:right w:val="none" w:sz="0" w:space="0" w:color="auto"/>
                                          </w:divBdr>
                                          <w:divsChild>
                                            <w:div w:id="101522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982805">
      <w:bodyDiv w:val="1"/>
      <w:marLeft w:val="0"/>
      <w:marRight w:val="0"/>
      <w:marTop w:val="0"/>
      <w:marBottom w:val="0"/>
      <w:divBdr>
        <w:top w:val="none" w:sz="0" w:space="0" w:color="auto"/>
        <w:left w:val="none" w:sz="0" w:space="0" w:color="auto"/>
        <w:bottom w:val="none" w:sz="0" w:space="0" w:color="auto"/>
        <w:right w:val="none" w:sz="0" w:space="0" w:color="auto"/>
      </w:divBdr>
      <w:divsChild>
        <w:div w:id="1042441012">
          <w:marLeft w:val="0"/>
          <w:marRight w:val="0"/>
          <w:marTop w:val="0"/>
          <w:marBottom w:val="0"/>
          <w:divBdr>
            <w:top w:val="none" w:sz="0" w:space="0" w:color="auto"/>
            <w:left w:val="none" w:sz="0" w:space="0" w:color="auto"/>
            <w:bottom w:val="none" w:sz="0" w:space="0" w:color="auto"/>
            <w:right w:val="none" w:sz="0" w:space="0" w:color="auto"/>
          </w:divBdr>
          <w:divsChild>
            <w:div w:id="1912501591">
              <w:marLeft w:val="0"/>
              <w:marRight w:val="0"/>
              <w:marTop w:val="0"/>
              <w:marBottom w:val="0"/>
              <w:divBdr>
                <w:top w:val="none" w:sz="0" w:space="0" w:color="auto"/>
                <w:left w:val="none" w:sz="0" w:space="0" w:color="auto"/>
                <w:bottom w:val="none" w:sz="0" w:space="0" w:color="auto"/>
                <w:right w:val="none" w:sz="0" w:space="0" w:color="auto"/>
              </w:divBdr>
              <w:divsChild>
                <w:div w:id="1794791820">
                  <w:marLeft w:val="0"/>
                  <w:marRight w:val="0"/>
                  <w:marTop w:val="0"/>
                  <w:marBottom w:val="0"/>
                  <w:divBdr>
                    <w:top w:val="none" w:sz="0" w:space="0" w:color="auto"/>
                    <w:left w:val="none" w:sz="0" w:space="0" w:color="auto"/>
                    <w:bottom w:val="none" w:sz="0" w:space="0" w:color="auto"/>
                    <w:right w:val="none" w:sz="0" w:space="0" w:color="auto"/>
                  </w:divBdr>
                  <w:divsChild>
                    <w:div w:id="1939681760">
                      <w:marLeft w:val="0"/>
                      <w:marRight w:val="0"/>
                      <w:marTop w:val="0"/>
                      <w:marBottom w:val="0"/>
                      <w:divBdr>
                        <w:top w:val="none" w:sz="0" w:space="0" w:color="auto"/>
                        <w:left w:val="none" w:sz="0" w:space="0" w:color="auto"/>
                        <w:bottom w:val="none" w:sz="0" w:space="0" w:color="auto"/>
                        <w:right w:val="none" w:sz="0" w:space="0" w:color="auto"/>
                      </w:divBdr>
                      <w:divsChild>
                        <w:div w:id="1256015590">
                          <w:marLeft w:val="0"/>
                          <w:marRight w:val="0"/>
                          <w:marTop w:val="0"/>
                          <w:marBottom w:val="0"/>
                          <w:divBdr>
                            <w:top w:val="none" w:sz="0" w:space="0" w:color="auto"/>
                            <w:left w:val="none" w:sz="0" w:space="0" w:color="auto"/>
                            <w:bottom w:val="none" w:sz="0" w:space="0" w:color="auto"/>
                            <w:right w:val="none" w:sz="0" w:space="0" w:color="auto"/>
                          </w:divBdr>
                          <w:divsChild>
                            <w:div w:id="1124620529">
                              <w:marLeft w:val="0"/>
                              <w:marRight w:val="0"/>
                              <w:marTop w:val="0"/>
                              <w:marBottom w:val="0"/>
                              <w:divBdr>
                                <w:top w:val="none" w:sz="0" w:space="0" w:color="auto"/>
                                <w:left w:val="none" w:sz="0" w:space="0" w:color="auto"/>
                                <w:bottom w:val="none" w:sz="0" w:space="0" w:color="auto"/>
                                <w:right w:val="none" w:sz="0" w:space="0" w:color="auto"/>
                              </w:divBdr>
                              <w:divsChild>
                                <w:div w:id="2001500871">
                                  <w:marLeft w:val="0"/>
                                  <w:marRight w:val="0"/>
                                  <w:marTop w:val="0"/>
                                  <w:marBottom w:val="0"/>
                                  <w:divBdr>
                                    <w:top w:val="none" w:sz="0" w:space="0" w:color="auto"/>
                                    <w:left w:val="none" w:sz="0" w:space="0" w:color="auto"/>
                                    <w:bottom w:val="none" w:sz="0" w:space="0" w:color="auto"/>
                                    <w:right w:val="none" w:sz="0" w:space="0" w:color="auto"/>
                                  </w:divBdr>
                                  <w:divsChild>
                                    <w:div w:id="185945840">
                                      <w:marLeft w:val="0"/>
                                      <w:marRight w:val="0"/>
                                      <w:marTop w:val="0"/>
                                      <w:marBottom w:val="0"/>
                                      <w:divBdr>
                                        <w:top w:val="none" w:sz="0" w:space="0" w:color="auto"/>
                                        <w:left w:val="none" w:sz="0" w:space="0" w:color="auto"/>
                                        <w:bottom w:val="none" w:sz="0" w:space="0" w:color="auto"/>
                                        <w:right w:val="none" w:sz="0" w:space="0" w:color="auto"/>
                                      </w:divBdr>
                                      <w:divsChild>
                                        <w:div w:id="940182392">
                                          <w:marLeft w:val="0"/>
                                          <w:marRight w:val="0"/>
                                          <w:marTop w:val="0"/>
                                          <w:marBottom w:val="495"/>
                                          <w:divBdr>
                                            <w:top w:val="none" w:sz="0" w:space="0" w:color="auto"/>
                                            <w:left w:val="none" w:sz="0" w:space="0" w:color="auto"/>
                                            <w:bottom w:val="none" w:sz="0" w:space="0" w:color="auto"/>
                                            <w:right w:val="none" w:sz="0" w:space="0" w:color="auto"/>
                                          </w:divBdr>
                                          <w:divsChild>
                                            <w:div w:id="13601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2036905">
      <w:bodyDiv w:val="1"/>
      <w:marLeft w:val="0"/>
      <w:marRight w:val="0"/>
      <w:marTop w:val="0"/>
      <w:marBottom w:val="0"/>
      <w:divBdr>
        <w:top w:val="none" w:sz="0" w:space="0" w:color="auto"/>
        <w:left w:val="none" w:sz="0" w:space="0" w:color="auto"/>
        <w:bottom w:val="none" w:sz="0" w:space="0" w:color="auto"/>
        <w:right w:val="none" w:sz="0" w:space="0" w:color="auto"/>
      </w:divBdr>
      <w:divsChild>
        <w:div w:id="330255371">
          <w:marLeft w:val="0"/>
          <w:marRight w:val="0"/>
          <w:marTop w:val="0"/>
          <w:marBottom w:val="0"/>
          <w:divBdr>
            <w:top w:val="none" w:sz="0" w:space="0" w:color="auto"/>
            <w:left w:val="none" w:sz="0" w:space="0" w:color="auto"/>
            <w:bottom w:val="none" w:sz="0" w:space="0" w:color="auto"/>
            <w:right w:val="none" w:sz="0" w:space="0" w:color="auto"/>
          </w:divBdr>
          <w:divsChild>
            <w:div w:id="1497722938">
              <w:marLeft w:val="0"/>
              <w:marRight w:val="0"/>
              <w:marTop w:val="0"/>
              <w:marBottom w:val="0"/>
              <w:divBdr>
                <w:top w:val="none" w:sz="0" w:space="0" w:color="auto"/>
                <w:left w:val="none" w:sz="0" w:space="0" w:color="auto"/>
                <w:bottom w:val="none" w:sz="0" w:space="0" w:color="auto"/>
                <w:right w:val="none" w:sz="0" w:space="0" w:color="auto"/>
              </w:divBdr>
              <w:divsChild>
                <w:div w:id="1663579756">
                  <w:marLeft w:val="0"/>
                  <w:marRight w:val="0"/>
                  <w:marTop w:val="0"/>
                  <w:marBottom w:val="0"/>
                  <w:divBdr>
                    <w:top w:val="none" w:sz="0" w:space="0" w:color="auto"/>
                    <w:left w:val="none" w:sz="0" w:space="0" w:color="auto"/>
                    <w:bottom w:val="none" w:sz="0" w:space="0" w:color="auto"/>
                    <w:right w:val="none" w:sz="0" w:space="0" w:color="auto"/>
                  </w:divBdr>
                  <w:divsChild>
                    <w:div w:id="624509856">
                      <w:marLeft w:val="0"/>
                      <w:marRight w:val="0"/>
                      <w:marTop w:val="0"/>
                      <w:marBottom w:val="0"/>
                      <w:divBdr>
                        <w:top w:val="none" w:sz="0" w:space="0" w:color="auto"/>
                        <w:left w:val="none" w:sz="0" w:space="0" w:color="auto"/>
                        <w:bottom w:val="none" w:sz="0" w:space="0" w:color="auto"/>
                        <w:right w:val="none" w:sz="0" w:space="0" w:color="auto"/>
                      </w:divBdr>
                      <w:divsChild>
                        <w:div w:id="925528980">
                          <w:marLeft w:val="0"/>
                          <w:marRight w:val="0"/>
                          <w:marTop w:val="0"/>
                          <w:marBottom w:val="0"/>
                          <w:divBdr>
                            <w:top w:val="none" w:sz="0" w:space="0" w:color="auto"/>
                            <w:left w:val="none" w:sz="0" w:space="0" w:color="auto"/>
                            <w:bottom w:val="none" w:sz="0" w:space="0" w:color="auto"/>
                            <w:right w:val="none" w:sz="0" w:space="0" w:color="auto"/>
                          </w:divBdr>
                          <w:divsChild>
                            <w:div w:id="1641426128">
                              <w:marLeft w:val="0"/>
                              <w:marRight w:val="0"/>
                              <w:marTop w:val="0"/>
                              <w:marBottom w:val="0"/>
                              <w:divBdr>
                                <w:top w:val="none" w:sz="0" w:space="0" w:color="auto"/>
                                <w:left w:val="none" w:sz="0" w:space="0" w:color="auto"/>
                                <w:bottom w:val="none" w:sz="0" w:space="0" w:color="auto"/>
                                <w:right w:val="none" w:sz="0" w:space="0" w:color="auto"/>
                              </w:divBdr>
                              <w:divsChild>
                                <w:div w:id="1489713308">
                                  <w:marLeft w:val="0"/>
                                  <w:marRight w:val="0"/>
                                  <w:marTop w:val="0"/>
                                  <w:marBottom w:val="0"/>
                                  <w:divBdr>
                                    <w:top w:val="none" w:sz="0" w:space="0" w:color="auto"/>
                                    <w:left w:val="none" w:sz="0" w:space="0" w:color="auto"/>
                                    <w:bottom w:val="none" w:sz="0" w:space="0" w:color="auto"/>
                                    <w:right w:val="none" w:sz="0" w:space="0" w:color="auto"/>
                                  </w:divBdr>
                                  <w:divsChild>
                                    <w:div w:id="598414626">
                                      <w:marLeft w:val="0"/>
                                      <w:marRight w:val="0"/>
                                      <w:marTop w:val="0"/>
                                      <w:marBottom w:val="0"/>
                                      <w:divBdr>
                                        <w:top w:val="none" w:sz="0" w:space="0" w:color="auto"/>
                                        <w:left w:val="none" w:sz="0" w:space="0" w:color="auto"/>
                                        <w:bottom w:val="none" w:sz="0" w:space="0" w:color="auto"/>
                                        <w:right w:val="none" w:sz="0" w:space="0" w:color="auto"/>
                                      </w:divBdr>
                                      <w:divsChild>
                                        <w:div w:id="1357120777">
                                          <w:marLeft w:val="0"/>
                                          <w:marRight w:val="0"/>
                                          <w:marTop w:val="0"/>
                                          <w:marBottom w:val="495"/>
                                          <w:divBdr>
                                            <w:top w:val="none" w:sz="0" w:space="0" w:color="auto"/>
                                            <w:left w:val="none" w:sz="0" w:space="0" w:color="auto"/>
                                            <w:bottom w:val="none" w:sz="0" w:space="0" w:color="auto"/>
                                            <w:right w:val="none" w:sz="0" w:space="0" w:color="auto"/>
                                          </w:divBdr>
                                          <w:divsChild>
                                            <w:div w:id="134042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17209119">
      <w:bodyDiv w:val="1"/>
      <w:marLeft w:val="0"/>
      <w:marRight w:val="0"/>
      <w:marTop w:val="0"/>
      <w:marBottom w:val="0"/>
      <w:divBdr>
        <w:top w:val="none" w:sz="0" w:space="0" w:color="auto"/>
        <w:left w:val="none" w:sz="0" w:space="0" w:color="auto"/>
        <w:bottom w:val="none" w:sz="0" w:space="0" w:color="auto"/>
        <w:right w:val="none" w:sz="0" w:space="0" w:color="auto"/>
      </w:divBdr>
      <w:divsChild>
        <w:div w:id="2119132784">
          <w:marLeft w:val="0"/>
          <w:marRight w:val="0"/>
          <w:marTop w:val="0"/>
          <w:marBottom w:val="0"/>
          <w:divBdr>
            <w:top w:val="none" w:sz="0" w:space="0" w:color="auto"/>
            <w:left w:val="none" w:sz="0" w:space="0" w:color="auto"/>
            <w:bottom w:val="none" w:sz="0" w:space="0" w:color="auto"/>
            <w:right w:val="none" w:sz="0" w:space="0" w:color="auto"/>
          </w:divBdr>
          <w:divsChild>
            <w:div w:id="1996839896">
              <w:marLeft w:val="0"/>
              <w:marRight w:val="0"/>
              <w:marTop w:val="0"/>
              <w:marBottom w:val="0"/>
              <w:divBdr>
                <w:top w:val="none" w:sz="0" w:space="0" w:color="auto"/>
                <w:left w:val="none" w:sz="0" w:space="0" w:color="auto"/>
                <w:bottom w:val="none" w:sz="0" w:space="0" w:color="auto"/>
                <w:right w:val="none" w:sz="0" w:space="0" w:color="auto"/>
              </w:divBdr>
              <w:divsChild>
                <w:div w:id="1714109914">
                  <w:marLeft w:val="0"/>
                  <w:marRight w:val="0"/>
                  <w:marTop w:val="0"/>
                  <w:marBottom w:val="0"/>
                  <w:divBdr>
                    <w:top w:val="none" w:sz="0" w:space="0" w:color="auto"/>
                    <w:left w:val="none" w:sz="0" w:space="0" w:color="auto"/>
                    <w:bottom w:val="none" w:sz="0" w:space="0" w:color="auto"/>
                    <w:right w:val="none" w:sz="0" w:space="0" w:color="auto"/>
                  </w:divBdr>
                  <w:divsChild>
                    <w:div w:id="1079400944">
                      <w:marLeft w:val="0"/>
                      <w:marRight w:val="0"/>
                      <w:marTop w:val="0"/>
                      <w:marBottom w:val="0"/>
                      <w:divBdr>
                        <w:top w:val="none" w:sz="0" w:space="0" w:color="auto"/>
                        <w:left w:val="none" w:sz="0" w:space="0" w:color="auto"/>
                        <w:bottom w:val="none" w:sz="0" w:space="0" w:color="auto"/>
                        <w:right w:val="none" w:sz="0" w:space="0" w:color="auto"/>
                      </w:divBdr>
                      <w:divsChild>
                        <w:div w:id="554049083">
                          <w:marLeft w:val="0"/>
                          <w:marRight w:val="0"/>
                          <w:marTop w:val="0"/>
                          <w:marBottom w:val="0"/>
                          <w:divBdr>
                            <w:top w:val="none" w:sz="0" w:space="0" w:color="auto"/>
                            <w:left w:val="none" w:sz="0" w:space="0" w:color="auto"/>
                            <w:bottom w:val="none" w:sz="0" w:space="0" w:color="auto"/>
                            <w:right w:val="none" w:sz="0" w:space="0" w:color="auto"/>
                          </w:divBdr>
                          <w:divsChild>
                            <w:div w:id="1900747205">
                              <w:marLeft w:val="0"/>
                              <w:marRight w:val="0"/>
                              <w:marTop w:val="0"/>
                              <w:marBottom w:val="0"/>
                              <w:divBdr>
                                <w:top w:val="none" w:sz="0" w:space="0" w:color="auto"/>
                                <w:left w:val="none" w:sz="0" w:space="0" w:color="auto"/>
                                <w:bottom w:val="none" w:sz="0" w:space="0" w:color="auto"/>
                                <w:right w:val="none" w:sz="0" w:space="0" w:color="auto"/>
                              </w:divBdr>
                              <w:divsChild>
                                <w:div w:id="1300300339">
                                  <w:marLeft w:val="0"/>
                                  <w:marRight w:val="0"/>
                                  <w:marTop w:val="0"/>
                                  <w:marBottom w:val="0"/>
                                  <w:divBdr>
                                    <w:top w:val="none" w:sz="0" w:space="0" w:color="auto"/>
                                    <w:left w:val="none" w:sz="0" w:space="0" w:color="auto"/>
                                    <w:bottom w:val="none" w:sz="0" w:space="0" w:color="auto"/>
                                    <w:right w:val="none" w:sz="0" w:space="0" w:color="auto"/>
                                  </w:divBdr>
                                  <w:divsChild>
                                    <w:div w:id="184909264">
                                      <w:marLeft w:val="0"/>
                                      <w:marRight w:val="0"/>
                                      <w:marTop w:val="0"/>
                                      <w:marBottom w:val="0"/>
                                      <w:divBdr>
                                        <w:top w:val="none" w:sz="0" w:space="0" w:color="auto"/>
                                        <w:left w:val="none" w:sz="0" w:space="0" w:color="auto"/>
                                        <w:bottom w:val="none" w:sz="0" w:space="0" w:color="auto"/>
                                        <w:right w:val="none" w:sz="0" w:space="0" w:color="auto"/>
                                      </w:divBdr>
                                      <w:divsChild>
                                        <w:div w:id="1844081702">
                                          <w:marLeft w:val="0"/>
                                          <w:marRight w:val="0"/>
                                          <w:marTop w:val="0"/>
                                          <w:marBottom w:val="495"/>
                                          <w:divBdr>
                                            <w:top w:val="none" w:sz="0" w:space="0" w:color="auto"/>
                                            <w:left w:val="none" w:sz="0" w:space="0" w:color="auto"/>
                                            <w:bottom w:val="none" w:sz="0" w:space="0" w:color="auto"/>
                                            <w:right w:val="none" w:sz="0" w:space="0" w:color="auto"/>
                                          </w:divBdr>
                                          <w:divsChild>
                                            <w:div w:id="61252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7204382">
      <w:bodyDiv w:val="1"/>
      <w:marLeft w:val="0"/>
      <w:marRight w:val="0"/>
      <w:marTop w:val="0"/>
      <w:marBottom w:val="0"/>
      <w:divBdr>
        <w:top w:val="none" w:sz="0" w:space="0" w:color="auto"/>
        <w:left w:val="none" w:sz="0" w:space="0" w:color="auto"/>
        <w:bottom w:val="none" w:sz="0" w:space="0" w:color="auto"/>
        <w:right w:val="none" w:sz="0" w:space="0" w:color="auto"/>
      </w:divBdr>
      <w:divsChild>
        <w:div w:id="952828691">
          <w:marLeft w:val="0"/>
          <w:marRight w:val="0"/>
          <w:marTop w:val="0"/>
          <w:marBottom w:val="0"/>
          <w:divBdr>
            <w:top w:val="none" w:sz="0" w:space="0" w:color="auto"/>
            <w:left w:val="none" w:sz="0" w:space="0" w:color="auto"/>
            <w:bottom w:val="none" w:sz="0" w:space="0" w:color="auto"/>
            <w:right w:val="none" w:sz="0" w:space="0" w:color="auto"/>
          </w:divBdr>
          <w:divsChild>
            <w:div w:id="1306155089">
              <w:marLeft w:val="0"/>
              <w:marRight w:val="0"/>
              <w:marTop w:val="0"/>
              <w:marBottom w:val="0"/>
              <w:divBdr>
                <w:top w:val="none" w:sz="0" w:space="0" w:color="auto"/>
                <w:left w:val="none" w:sz="0" w:space="0" w:color="auto"/>
                <w:bottom w:val="none" w:sz="0" w:space="0" w:color="auto"/>
                <w:right w:val="none" w:sz="0" w:space="0" w:color="auto"/>
              </w:divBdr>
              <w:divsChild>
                <w:div w:id="1695962463">
                  <w:marLeft w:val="0"/>
                  <w:marRight w:val="0"/>
                  <w:marTop w:val="0"/>
                  <w:marBottom w:val="0"/>
                  <w:divBdr>
                    <w:top w:val="none" w:sz="0" w:space="0" w:color="auto"/>
                    <w:left w:val="none" w:sz="0" w:space="0" w:color="auto"/>
                    <w:bottom w:val="none" w:sz="0" w:space="0" w:color="auto"/>
                    <w:right w:val="none" w:sz="0" w:space="0" w:color="auto"/>
                  </w:divBdr>
                  <w:divsChild>
                    <w:div w:id="367997191">
                      <w:marLeft w:val="0"/>
                      <w:marRight w:val="0"/>
                      <w:marTop w:val="0"/>
                      <w:marBottom w:val="0"/>
                      <w:divBdr>
                        <w:top w:val="none" w:sz="0" w:space="0" w:color="auto"/>
                        <w:left w:val="none" w:sz="0" w:space="0" w:color="auto"/>
                        <w:bottom w:val="none" w:sz="0" w:space="0" w:color="auto"/>
                        <w:right w:val="none" w:sz="0" w:space="0" w:color="auto"/>
                      </w:divBdr>
                      <w:divsChild>
                        <w:div w:id="210968242">
                          <w:marLeft w:val="0"/>
                          <w:marRight w:val="0"/>
                          <w:marTop w:val="0"/>
                          <w:marBottom w:val="0"/>
                          <w:divBdr>
                            <w:top w:val="none" w:sz="0" w:space="0" w:color="auto"/>
                            <w:left w:val="none" w:sz="0" w:space="0" w:color="auto"/>
                            <w:bottom w:val="none" w:sz="0" w:space="0" w:color="auto"/>
                            <w:right w:val="none" w:sz="0" w:space="0" w:color="auto"/>
                          </w:divBdr>
                          <w:divsChild>
                            <w:div w:id="1385060508">
                              <w:marLeft w:val="0"/>
                              <w:marRight w:val="0"/>
                              <w:marTop w:val="0"/>
                              <w:marBottom w:val="0"/>
                              <w:divBdr>
                                <w:top w:val="none" w:sz="0" w:space="0" w:color="auto"/>
                                <w:left w:val="none" w:sz="0" w:space="0" w:color="auto"/>
                                <w:bottom w:val="none" w:sz="0" w:space="0" w:color="auto"/>
                                <w:right w:val="none" w:sz="0" w:space="0" w:color="auto"/>
                              </w:divBdr>
                              <w:divsChild>
                                <w:div w:id="993485633">
                                  <w:marLeft w:val="0"/>
                                  <w:marRight w:val="0"/>
                                  <w:marTop w:val="0"/>
                                  <w:marBottom w:val="0"/>
                                  <w:divBdr>
                                    <w:top w:val="none" w:sz="0" w:space="0" w:color="auto"/>
                                    <w:left w:val="none" w:sz="0" w:space="0" w:color="auto"/>
                                    <w:bottom w:val="none" w:sz="0" w:space="0" w:color="auto"/>
                                    <w:right w:val="none" w:sz="0" w:space="0" w:color="auto"/>
                                  </w:divBdr>
                                  <w:divsChild>
                                    <w:div w:id="1177618768">
                                      <w:marLeft w:val="0"/>
                                      <w:marRight w:val="0"/>
                                      <w:marTop w:val="0"/>
                                      <w:marBottom w:val="0"/>
                                      <w:divBdr>
                                        <w:top w:val="none" w:sz="0" w:space="0" w:color="auto"/>
                                        <w:left w:val="none" w:sz="0" w:space="0" w:color="auto"/>
                                        <w:bottom w:val="none" w:sz="0" w:space="0" w:color="auto"/>
                                        <w:right w:val="none" w:sz="0" w:space="0" w:color="auto"/>
                                      </w:divBdr>
                                      <w:divsChild>
                                        <w:div w:id="112984142">
                                          <w:marLeft w:val="0"/>
                                          <w:marRight w:val="0"/>
                                          <w:marTop w:val="0"/>
                                          <w:marBottom w:val="495"/>
                                          <w:divBdr>
                                            <w:top w:val="none" w:sz="0" w:space="0" w:color="auto"/>
                                            <w:left w:val="none" w:sz="0" w:space="0" w:color="auto"/>
                                            <w:bottom w:val="none" w:sz="0" w:space="0" w:color="auto"/>
                                            <w:right w:val="none" w:sz="0" w:space="0" w:color="auto"/>
                                          </w:divBdr>
                                          <w:divsChild>
                                            <w:div w:id="150477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7533261">
      <w:bodyDiv w:val="1"/>
      <w:marLeft w:val="0"/>
      <w:marRight w:val="0"/>
      <w:marTop w:val="0"/>
      <w:marBottom w:val="0"/>
      <w:divBdr>
        <w:top w:val="none" w:sz="0" w:space="0" w:color="auto"/>
        <w:left w:val="none" w:sz="0" w:space="0" w:color="auto"/>
        <w:bottom w:val="none" w:sz="0" w:space="0" w:color="auto"/>
        <w:right w:val="none" w:sz="0" w:space="0" w:color="auto"/>
      </w:divBdr>
      <w:divsChild>
        <w:div w:id="1809123338">
          <w:marLeft w:val="0"/>
          <w:marRight w:val="0"/>
          <w:marTop w:val="0"/>
          <w:marBottom w:val="0"/>
          <w:divBdr>
            <w:top w:val="none" w:sz="0" w:space="0" w:color="auto"/>
            <w:left w:val="none" w:sz="0" w:space="0" w:color="auto"/>
            <w:bottom w:val="none" w:sz="0" w:space="0" w:color="auto"/>
            <w:right w:val="none" w:sz="0" w:space="0" w:color="auto"/>
          </w:divBdr>
          <w:divsChild>
            <w:div w:id="1396120267">
              <w:marLeft w:val="0"/>
              <w:marRight w:val="0"/>
              <w:marTop w:val="0"/>
              <w:marBottom w:val="0"/>
              <w:divBdr>
                <w:top w:val="none" w:sz="0" w:space="0" w:color="auto"/>
                <w:left w:val="none" w:sz="0" w:space="0" w:color="auto"/>
                <w:bottom w:val="none" w:sz="0" w:space="0" w:color="auto"/>
                <w:right w:val="none" w:sz="0" w:space="0" w:color="auto"/>
              </w:divBdr>
              <w:divsChild>
                <w:div w:id="1402480228">
                  <w:marLeft w:val="0"/>
                  <w:marRight w:val="0"/>
                  <w:marTop w:val="0"/>
                  <w:marBottom w:val="0"/>
                  <w:divBdr>
                    <w:top w:val="none" w:sz="0" w:space="0" w:color="auto"/>
                    <w:left w:val="none" w:sz="0" w:space="0" w:color="auto"/>
                    <w:bottom w:val="none" w:sz="0" w:space="0" w:color="auto"/>
                    <w:right w:val="none" w:sz="0" w:space="0" w:color="auto"/>
                  </w:divBdr>
                  <w:divsChild>
                    <w:div w:id="12659333">
                      <w:marLeft w:val="0"/>
                      <w:marRight w:val="0"/>
                      <w:marTop w:val="0"/>
                      <w:marBottom w:val="0"/>
                      <w:divBdr>
                        <w:top w:val="none" w:sz="0" w:space="0" w:color="auto"/>
                        <w:left w:val="none" w:sz="0" w:space="0" w:color="auto"/>
                        <w:bottom w:val="none" w:sz="0" w:space="0" w:color="auto"/>
                        <w:right w:val="none" w:sz="0" w:space="0" w:color="auto"/>
                      </w:divBdr>
                      <w:divsChild>
                        <w:div w:id="1031882193">
                          <w:marLeft w:val="0"/>
                          <w:marRight w:val="0"/>
                          <w:marTop w:val="0"/>
                          <w:marBottom w:val="0"/>
                          <w:divBdr>
                            <w:top w:val="none" w:sz="0" w:space="0" w:color="auto"/>
                            <w:left w:val="none" w:sz="0" w:space="0" w:color="auto"/>
                            <w:bottom w:val="none" w:sz="0" w:space="0" w:color="auto"/>
                            <w:right w:val="none" w:sz="0" w:space="0" w:color="auto"/>
                          </w:divBdr>
                          <w:divsChild>
                            <w:div w:id="5283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podatelna@st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6C002-C73F-4E6F-B0E4-3E2A4EC0E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8028</Words>
  <Characters>47366</Characters>
  <Application>Microsoft Office Word</Application>
  <DocSecurity>0</DocSecurity>
  <Lines>394</Lines>
  <Paragraphs>110</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KUPNÍ SMLOUVA V2 A1FS BEZ STOLU</vt:lpstr>
      <vt:lpstr>KUPNÍ SMLOUVA V2 A1FS BEZ STOLU</vt:lpstr>
    </vt:vector>
  </TitlesOfParts>
  <Company>STC</Company>
  <LinksUpToDate>false</LinksUpToDate>
  <CharactersWithSpaces>55284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V2 A1FS BEZ STOLU</dc:title>
  <dc:creator>Libor Pavlík</dc:creator>
  <cp:lastModifiedBy>Pernicova Martina</cp:lastModifiedBy>
  <cp:revision>6</cp:revision>
  <cp:lastPrinted>2019-09-11T12:40:00Z</cp:lastPrinted>
  <dcterms:created xsi:type="dcterms:W3CDTF">2019-09-11T09:13:00Z</dcterms:created>
  <dcterms:modified xsi:type="dcterms:W3CDTF">2019-09-11T12:40:00Z</dcterms:modified>
</cp:coreProperties>
</file>