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2E42A" w14:textId="214CE7A3" w:rsidR="00222A96" w:rsidRPr="002E0229" w:rsidRDefault="00222A96" w:rsidP="004958CD">
      <w:pPr>
        <w:jc w:val="center"/>
        <w:outlineLvl w:val="0"/>
        <w:rPr>
          <w:rFonts w:cs="Arial"/>
          <w:b/>
          <w:color w:val="000000"/>
          <w:sz w:val="32"/>
          <w:szCs w:val="22"/>
        </w:rPr>
      </w:pPr>
      <w:r w:rsidRPr="002E0229">
        <w:rPr>
          <w:rFonts w:cs="Arial"/>
          <w:b/>
          <w:color w:val="000000"/>
          <w:sz w:val="32"/>
          <w:szCs w:val="22"/>
        </w:rPr>
        <w:t>Time Schedule</w:t>
      </w:r>
    </w:p>
    <w:p w14:paraId="6077EBAF" w14:textId="77777777" w:rsidR="00872AE9" w:rsidRPr="00D458A7" w:rsidRDefault="00872AE9" w:rsidP="00872AE9">
      <w:pPr>
        <w:jc w:val="center"/>
        <w:rPr>
          <w:rFonts w:cs="Arial"/>
          <w:color w:val="000000"/>
          <w:sz w:val="22"/>
          <w:szCs w:val="22"/>
        </w:rPr>
      </w:pPr>
    </w:p>
    <w:tbl>
      <w:tblPr>
        <w:tblW w:w="14384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2835"/>
        <w:gridCol w:w="7938"/>
        <w:gridCol w:w="3119"/>
      </w:tblGrid>
      <w:tr w:rsidR="001A3AC6" w:rsidRPr="00226D75" w14:paraId="0CAEE3CD" w14:textId="2440CA04" w:rsidTr="001A3AC6">
        <w:trPr>
          <w:trHeight w:val="579"/>
        </w:trPr>
        <w:tc>
          <w:tcPr>
            <w:tcW w:w="492" w:type="dxa"/>
          </w:tcPr>
          <w:p w14:paraId="03EB6C82" w14:textId="77777777" w:rsidR="001A3AC6" w:rsidRPr="00226D75" w:rsidRDefault="001A3AC6" w:rsidP="008F012D">
            <w:pPr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2835" w:type="dxa"/>
            <w:vAlign w:val="center"/>
          </w:tcPr>
          <w:p w14:paraId="6D2649DB" w14:textId="77777777" w:rsidR="001A3AC6" w:rsidRDefault="001A3AC6" w:rsidP="005E4A5D">
            <w:pPr>
              <w:jc w:val="center"/>
              <w:rPr>
                <w:rFonts w:cs="Arial"/>
                <w:b/>
                <w:color w:val="000000"/>
              </w:rPr>
            </w:pPr>
            <w:r w:rsidRPr="00226D75">
              <w:rPr>
                <w:rFonts w:cs="Arial"/>
                <w:b/>
                <w:color w:val="000000"/>
              </w:rPr>
              <w:t>Deadline</w:t>
            </w:r>
            <w:r>
              <w:rPr>
                <w:rFonts w:cs="Arial"/>
                <w:b/>
                <w:color w:val="000000"/>
              </w:rPr>
              <w:t xml:space="preserve"> </w:t>
            </w:r>
          </w:p>
          <w:p w14:paraId="73997CE6" w14:textId="2F2A33FD" w:rsidR="001A3AC6" w:rsidRPr="00226D75" w:rsidRDefault="001A3AC6" w:rsidP="005E4A5D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for Device</w:t>
            </w:r>
            <w:r w:rsidRPr="00226D75">
              <w:rPr>
                <w:rFonts w:cs="Arial"/>
                <w:b/>
                <w:color w:val="000000"/>
              </w:rPr>
              <w:t>:</w:t>
            </w:r>
          </w:p>
        </w:tc>
        <w:tc>
          <w:tcPr>
            <w:tcW w:w="7938" w:type="dxa"/>
            <w:vAlign w:val="center"/>
          </w:tcPr>
          <w:p w14:paraId="62598C13" w14:textId="4B45BF8F" w:rsidR="001A3AC6" w:rsidRPr="00226D75" w:rsidRDefault="001A3AC6" w:rsidP="00DF265A">
            <w:pPr>
              <w:jc w:val="center"/>
              <w:rPr>
                <w:rFonts w:cs="Arial"/>
                <w:b/>
                <w:color w:val="000000"/>
              </w:rPr>
            </w:pPr>
            <w:r w:rsidRPr="00226D75">
              <w:rPr>
                <w:rFonts w:cs="Arial"/>
                <w:b/>
                <w:color w:val="000000"/>
              </w:rPr>
              <w:t>Activity:</w:t>
            </w:r>
          </w:p>
        </w:tc>
        <w:tc>
          <w:tcPr>
            <w:tcW w:w="3119" w:type="dxa"/>
            <w:vAlign w:val="center"/>
          </w:tcPr>
          <w:p w14:paraId="205F8CF2" w14:textId="77777777" w:rsidR="001A3AC6" w:rsidRPr="00226D75" w:rsidRDefault="001A3AC6" w:rsidP="008F012D">
            <w:pPr>
              <w:jc w:val="center"/>
              <w:rPr>
                <w:rFonts w:cs="Arial"/>
                <w:b/>
                <w:color w:val="000000"/>
              </w:rPr>
            </w:pPr>
            <w:r w:rsidRPr="00226D75">
              <w:rPr>
                <w:rFonts w:cs="Arial"/>
                <w:b/>
                <w:color w:val="000000"/>
              </w:rPr>
              <w:t>Note:</w:t>
            </w:r>
          </w:p>
        </w:tc>
      </w:tr>
      <w:tr w:rsidR="001A3AC6" w:rsidRPr="00226D75" w14:paraId="7C345D25" w14:textId="6CBA9632" w:rsidTr="001A3AC6">
        <w:trPr>
          <w:trHeight w:val="443"/>
        </w:trPr>
        <w:tc>
          <w:tcPr>
            <w:tcW w:w="492" w:type="dxa"/>
            <w:tcBorders>
              <w:bottom w:val="single" w:sz="4" w:space="0" w:color="auto"/>
            </w:tcBorders>
            <w:vAlign w:val="center"/>
          </w:tcPr>
          <w:p w14:paraId="340F43C1" w14:textId="77777777" w:rsidR="001A3AC6" w:rsidRPr="00226D75" w:rsidRDefault="001A3AC6" w:rsidP="00D7589C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2C65F8AE" w14:textId="79AE7018" w:rsidR="001A3AC6" w:rsidRPr="00226D75" w:rsidRDefault="001A3AC6" w:rsidP="008F012D">
            <w:pPr>
              <w:rPr>
                <w:rFonts w:cs="Arial"/>
                <w:b/>
              </w:rPr>
            </w:pPr>
          </w:p>
        </w:tc>
        <w:tc>
          <w:tcPr>
            <w:tcW w:w="7938" w:type="dxa"/>
            <w:vAlign w:val="center"/>
          </w:tcPr>
          <w:p w14:paraId="5F01F071" w14:textId="24FD63EC" w:rsidR="001A3AC6" w:rsidRPr="00226D75" w:rsidRDefault="001A3AC6" w:rsidP="008F012D">
            <w:pPr>
              <w:rPr>
                <w:rFonts w:cs="Arial"/>
                <w:color w:val="000000"/>
              </w:rPr>
            </w:pPr>
            <w:r w:rsidRPr="001B361B">
              <w:rPr>
                <w:rFonts w:cs="Arial"/>
                <w:color w:val="000000"/>
              </w:rPr>
              <w:t>Contract signature</w:t>
            </w:r>
          </w:p>
        </w:tc>
        <w:tc>
          <w:tcPr>
            <w:tcW w:w="3119" w:type="dxa"/>
            <w:vAlign w:val="center"/>
          </w:tcPr>
          <w:p w14:paraId="687218F5" w14:textId="77777777" w:rsidR="001A3AC6" w:rsidRPr="00226D75" w:rsidRDefault="001A3AC6" w:rsidP="008F012D">
            <w:pPr>
              <w:rPr>
                <w:rFonts w:cs="Arial"/>
                <w:color w:val="000000"/>
              </w:rPr>
            </w:pPr>
          </w:p>
        </w:tc>
      </w:tr>
      <w:tr w:rsidR="001A3AC6" w:rsidRPr="00226D75" w14:paraId="70A9E496" w14:textId="04424220" w:rsidTr="001A3AC6">
        <w:trPr>
          <w:trHeight w:val="443"/>
        </w:trPr>
        <w:tc>
          <w:tcPr>
            <w:tcW w:w="492" w:type="dxa"/>
            <w:tcBorders>
              <w:bottom w:val="single" w:sz="4" w:space="0" w:color="auto"/>
            </w:tcBorders>
            <w:vAlign w:val="center"/>
          </w:tcPr>
          <w:p w14:paraId="49CA3F75" w14:textId="77777777" w:rsidR="001A3AC6" w:rsidRPr="00226D75" w:rsidRDefault="001A3AC6" w:rsidP="00D7589C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55343B02" w14:textId="48A7007B" w:rsidR="001A3AC6" w:rsidRPr="00226D75" w:rsidRDefault="001A3AC6" w:rsidP="008F012D">
            <w:pPr>
              <w:rPr>
                <w:rFonts w:cs="Arial"/>
                <w:b/>
              </w:rPr>
            </w:pPr>
          </w:p>
        </w:tc>
        <w:tc>
          <w:tcPr>
            <w:tcW w:w="7938" w:type="dxa"/>
            <w:vAlign w:val="center"/>
          </w:tcPr>
          <w:p w14:paraId="4FC8A779" w14:textId="182C1084" w:rsidR="001A3AC6" w:rsidRPr="001B361B" w:rsidRDefault="001A3AC6" w:rsidP="008F012D">
            <w:pPr>
              <w:rPr>
                <w:rFonts w:cs="Arial"/>
                <w:color w:val="000000"/>
              </w:rPr>
            </w:pPr>
            <w:r w:rsidRPr="001B361B">
              <w:rPr>
                <w:rFonts w:cs="Arial"/>
                <w:color w:val="000000"/>
              </w:rPr>
              <w:t xml:space="preserve">Publication of the </w:t>
            </w:r>
            <w:r>
              <w:rPr>
                <w:rFonts w:cs="Arial"/>
                <w:color w:val="000000"/>
              </w:rPr>
              <w:t>C</w:t>
            </w:r>
            <w:r w:rsidRPr="001B361B">
              <w:rPr>
                <w:rFonts w:cs="Arial"/>
                <w:color w:val="000000"/>
              </w:rPr>
              <w:t xml:space="preserve">ontract in the Register of contracts (= taking effect of the </w:t>
            </w:r>
            <w:r>
              <w:rPr>
                <w:rFonts w:cs="Arial"/>
                <w:color w:val="000000"/>
              </w:rPr>
              <w:t>C</w:t>
            </w:r>
            <w:r w:rsidRPr="001B361B">
              <w:rPr>
                <w:rFonts w:cs="Arial"/>
                <w:color w:val="000000"/>
              </w:rPr>
              <w:t>ontract)</w:t>
            </w:r>
          </w:p>
        </w:tc>
        <w:tc>
          <w:tcPr>
            <w:tcW w:w="3119" w:type="dxa"/>
            <w:vAlign w:val="center"/>
          </w:tcPr>
          <w:p w14:paraId="5FCDAE70" w14:textId="77777777" w:rsidR="001A3AC6" w:rsidRPr="00226D75" w:rsidRDefault="001A3AC6" w:rsidP="008F012D">
            <w:pPr>
              <w:rPr>
                <w:rFonts w:cs="Arial"/>
                <w:color w:val="000000"/>
              </w:rPr>
            </w:pPr>
          </w:p>
        </w:tc>
      </w:tr>
      <w:tr w:rsidR="001A3AC6" w:rsidRPr="00226D75" w14:paraId="49DFF5CD" w14:textId="09F18D07" w:rsidTr="001A3AC6">
        <w:trPr>
          <w:trHeight w:val="443"/>
        </w:trPr>
        <w:tc>
          <w:tcPr>
            <w:tcW w:w="492" w:type="dxa"/>
            <w:vAlign w:val="center"/>
          </w:tcPr>
          <w:p w14:paraId="37E45F51" w14:textId="680B334A" w:rsidR="001A3AC6" w:rsidRDefault="001A3AC6" w:rsidP="00D7589C">
            <w:pPr>
              <w:jc w:val="center"/>
              <w:rPr>
                <w:rFonts w:cs="Arial"/>
                <w:color w:val="000000"/>
              </w:rPr>
            </w:pPr>
            <w:r w:rsidRPr="001F2F13">
              <w:rPr>
                <w:lang w:val="en-US"/>
              </w:rPr>
              <w:t>#</w:t>
            </w:r>
            <w:r>
              <w:rPr>
                <w:lang w:val="en-US"/>
              </w:rPr>
              <w:t>1</w:t>
            </w:r>
          </w:p>
        </w:tc>
        <w:tc>
          <w:tcPr>
            <w:tcW w:w="2835" w:type="dxa"/>
            <w:vAlign w:val="center"/>
          </w:tcPr>
          <w:p w14:paraId="7FE65517" w14:textId="6EF13DFF" w:rsidR="001A3AC6" w:rsidRPr="00966BC5" w:rsidRDefault="001A3AC6" w:rsidP="008F012D">
            <w:pPr>
              <w:jc w:val="center"/>
              <w:rPr>
                <w:rFonts w:cs="Arial"/>
                <w:color w:val="000000"/>
              </w:rPr>
            </w:pPr>
            <w:r w:rsidRPr="00966BC5">
              <w:rPr>
                <w:rFonts w:cs="Arial"/>
                <w:color w:val="000000"/>
              </w:rPr>
              <w:t>according to Art. VI para. 1 point a) of the Contract</w:t>
            </w:r>
          </w:p>
        </w:tc>
        <w:tc>
          <w:tcPr>
            <w:tcW w:w="7938" w:type="dxa"/>
            <w:vAlign w:val="center"/>
          </w:tcPr>
          <w:p w14:paraId="425B4EEA" w14:textId="22A12301" w:rsidR="001A3AC6" w:rsidRPr="00966BC5" w:rsidRDefault="004F6EAC" w:rsidP="008F012D">
            <w:pPr>
              <w:jc w:val="both"/>
              <w:rPr>
                <w:rFonts w:cs="Arial"/>
                <w:color w:val="000000"/>
              </w:rPr>
            </w:pPr>
            <w:r w:rsidRPr="00966BC5">
              <w:rPr>
                <w:rFonts w:cs="Arial"/>
                <w:color w:val="000000"/>
              </w:rPr>
              <w:t>Handover of the proforma invoice of 30 % of the total price</w:t>
            </w:r>
            <w:r>
              <w:rPr>
                <w:rFonts w:cs="Arial"/>
                <w:color w:val="000000"/>
              </w:rPr>
              <w:t xml:space="preserve">, </w:t>
            </w:r>
            <w:r w:rsidRPr="004438F1">
              <w:rPr>
                <w:rFonts w:cs="Arial"/>
                <w:color w:val="000000"/>
              </w:rPr>
              <w:t xml:space="preserve">payment of </w:t>
            </w:r>
            <w:r>
              <w:rPr>
                <w:rFonts w:cs="Arial"/>
                <w:color w:val="000000"/>
              </w:rPr>
              <w:t>3</w:t>
            </w:r>
            <w:r w:rsidRPr="004438F1">
              <w:rPr>
                <w:rFonts w:cs="Arial"/>
                <w:color w:val="000000"/>
              </w:rPr>
              <w:t>0% of the total price</w:t>
            </w:r>
          </w:p>
        </w:tc>
        <w:tc>
          <w:tcPr>
            <w:tcW w:w="3119" w:type="dxa"/>
            <w:vAlign w:val="center"/>
          </w:tcPr>
          <w:p w14:paraId="43EF2EB7" w14:textId="446B01EA" w:rsidR="001A3AC6" w:rsidRPr="00271E90" w:rsidRDefault="001A3AC6" w:rsidP="008F012D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C87FC3">
              <w:rPr>
                <w:rFonts w:cs="Arial"/>
                <w:color w:val="000000"/>
              </w:rPr>
              <w:t xml:space="preserve">Art. VI para. 1 point a) </w:t>
            </w:r>
          </w:p>
        </w:tc>
      </w:tr>
      <w:tr w:rsidR="001A3AC6" w:rsidRPr="00226D75" w14:paraId="314D1A8B" w14:textId="4ED1978F" w:rsidTr="001A3AC6">
        <w:trPr>
          <w:trHeight w:val="443"/>
        </w:trPr>
        <w:tc>
          <w:tcPr>
            <w:tcW w:w="492" w:type="dxa"/>
            <w:vAlign w:val="center"/>
          </w:tcPr>
          <w:p w14:paraId="0361A274" w14:textId="04B2F173" w:rsidR="001A3AC6" w:rsidRPr="00373E5A" w:rsidRDefault="001A3AC6" w:rsidP="00D7589C">
            <w:pPr>
              <w:jc w:val="center"/>
              <w:rPr>
                <w:rFonts w:cs="Arial"/>
                <w:color w:val="000000"/>
                <w:highlight w:val="cyan"/>
              </w:rPr>
            </w:pPr>
            <w:r w:rsidRPr="001F2F13">
              <w:rPr>
                <w:lang w:val="en-US"/>
              </w:rPr>
              <w:t>#</w:t>
            </w:r>
            <w:r>
              <w:rPr>
                <w:lang w:val="en-US"/>
              </w:rPr>
              <w:t>2</w:t>
            </w:r>
          </w:p>
        </w:tc>
        <w:tc>
          <w:tcPr>
            <w:tcW w:w="2835" w:type="dxa"/>
            <w:vAlign w:val="center"/>
          </w:tcPr>
          <w:p w14:paraId="2FE592B7" w14:textId="36FDFCB7" w:rsidR="001A3AC6" w:rsidRPr="00966BC5" w:rsidRDefault="001A3AC6" w:rsidP="008F012D">
            <w:pPr>
              <w:jc w:val="center"/>
              <w:rPr>
                <w:rFonts w:cs="Arial"/>
                <w:color w:val="000000"/>
              </w:rPr>
            </w:pPr>
            <w:r w:rsidRPr="00966BC5">
              <w:rPr>
                <w:rFonts w:cs="Arial"/>
                <w:color w:val="000000"/>
              </w:rPr>
              <w:t xml:space="preserve">Within </w:t>
            </w:r>
            <w:r w:rsidR="003D7F95">
              <w:rPr>
                <w:rFonts w:cs="Arial"/>
                <w:color w:val="000000"/>
              </w:rPr>
              <w:t>48</w:t>
            </w:r>
            <w:r w:rsidRPr="00966BC5">
              <w:rPr>
                <w:rFonts w:cs="Arial"/>
                <w:color w:val="000000"/>
              </w:rPr>
              <w:t xml:space="preserve"> weeks after taking effect of the Contract </w:t>
            </w:r>
          </w:p>
        </w:tc>
        <w:tc>
          <w:tcPr>
            <w:tcW w:w="7938" w:type="dxa"/>
            <w:vAlign w:val="center"/>
          </w:tcPr>
          <w:p w14:paraId="153A36C6" w14:textId="5CCD882D" w:rsidR="001A3AC6" w:rsidRPr="00966BC5" w:rsidRDefault="001A3AC6" w:rsidP="008F012D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 w:rsidRPr="00966BC5">
              <w:rPr>
                <w:rFonts w:cs="Arial"/>
              </w:rPr>
              <w:t xml:space="preserve">Device </w:t>
            </w:r>
            <w:r w:rsidRPr="00966BC5">
              <w:rPr>
                <w:rFonts w:cs="Arial"/>
                <w:color w:val="000000"/>
              </w:rPr>
              <w:t xml:space="preserve">Factory Acceptance Tests (FAT) at the Seller’s manufacturing plant - before shipping </w:t>
            </w:r>
          </w:p>
        </w:tc>
        <w:tc>
          <w:tcPr>
            <w:tcW w:w="3119" w:type="dxa"/>
            <w:vAlign w:val="center"/>
          </w:tcPr>
          <w:p w14:paraId="7553F78F" w14:textId="128ED64C" w:rsidR="001A3AC6" w:rsidRPr="00271E90" w:rsidRDefault="001A3AC6" w:rsidP="008F012D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806B1D">
              <w:rPr>
                <w:rFonts w:cs="Arial"/>
                <w:color w:val="000000"/>
              </w:rPr>
              <w:t xml:space="preserve">Art. IV para. 2 + Art. VIII + Annex No. </w:t>
            </w:r>
            <w:r w:rsidR="00F125E0">
              <w:rPr>
                <w:rFonts w:cs="Arial"/>
                <w:color w:val="000000"/>
              </w:rPr>
              <w:t>8</w:t>
            </w:r>
          </w:p>
        </w:tc>
      </w:tr>
      <w:tr w:rsidR="001A3AC6" w:rsidRPr="00226D75" w14:paraId="3FC34B66" w14:textId="562AA5EE" w:rsidTr="001A3AC6">
        <w:trPr>
          <w:trHeight w:val="443"/>
        </w:trPr>
        <w:tc>
          <w:tcPr>
            <w:tcW w:w="492" w:type="dxa"/>
            <w:vAlign w:val="center"/>
          </w:tcPr>
          <w:p w14:paraId="04502AA5" w14:textId="01F39A41" w:rsidR="001A3AC6" w:rsidRDefault="001A3AC6" w:rsidP="00D7589C">
            <w:pPr>
              <w:jc w:val="center"/>
              <w:rPr>
                <w:rFonts w:cs="Arial"/>
                <w:color w:val="000000"/>
              </w:rPr>
            </w:pPr>
            <w:r w:rsidRPr="001F2F13">
              <w:rPr>
                <w:lang w:val="en-US"/>
              </w:rPr>
              <w:t>#</w:t>
            </w:r>
            <w:r>
              <w:rPr>
                <w:lang w:val="en-US"/>
              </w:rPr>
              <w:t>3</w:t>
            </w:r>
          </w:p>
        </w:tc>
        <w:tc>
          <w:tcPr>
            <w:tcW w:w="2835" w:type="dxa"/>
            <w:vAlign w:val="center"/>
          </w:tcPr>
          <w:p w14:paraId="7600080E" w14:textId="06F7194F" w:rsidR="001A3AC6" w:rsidRPr="00966BC5" w:rsidRDefault="001A3AC6" w:rsidP="008F012D">
            <w:pPr>
              <w:jc w:val="center"/>
              <w:rPr>
                <w:rFonts w:cs="Arial"/>
                <w:color w:val="000000"/>
              </w:rPr>
            </w:pPr>
            <w:r w:rsidRPr="00966BC5">
              <w:rPr>
                <w:rFonts w:cs="Arial"/>
                <w:color w:val="000000"/>
              </w:rPr>
              <w:t>next working day after receipt of samples</w:t>
            </w:r>
          </w:p>
        </w:tc>
        <w:tc>
          <w:tcPr>
            <w:tcW w:w="7938" w:type="dxa"/>
            <w:vAlign w:val="center"/>
          </w:tcPr>
          <w:p w14:paraId="7999E6A7" w14:textId="6E0B31C7" w:rsidR="001A3AC6" w:rsidRPr="004F6EAC" w:rsidRDefault="001A3AC6" w:rsidP="008F012D">
            <w:pPr>
              <w:pStyle w:val="Odstavecseseznamem"/>
              <w:ind w:left="2"/>
              <w:jc w:val="both"/>
              <w:rPr>
                <w:rFonts w:cs="Arial"/>
              </w:rPr>
            </w:pPr>
            <w:r w:rsidRPr="004F6EAC">
              <w:rPr>
                <w:rFonts w:cs="Arial"/>
              </w:rPr>
              <w:t xml:space="preserve">Evaluation and acceptance of FAT - signing of the report </w:t>
            </w:r>
            <w:bookmarkStart w:id="0" w:name="_Hlk94858177"/>
            <w:r w:rsidRPr="004F6EAC">
              <w:rPr>
                <w:rFonts w:cs="Arial"/>
              </w:rPr>
              <w:t>on the successful acceptance tests result</w:t>
            </w:r>
            <w:bookmarkEnd w:id="0"/>
            <w:r w:rsidRPr="004F6EAC">
              <w:rPr>
                <w:rFonts w:cs="Arial"/>
              </w:rPr>
              <w:t>.</w:t>
            </w:r>
          </w:p>
          <w:p w14:paraId="4F0DD256" w14:textId="77777777" w:rsidR="001A3AC6" w:rsidRPr="004F6EAC" w:rsidRDefault="001A3AC6" w:rsidP="008F012D">
            <w:pPr>
              <w:pStyle w:val="Odstavecseseznamem"/>
              <w:ind w:left="2"/>
              <w:jc w:val="both"/>
              <w:rPr>
                <w:rFonts w:cs="Arial"/>
              </w:rPr>
            </w:pPr>
            <w:r w:rsidRPr="004F6EAC">
              <w:rPr>
                <w:rFonts w:cs="Arial"/>
              </w:rPr>
              <w:t>Details about FAT stated in Article VIII</w:t>
            </w:r>
          </w:p>
          <w:p w14:paraId="7A41FED0" w14:textId="61522626" w:rsidR="004F6EAC" w:rsidRPr="004F6EAC" w:rsidRDefault="004F6EAC" w:rsidP="008F012D">
            <w:pPr>
              <w:pStyle w:val="Odstavecseseznamem"/>
              <w:ind w:left="2"/>
              <w:jc w:val="both"/>
              <w:rPr>
                <w:rFonts w:cs="Arial"/>
              </w:rPr>
            </w:pPr>
            <w:r w:rsidRPr="004F6EAC">
              <w:rPr>
                <w:rFonts w:cs="Arial"/>
              </w:rPr>
              <w:t xml:space="preserve">Protocol of </w:t>
            </w:r>
            <w:r w:rsidRPr="004F6EAC">
              <w:t>the acceptance tests (FAT) signing, which will document the successful evaluation of the factory acceptance tests (FAT)</w:t>
            </w:r>
          </w:p>
        </w:tc>
        <w:tc>
          <w:tcPr>
            <w:tcW w:w="3119" w:type="dxa"/>
            <w:vAlign w:val="center"/>
          </w:tcPr>
          <w:p w14:paraId="50D969F9" w14:textId="4DC69696" w:rsidR="001A3AC6" w:rsidRPr="00271E90" w:rsidRDefault="001A3AC6" w:rsidP="008F012D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753F56">
              <w:rPr>
                <w:rFonts w:cs="Arial"/>
                <w:color w:val="000000"/>
              </w:rPr>
              <w:t>Art. VIII</w:t>
            </w:r>
          </w:p>
        </w:tc>
      </w:tr>
      <w:tr w:rsidR="004F6EAC" w:rsidRPr="00226D75" w14:paraId="4EF73A57" w14:textId="77777777" w:rsidTr="001A3AC6">
        <w:trPr>
          <w:trHeight w:val="443"/>
        </w:trPr>
        <w:tc>
          <w:tcPr>
            <w:tcW w:w="492" w:type="dxa"/>
            <w:vAlign w:val="center"/>
          </w:tcPr>
          <w:p w14:paraId="638F0A34" w14:textId="134B6641" w:rsidR="004F6EAC" w:rsidRPr="001F2F13" w:rsidRDefault="004F6EAC" w:rsidP="004F6EAC">
            <w:pPr>
              <w:jc w:val="center"/>
              <w:rPr>
                <w:lang w:val="en-US"/>
              </w:rPr>
            </w:pPr>
            <w:r w:rsidRPr="001F2F13">
              <w:rPr>
                <w:lang w:val="en-US"/>
              </w:rPr>
              <w:t>#</w:t>
            </w:r>
            <w:r>
              <w:rPr>
                <w:lang w:val="en-US"/>
              </w:rPr>
              <w:t>4</w:t>
            </w:r>
          </w:p>
        </w:tc>
        <w:tc>
          <w:tcPr>
            <w:tcW w:w="2835" w:type="dxa"/>
            <w:vAlign w:val="center"/>
          </w:tcPr>
          <w:p w14:paraId="018767DA" w14:textId="2C00745F" w:rsidR="004F6EAC" w:rsidRPr="00966BC5" w:rsidRDefault="004F6EAC" w:rsidP="004F6EAC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according to Art. VI para. 1 point b) of the Contract</w:t>
            </w:r>
          </w:p>
        </w:tc>
        <w:tc>
          <w:tcPr>
            <w:tcW w:w="7938" w:type="dxa"/>
            <w:vAlign w:val="center"/>
          </w:tcPr>
          <w:p w14:paraId="42A7CC72" w14:textId="2A9EEBE7" w:rsidR="004F6EAC" w:rsidRPr="004F6EAC" w:rsidRDefault="004F6EAC" w:rsidP="004F6EAC">
            <w:pPr>
              <w:pStyle w:val="Odstavecseseznamem"/>
              <w:ind w:left="2"/>
              <w:jc w:val="both"/>
              <w:rPr>
                <w:rFonts w:cs="Arial"/>
              </w:rPr>
            </w:pPr>
            <w:r w:rsidRPr="004F6EAC">
              <w:rPr>
                <w:rFonts w:cs="Arial"/>
              </w:rPr>
              <w:t>Handover of the proforma invoice of 50 % of the total price, payment of 50% of the total price</w:t>
            </w:r>
          </w:p>
        </w:tc>
        <w:tc>
          <w:tcPr>
            <w:tcW w:w="3119" w:type="dxa"/>
            <w:vAlign w:val="center"/>
          </w:tcPr>
          <w:p w14:paraId="3A5AF85F" w14:textId="6711E1EB" w:rsidR="004F6EAC" w:rsidRPr="00753F56" w:rsidRDefault="004F6EAC" w:rsidP="004F6EAC">
            <w:pPr>
              <w:jc w:val="both"/>
              <w:rPr>
                <w:rFonts w:cs="Arial"/>
                <w:color w:val="000000"/>
              </w:rPr>
            </w:pPr>
            <w:r w:rsidRPr="00C87FC3">
              <w:rPr>
                <w:rFonts w:cs="Arial"/>
                <w:color w:val="000000"/>
              </w:rPr>
              <w:t>Art. VI para. 1 point b)</w:t>
            </w:r>
          </w:p>
        </w:tc>
      </w:tr>
      <w:tr w:rsidR="004F6EAC" w:rsidRPr="00226D75" w14:paraId="28A165F0" w14:textId="009EFC0C" w:rsidTr="001A3AC6">
        <w:trPr>
          <w:trHeight w:val="443"/>
        </w:trPr>
        <w:tc>
          <w:tcPr>
            <w:tcW w:w="492" w:type="dxa"/>
            <w:vAlign w:val="center"/>
          </w:tcPr>
          <w:p w14:paraId="7020D328" w14:textId="354FBB0F" w:rsidR="004F6EAC" w:rsidRPr="0036672C" w:rsidRDefault="004F6EAC" w:rsidP="004F6EAC">
            <w:pPr>
              <w:jc w:val="center"/>
              <w:rPr>
                <w:rFonts w:cs="Arial"/>
                <w:color w:val="000000"/>
                <w:highlight w:val="cyan"/>
              </w:rPr>
            </w:pPr>
            <w:r w:rsidRPr="001F2F13">
              <w:rPr>
                <w:lang w:val="en-US"/>
              </w:rPr>
              <w:t>#</w:t>
            </w:r>
            <w:r>
              <w:rPr>
                <w:lang w:val="en-US"/>
              </w:rPr>
              <w:t>5</w:t>
            </w:r>
          </w:p>
        </w:tc>
        <w:tc>
          <w:tcPr>
            <w:tcW w:w="2835" w:type="dxa"/>
            <w:vAlign w:val="center"/>
          </w:tcPr>
          <w:p w14:paraId="504A974E" w14:textId="08526588" w:rsidR="004F6EAC" w:rsidRPr="00966BC5" w:rsidRDefault="004F6EAC" w:rsidP="004F6EAC">
            <w:pPr>
              <w:jc w:val="center"/>
              <w:rPr>
                <w:rFonts w:cs="Arial"/>
                <w:color w:val="000000"/>
              </w:rPr>
            </w:pPr>
            <w:r w:rsidRPr="00966BC5">
              <w:rPr>
                <w:rFonts w:cs="Arial"/>
                <w:color w:val="000000"/>
              </w:rPr>
              <w:t xml:space="preserve">no later than </w:t>
            </w:r>
            <w:r>
              <w:rPr>
                <w:rFonts w:cs="Arial"/>
                <w:color w:val="000000"/>
              </w:rPr>
              <w:t>50</w:t>
            </w:r>
            <w:r w:rsidRPr="00966BC5">
              <w:rPr>
                <w:rFonts w:cs="Arial"/>
                <w:color w:val="000000"/>
              </w:rPr>
              <w:t xml:space="preserve"> after taking effect of the Contract </w:t>
            </w:r>
          </w:p>
        </w:tc>
        <w:tc>
          <w:tcPr>
            <w:tcW w:w="7938" w:type="dxa"/>
            <w:vAlign w:val="center"/>
          </w:tcPr>
          <w:p w14:paraId="589B5E81" w14:textId="0B7AB7C9" w:rsidR="004F6EAC" w:rsidRPr="004F6EAC" w:rsidRDefault="004F6EAC" w:rsidP="004F6EAC">
            <w:pPr>
              <w:pStyle w:val="Odstavecseseznamem"/>
              <w:ind w:left="2"/>
              <w:jc w:val="both"/>
              <w:rPr>
                <w:rFonts w:cs="Arial"/>
              </w:rPr>
            </w:pPr>
            <w:r w:rsidRPr="004F6EAC">
              <w:rPr>
                <w:rFonts w:cs="Arial"/>
              </w:rPr>
              <w:t>Delivery of the Device – signing of the Delivery Note</w:t>
            </w:r>
          </w:p>
        </w:tc>
        <w:tc>
          <w:tcPr>
            <w:tcW w:w="3119" w:type="dxa"/>
            <w:vAlign w:val="center"/>
          </w:tcPr>
          <w:p w14:paraId="5B856C87" w14:textId="54DB9AC6" w:rsidR="004F6EAC" w:rsidRPr="00271E90" w:rsidRDefault="004F6EAC" w:rsidP="004F6EAC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753F56">
              <w:rPr>
                <w:rFonts w:cs="Arial"/>
                <w:color w:val="000000"/>
              </w:rPr>
              <w:t xml:space="preserve">Art. IV para. 3 </w:t>
            </w:r>
          </w:p>
        </w:tc>
      </w:tr>
      <w:tr w:rsidR="004F6EAC" w:rsidRPr="00226D75" w14:paraId="6CA96642" w14:textId="74A9DF41" w:rsidTr="001A3AC6">
        <w:trPr>
          <w:trHeight w:val="443"/>
        </w:trPr>
        <w:tc>
          <w:tcPr>
            <w:tcW w:w="492" w:type="dxa"/>
            <w:vAlign w:val="center"/>
          </w:tcPr>
          <w:p w14:paraId="75BD2A20" w14:textId="3FC8CCF3" w:rsidR="004F6EAC" w:rsidRPr="0036672C" w:rsidRDefault="004F6EAC" w:rsidP="004F6EAC">
            <w:pPr>
              <w:jc w:val="center"/>
              <w:rPr>
                <w:rFonts w:cs="Arial"/>
                <w:color w:val="000000"/>
                <w:highlight w:val="cyan"/>
              </w:rPr>
            </w:pPr>
            <w:r w:rsidRPr="001F2F13">
              <w:rPr>
                <w:lang w:val="en-US"/>
              </w:rPr>
              <w:t>#</w:t>
            </w:r>
            <w:r>
              <w:rPr>
                <w:lang w:val="en-US"/>
              </w:rPr>
              <w:t>6</w:t>
            </w:r>
          </w:p>
        </w:tc>
        <w:tc>
          <w:tcPr>
            <w:tcW w:w="2835" w:type="dxa"/>
            <w:vAlign w:val="center"/>
          </w:tcPr>
          <w:p w14:paraId="5661FADB" w14:textId="72978937" w:rsidR="004F6EAC" w:rsidRPr="00966BC5" w:rsidRDefault="004F6EAC" w:rsidP="004F6EAC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52 weeks</w:t>
            </w:r>
            <w:r w:rsidRPr="00966BC5">
              <w:rPr>
                <w:rFonts w:cs="Arial"/>
                <w:color w:val="000000"/>
              </w:rPr>
              <w:t xml:space="preserve"> after taking effect of the Contract</w:t>
            </w:r>
          </w:p>
          <w:p w14:paraId="52D07B6F" w14:textId="5207C791" w:rsidR="004F6EAC" w:rsidRPr="00966BC5" w:rsidRDefault="004F6EAC" w:rsidP="004F6EAC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7938" w:type="dxa"/>
            <w:vAlign w:val="center"/>
          </w:tcPr>
          <w:p w14:paraId="231C2399" w14:textId="7D42D0CB" w:rsidR="004F6EAC" w:rsidRPr="004F6EAC" w:rsidRDefault="004F6EAC" w:rsidP="004F6EAC">
            <w:pPr>
              <w:pStyle w:val="Odstavecseseznamem"/>
              <w:ind w:left="2"/>
              <w:jc w:val="both"/>
              <w:rPr>
                <w:rFonts w:cs="Arial"/>
              </w:rPr>
            </w:pPr>
            <w:r w:rsidRPr="004F6EAC">
              <w:rPr>
                <w:rFonts w:cs="Arial"/>
              </w:rPr>
              <w:t>Protocol No. 1 signing confirming:</w:t>
            </w:r>
          </w:p>
          <w:p w14:paraId="098E68FF" w14:textId="77777777" w:rsidR="004F6EAC" w:rsidRPr="004F6EAC" w:rsidRDefault="004F6EAC" w:rsidP="004F6EAC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</w:rPr>
            </w:pPr>
            <w:r w:rsidRPr="004F6EAC">
              <w:rPr>
                <w:rFonts w:cs="Arial"/>
              </w:rPr>
              <w:t xml:space="preserve">installation of the Device </w:t>
            </w:r>
          </w:p>
          <w:p w14:paraId="375EABE5" w14:textId="77777777" w:rsidR="004F6EAC" w:rsidRPr="004F6EAC" w:rsidRDefault="004F6EAC" w:rsidP="004F6EAC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</w:rPr>
            </w:pPr>
            <w:r w:rsidRPr="004F6EAC">
              <w:rPr>
                <w:rFonts w:cs="Arial"/>
              </w:rPr>
              <w:t xml:space="preserve">commissioning of the Device </w:t>
            </w:r>
          </w:p>
          <w:p w14:paraId="45F53EF1" w14:textId="796344E6" w:rsidR="004F6EAC" w:rsidRPr="004F6EAC" w:rsidRDefault="004F6EAC" w:rsidP="004F6EAC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</w:rPr>
            </w:pPr>
            <w:r w:rsidRPr="004F6EAC">
              <w:rPr>
                <w:rFonts w:cs="Arial"/>
              </w:rPr>
              <w:t>delivery of necessary documents required by the Contract including handover of documents and technical documentation according to Annex No. 2 in Czech language</w:t>
            </w:r>
          </w:p>
          <w:p w14:paraId="6C7C79B7" w14:textId="77777777" w:rsidR="004F6EAC" w:rsidRPr="004F6EAC" w:rsidRDefault="004F6EAC" w:rsidP="004F6EAC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</w:rPr>
            </w:pPr>
            <w:r w:rsidRPr="004F6EAC">
              <w:rPr>
                <w:rFonts w:cs="Arial"/>
              </w:rPr>
              <w:t>training of the Buyer operator and maintenance personnel</w:t>
            </w:r>
          </w:p>
          <w:p w14:paraId="7E565D55" w14:textId="77777777" w:rsidR="004F6EAC" w:rsidRPr="004F6EAC" w:rsidRDefault="004F6EAC" w:rsidP="004F6EAC">
            <w:pPr>
              <w:pStyle w:val="Odstavecseseznamem"/>
              <w:numPr>
                <w:ilvl w:val="0"/>
                <w:numId w:val="7"/>
              </w:numPr>
              <w:ind w:right="3612"/>
              <w:jc w:val="both"/>
              <w:rPr>
                <w:rFonts w:cs="Arial"/>
              </w:rPr>
            </w:pPr>
            <w:r w:rsidRPr="004F6EAC">
              <w:rPr>
                <w:rFonts w:cs="Arial"/>
              </w:rPr>
              <w:t>device acceptance tests in the Buyer’s premises (SAT)</w:t>
            </w:r>
          </w:p>
          <w:p w14:paraId="52478FD2" w14:textId="77777777" w:rsidR="004F6EAC" w:rsidRPr="004F6EAC" w:rsidRDefault="004F6EAC" w:rsidP="004F6EAC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</w:rPr>
            </w:pPr>
            <w:r w:rsidRPr="004F6EAC">
              <w:rPr>
                <w:rFonts w:cs="Arial"/>
              </w:rPr>
              <w:t>beginning of the 30-days test run</w:t>
            </w:r>
          </w:p>
        </w:tc>
        <w:tc>
          <w:tcPr>
            <w:tcW w:w="3119" w:type="dxa"/>
            <w:vAlign w:val="center"/>
          </w:tcPr>
          <w:p w14:paraId="3069FA05" w14:textId="7A47EB3C" w:rsidR="004F6EAC" w:rsidRPr="00271E90" w:rsidRDefault="004F6EAC" w:rsidP="004F6EAC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753F56">
              <w:rPr>
                <w:rFonts w:cs="Arial"/>
                <w:color w:val="000000"/>
              </w:rPr>
              <w:t>Art. IV para. 4 + Art. IX para. 4</w:t>
            </w:r>
          </w:p>
        </w:tc>
      </w:tr>
      <w:tr w:rsidR="004F6EAC" w:rsidRPr="00226D75" w14:paraId="09460C12" w14:textId="322A5598" w:rsidTr="001A3AC6">
        <w:trPr>
          <w:trHeight w:val="443"/>
        </w:trPr>
        <w:tc>
          <w:tcPr>
            <w:tcW w:w="492" w:type="dxa"/>
            <w:vAlign w:val="center"/>
          </w:tcPr>
          <w:p w14:paraId="04CEA9DF" w14:textId="53F14975" w:rsidR="004F6EAC" w:rsidRDefault="004F6EAC" w:rsidP="004F6EAC">
            <w:pPr>
              <w:jc w:val="center"/>
              <w:rPr>
                <w:rFonts w:cs="Arial"/>
                <w:color w:val="000000"/>
              </w:rPr>
            </w:pPr>
            <w:r w:rsidRPr="001F2F13">
              <w:rPr>
                <w:lang w:val="en-US"/>
              </w:rPr>
              <w:t>#</w:t>
            </w:r>
            <w:r>
              <w:rPr>
                <w:lang w:val="en-US"/>
              </w:rPr>
              <w:t>7</w:t>
            </w:r>
          </w:p>
        </w:tc>
        <w:tc>
          <w:tcPr>
            <w:tcW w:w="2835" w:type="dxa"/>
            <w:vAlign w:val="center"/>
          </w:tcPr>
          <w:p w14:paraId="39C4E704" w14:textId="4DC22A34" w:rsidR="004F6EAC" w:rsidRPr="00226D75" w:rsidRDefault="004F6EAC" w:rsidP="004F6EAC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according to Art. VI para. 1 point c) of the Contract</w:t>
            </w:r>
          </w:p>
        </w:tc>
        <w:tc>
          <w:tcPr>
            <w:tcW w:w="7938" w:type="dxa"/>
            <w:vAlign w:val="center"/>
          </w:tcPr>
          <w:p w14:paraId="51DF53CD" w14:textId="7347E8AD" w:rsidR="004F6EAC" w:rsidRPr="004F6EAC" w:rsidRDefault="004F6EAC" w:rsidP="004F6EAC">
            <w:pPr>
              <w:pStyle w:val="Odstavecseseznamem"/>
              <w:ind w:left="2"/>
              <w:jc w:val="both"/>
              <w:rPr>
                <w:rFonts w:cs="Arial"/>
              </w:rPr>
            </w:pPr>
            <w:r w:rsidRPr="004F6EAC">
              <w:rPr>
                <w:rFonts w:cs="Arial"/>
              </w:rPr>
              <w:t>Handover of the final invoice of 100 % of the total price, payment of 10% of the total price</w:t>
            </w:r>
          </w:p>
        </w:tc>
        <w:tc>
          <w:tcPr>
            <w:tcW w:w="3119" w:type="dxa"/>
            <w:vAlign w:val="center"/>
          </w:tcPr>
          <w:p w14:paraId="7F9EC705" w14:textId="3F27028C" w:rsidR="004F6EAC" w:rsidRPr="00271E90" w:rsidRDefault="004F6EAC" w:rsidP="004F6EAC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C87FC3">
              <w:rPr>
                <w:rFonts w:cs="Arial"/>
                <w:color w:val="000000"/>
              </w:rPr>
              <w:t xml:space="preserve">Art. VI para. 1 point </w:t>
            </w:r>
            <w:r>
              <w:rPr>
                <w:rFonts w:cs="Arial"/>
                <w:color w:val="000000"/>
              </w:rPr>
              <w:t>c</w:t>
            </w:r>
            <w:r w:rsidRPr="00C87FC3">
              <w:rPr>
                <w:rFonts w:cs="Arial"/>
                <w:color w:val="000000"/>
              </w:rPr>
              <w:t>)</w:t>
            </w:r>
          </w:p>
        </w:tc>
      </w:tr>
      <w:tr w:rsidR="004F6EAC" w:rsidRPr="00226D75" w14:paraId="35BFF0CE" w14:textId="4DCAC34E" w:rsidTr="001A3AC6">
        <w:trPr>
          <w:trHeight w:val="443"/>
        </w:trPr>
        <w:tc>
          <w:tcPr>
            <w:tcW w:w="492" w:type="dxa"/>
            <w:vAlign w:val="center"/>
          </w:tcPr>
          <w:p w14:paraId="444219BC" w14:textId="7A7CC756" w:rsidR="004F6EAC" w:rsidRPr="002156E6" w:rsidRDefault="004F6EAC" w:rsidP="004F6EAC">
            <w:pPr>
              <w:jc w:val="center"/>
              <w:rPr>
                <w:rFonts w:cs="Arial"/>
                <w:color w:val="000000"/>
              </w:rPr>
            </w:pPr>
            <w:r w:rsidRPr="002156E6">
              <w:rPr>
                <w:lang w:val="en-US"/>
              </w:rPr>
              <w:t>#</w:t>
            </w:r>
            <w:r>
              <w:rPr>
                <w:lang w:val="en-US"/>
              </w:rPr>
              <w:t>8</w:t>
            </w:r>
          </w:p>
        </w:tc>
        <w:tc>
          <w:tcPr>
            <w:tcW w:w="2835" w:type="dxa"/>
            <w:vAlign w:val="center"/>
          </w:tcPr>
          <w:p w14:paraId="5F49CEC0" w14:textId="13BEC98B" w:rsidR="004F6EAC" w:rsidRPr="002156E6" w:rsidRDefault="004F6EAC" w:rsidP="004F6EAC">
            <w:pPr>
              <w:jc w:val="center"/>
              <w:rPr>
                <w:rFonts w:cs="Arial"/>
                <w:color w:val="000000"/>
              </w:rPr>
            </w:pPr>
            <w:r w:rsidRPr="002156E6">
              <w:rPr>
                <w:rFonts w:cs="Arial"/>
                <w:color w:val="000000"/>
              </w:rPr>
              <w:t>30 days after beginning of the test run</w:t>
            </w:r>
          </w:p>
        </w:tc>
        <w:tc>
          <w:tcPr>
            <w:tcW w:w="7938" w:type="dxa"/>
            <w:vAlign w:val="center"/>
          </w:tcPr>
          <w:p w14:paraId="2D8D8F24" w14:textId="01356E12" w:rsidR="004F6EAC" w:rsidRPr="004F6EAC" w:rsidRDefault="004F6EAC" w:rsidP="004F6EAC">
            <w:pPr>
              <w:pStyle w:val="Odstavecseseznamem"/>
              <w:ind w:left="2"/>
              <w:jc w:val="both"/>
              <w:rPr>
                <w:rFonts w:cs="Arial"/>
              </w:rPr>
            </w:pPr>
            <w:r w:rsidRPr="004F6EAC">
              <w:rPr>
                <w:rFonts w:cs="Arial"/>
              </w:rPr>
              <w:t>End of the 30-day test run</w:t>
            </w:r>
          </w:p>
          <w:p w14:paraId="2AB9276E" w14:textId="0FF2DE47" w:rsidR="004F6EAC" w:rsidRPr="004F6EAC" w:rsidRDefault="004F6EAC" w:rsidP="004F6EAC">
            <w:pPr>
              <w:pStyle w:val="Odstavecseseznamem"/>
              <w:ind w:left="2"/>
              <w:jc w:val="both"/>
              <w:rPr>
                <w:rFonts w:cs="Arial"/>
              </w:rPr>
            </w:pPr>
            <w:r w:rsidRPr="004F6EAC">
              <w:rPr>
                <w:rFonts w:cs="Arial"/>
              </w:rPr>
              <w:t>signing of the Protocol No. 2 (=beginning of the warranty period)</w:t>
            </w:r>
          </w:p>
        </w:tc>
        <w:tc>
          <w:tcPr>
            <w:tcW w:w="3119" w:type="dxa"/>
            <w:vAlign w:val="center"/>
          </w:tcPr>
          <w:p w14:paraId="21EA54B2" w14:textId="433EFF91" w:rsidR="004F6EAC" w:rsidRPr="00271E90" w:rsidRDefault="004F6EAC" w:rsidP="004F6EAC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753F56">
              <w:rPr>
                <w:rFonts w:cs="Arial"/>
                <w:color w:val="000000"/>
              </w:rPr>
              <w:t>Art. IX para. 6</w:t>
            </w:r>
          </w:p>
        </w:tc>
      </w:tr>
      <w:tr w:rsidR="004F6EAC" w:rsidRPr="00226D75" w14:paraId="4D8AA62F" w14:textId="77777777" w:rsidTr="001A3AC6">
        <w:trPr>
          <w:trHeight w:val="443"/>
        </w:trPr>
        <w:tc>
          <w:tcPr>
            <w:tcW w:w="492" w:type="dxa"/>
            <w:vAlign w:val="center"/>
          </w:tcPr>
          <w:p w14:paraId="1D7C8544" w14:textId="0CB658C9" w:rsidR="004F6EAC" w:rsidRDefault="004F6EAC" w:rsidP="004F6EAC">
            <w:pPr>
              <w:jc w:val="center"/>
              <w:rPr>
                <w:rFonts w:cs="Arial"/>
                <w:color w:val="000000"/>
              </w:rPr>
            </w:pPr>
            <w:r w:rsidRPr="001F2F13">
              <w:rPr>
                <w:lang w:val="en-US"/>
              </w:rPr>
              <w:t>#</w:t>
            </w:r>
            <w:r>
              <w:rPr>
                <w:lang w:val="en-US"/>
              </w:rPr>
              <w:t>9</w:t>
            </w:r>
          </w:p>
        </w:tc>
        <w:tc>
          <w:tcPr>
            <w:tcW w:w="2835" w:type="dxa"/>
            <w:vAlign w:val="center"/>
          </w:tcPr>
          <w:p w14:paraId="7BDBA1CF" w14:textId="4A70365F" w:rsidR="004F6EAC" w:rsidRPr="0036672C" w:rsidRDefault="004F6EAC" w:rsidP="004F6EAC">
            <w:pPr>
              <w:jc w:val="center"/>
              <w:rPr>
                <w:rFonts w:cs="Arial"/>
                <w:color w:val="000000"/>
                <w:highlight w:val="cyan"/>
              </w:rPr>
            </w:pPr>
            <w:r>
              <w:rPr>
                <w:rFonts w:cs="Arial"/>
                <w:color w:val="000000"/>
              </w:rPr>
              <w:t>according to Art. VI para. 1 point b) of the Contract</w:t>
            </w:r>
          </w:p>
        </w:tc>
        <w:tc>
          <w:tcPr>
            <w:tcW w:w="7938" w:type="dxa"/>
            <w:vAlign w:val="center"/>
          </w:tcPr>
          <w:p w14:paraId="33DB6987" w14:textId="1038AF53" w:rsidR="004F6EAC" w:rsidRDefault="004F6EAC" w:rsidP="004F6EAC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 w:rsidRPr="0036672C">
              <w:rPr>
                <w:rFonts w:cs="Arial"/>
                <w:color w:val="000000"/>
              </w:rPr>
              <w:t xml:space="preserve">payment in amount of </w:t>
            </w:r>
            <w:r>
              <w:rPr>
                <w:rFonts w:cs="Arial"/>
                <w:color w:val="000000"/>
              </w:rPr>
              <w:t>1</w:t>
            </w:r>
            <w:r w:rsidRPr="0036672C">
              <w:rPr>
                <w:rFonts w:cs="Arial"/>
                <w:color w:val="000000"/>
              </w:rPr>
              <w:t>0% of the total price</w:t>
            </w:r>
          </w:p>
        </w:tc>
        <w:tc>
          <w:tcPr>
            <w:tcW w:w="3119" w:type="dxa"/>
            <w:vAlign w:val="center"/>
          </w:tcPr>
          <w:p w14:paraId="036C261B" w14:textId="5477F84F" w:rsidR="004F6EAC" w:rsidRPr="00271E90" w:rsidRDefault="004F6EAC" w:rsidP="004F6EAC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C87FC3">
              <w:rPr>
                <w:rFonts w:cs="Arial"/>
                <w:color w:val="000000"/>
              </w:rPr>
              <w:t xml:space="preserve">Art. VI para. 1 point </w:t>
            </w:r>
            <w:r>
              <w:rPr>
                <w:rFonts w:cs="Arial"/>
                <w:color w:val="000000"/>
              </w:rPr>
              <w:t>d</w:t>
            </w:r>
            <w:r w:rsidRPr="00C87FC3">
              <w:rPr>
                <w:rFonts w:cs="Arial"/>
                <w:color w:val="000000"/>
              </w:rPr>
              <w:t>)</w:t>
            </w:r>
          </w:p>
        </w:tc>
      </w:tr>
      <w:tr w:rsidR="004F6EAC" w:rsidRPr="00226D75" w14:paraId="0B89A565" w14:textId="5B13E7F9" w:rsidTr="001A3AC6">
        <w:trPr>
          <w:trHeight w:val="70"/>
        </w:trPr>
        <w:tc>
          <w:tcPr>
            <w:tcW w:w="492" w:type="dxa"/>
            <w:vAlign w:val="center"/>
          </w:tcPr>
          <w:p w14:paraId="29DB643F" w14:textId="4EA78694" w:rsidR="004F6EAC" w:rsidRPr="0036672C" w:rsidRDefault="004F6EAC" w:rsidP="004F6EAC">
            <w:pPr>
              <w:jc w:val="center"/>
              <w:rPr>
                <w:rFonts w:cs="Arial"/>
                <w:color w:val="000000"/>
                <w:highlight w:val="cyan"/>
              </w:rPr>
            </w:pPr>
            <w:r w:rsidRPr="001F2F13">
              <w:rPr>
                <w:lang w:val="en-US"/>
              </w:rPr>
              <w:t>#</w:t>
            </w:r>
            <w:r>
              <w:rPr>
                <w:lang w:val="en-US"/>
              </w:rPr>
              <w:t>10</w:t>
            </w:r>
          </w:p>
        </w:tc>
        <w:tc>
          <w:tcPr>
            <w:tcW w:w="2835" w:type="dxa"/>
            <w:vAlign w:val="center"/>
          </w:tcPr>
          <w:p w14:paraId="1F85D4E5" w14:textId="4D114045" w:rsidR="004F6EAC" w:rsidRPr="008D0F84" w:rsidRDefault="004F6EAC" w:rsidP="004F6EAC">
            <w:pPr>
              <w:jc w:val="center"/>
              <w:rPr>
                <w:rFonts w:cs="Arial"/>
                <w:color w:val="000000"/>
              </w:rPr>
            </w:pPr>
            <w:r w:rsidRPr="008D0F84">
              <w:rPr>
                <w:rFonts w:cs="Arial"/>
                <w:color w:val="000000"/>
              </w:rPr>
              <w:t>12 months after signing</w:t>
            </w:r>
          </w:p>
          <w:p w14:paraId="6C4528A9" w14:textId="77777777" w:rsidR="004F6EAC" w:rsidRPr="008D0F84" w:rsidRDefault="004F6EAC" w:rsidP="004F6EAC">
            <w:pPr>
              <w:jc w:val="center"/>
              <w:rPr>
                <w:rFonts w:cs="Arial"/>
                <w:color w:val="000000"/>
              </w:rPr>
            </w:pPr>
            <w:r w:rsidRPr="008D0F84">
              <w:rPr>
                <w:rFonts w:cs="Arial"/>
                <w:color w:val="000000"/>
              </w:rPr>
              <w:t>Protocol No. 2</w:t>
            </w:r>
          </w:p>
        </w:tc>
        <w:tc>
          <w:tcPr>
            <w:tcW w:w="7938" w:type="dxa"/>
            <w:vAlign w:val="center"/>
          </w:tcPr>
          <w:p w14:paraId="3435C292" w14:textId="08729DC2" w:rsidR="004F6EAC" w:rsidRPr="008D0F84" w:rsidRDefault="004F6EAC" w:rsidP="004F6EAC">
            <w:pPr>
              <w:pStyle w:val="Odstavecseseznamem"/>
              <w:tabs>
                <w:tab w:val="center" w:pos="4536"/>
                <w:tab w:val="right" w:pos="9072"/>
              </w:tabs>
              <w:ind w:left="2"/>
              <w:jc w:val="both"/>
              <w:rPr>
                <w:rFonts w:cs="Arial"/>
                <w:color w:val="000000"/>
              </w:rPr>
            </w:pPr>
            <w:r w:rsidRPr="008D0F84">
              <w:rPr>
                <w:rFonts w:cs="Arial"/>
                <w:color w:val="000000"/>
              </w:rPr>
              <w:t>End of the warranty period</w:t>
            </w:r>
          </w:p>
        </w:tc>
        <w:tc>
          <w:tcPr>
            <w:tcW w:w="3119" w:type="dxa"/>
            <w:vAlign w:val="center"/>
          </w:tcPr>
          <w:p w14:paraId="0D763987" w14:textId="58B4EA01" w:rsidR="004F6EAC" w:rsidRPr="00271E90" w:rsidRDefault="004F6EAC" w:rsidP="004F6EAC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753F56">
              <w:rPr>
                <w:rFonts w:cs="Arial"/>
                <w:color w:val="000000"/>
              </w:rPr>
              <w:t>Art. X para. 2</w:t>
            </w:r>
          </w:p>
        </w:tc>
      </w:tr>
    </w:tbl>
    <w:p w14:paraId="6CB02A44" w14:textId="77777777" w:rsidR="00A4324E" w:rsidRPr="00D458A7" w:rsidRDefault="00A4324E" w:rsidP="00A4324E">
      <w:pPr>
        <w:rPr>
          <w:rFonts w:cs="Arial"/>
          <w:sz w:val="22"/>
          <w:szCs w:val="22"/>
        </w:rPr>
      </w:pPr>
    </w:p>
    <w:p w14:paraId="3D525981" w14:textId="52906CA3" w:rsidR="00222A96" w:rsidRPr="00D458A7" w:rsidRDefault="001A215C" w:rsidP="00997971">
      <w:pPr>
        <w:tabs>
          <w:tab w:val="left" w:pos="11252"/>
        </w:tabs>
        <w:ind w:left="-567"/>
        <w:rPr>
          <w:rFonts w:cs="Arial"/>
          <w:sz w:val="22"/>
          <w:szCs w:val="22"/>
        </w:rPr>
      </w:pPr>
      <w:r w:rsidRPr="00D458A7">
        <w:rPr>
          <w:rFonts w:cs="Arial"/>
          <w:sz w:val="22"/>
          <w:szCs w:val="22"/>
        </w:rPr>
        <w:tab/>
      </w:r>
    </w:p>
    <w:sectPr w:rsidR="00222A96" w:rsidRPr="00D458A7" w:rsidSect="001A3AC6">
      <w:headerReference w:type="default" r:id="rId10"/>
      <w:pgSz w:w="16838" w:h="11906" w:orient="landscape" w:code="9"/>
      <w:pgMar w:top="567" w:right="1418" w:bottom="0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C7ADE" w14:textId="77777777" w:rsidR="00DB522F" w:rsidRDefault="00DB522F">
      <w:r>
        <w:separator/>
      </w:r>
    </w:p>
  </w:endnote>
  <w:endnote w:type="continuationSeparator" w:id="0">
    <w:p w14:paraId="6F47C6E8" w14:textId="77777777" w:rsidR="00DB522F" w:rsidRDefault="00DB5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24404" w14:textId="77777777" w:rsidR="00DB522F" w:rsidRDefault="00DB522F">
      <w:r>
        <w:separator/>
      </w:r>
    </w:p>
  </w:footnote>
  <w:footnote w:type="continuationSeparator" w:id="0">
    <w:p w14:paraId="3C4A4C8B" w14:textId="77777777" w:rsidR="00DB522F" w:rsidRDefault="00DB52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A71BA" w14:textId="00658649" w:rsidR="002E0229" w:rsidRPr="002E0229" w:rsidRDefault="002E0229" w:rsidP="002E0229">
    <w:pPr>
      <w:spacing w:line="276" w:lineRule="auto"/>
      <w:jc w:val="right"/>
      <w:outlineLvl w:val="0"/>
      <w:rPr>
        <w:b/>
        <w:sz w:val="22"/>
        <w:szCs w:val="22"/>
        <w:lang w:val="cs-CZ"/>
      </w:rPr>
    </w:pPr>
    <w:r>
      <w:rPr>
        <w:b/>
        <w:sz w:val="22"/>
      </w:rPr>
      <w:t xml:space="preserve">Annex No. 3 to </w:t>
    </w:r>
    <w:r w:rsidR="00511F95">
      <w:rPr>
        <w:b/>
        <w:sz w:val="22"/>
      </w:rPr>
      <w:t xml:space="preserve">the </w:t>
    </w:r>
    <w:r>
      <w:rPr>
        <w:b/>
        <w:sz w:val="22"/>
      </w:rPr>
      <w:t>Contract No.</w:t>
    </w:r>
    <w:r w:rsidR="00F95130">
      <w:rPr>
        <w:b/>
        <w:sz w:val="22"/>
      </w:rPr>
      <w:t xml:space="preserve"> </w:t>
    </w:r>
    <w:r w:rsidR="00A33AF3" w:rsidRPr="00A33AF3">
      <w:rPr>
        <w:b/>
        <w:sz w:val="22"/>
      </w:rPr>
      <w:t>059/OS/2024</w:t>
    </w:r>
  </w:p>
  <w:p w14:paraId="4F09D8EB" w14:textId="77777777" w:rsidR="002E0229" w:rsidRDefault="002E02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A3391"/>
    <w:multiLevelType w:val="hybridMultilevel"/>
    <w:tmpl w:val="15EA0F88"/>
    <w:lvl w:ilvl="0" w:tplc="4A2037F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21762C"/>
    <w:multiLevelType w:val="hybridMultilevel"/>
    <w:tmpl w:val="D128954C"/>
    <w:lvl w:ilvl="0" w:tplc="9D149B0E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DF2693"/>
    <w:multiLevelType w:val="multilevel"/>
    <w:tmpl w:val="15EA0F88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DF72A3"/>
    <w:multiLevelType w:val="hybridMultilevel"/>
    <w:tmpl w:val="52AE38C0"/>
    <w:lvl w:ilvl="0" w:tplc="04050001">
      <w:start w:val="1"/>
      <w:numFmt w:val="bullet"/>
      <w:lvlText w:val=""/>
      <w:lvlJc w:val="left"/>
      <w:pPr>
        <w:ind w:left="7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4" w15:restartNumberingAfterBreak="0">
    <w:nsid w:val="728071FE"/>
    <w:multiLevelType w:val="hybridMultilevel"/>
    <w:tmpl w:val="DAC092D8"/>
    <w:lvl w:ilvl="0" w:tplc="9BFC7BA4">
      <w:start w:val="7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DF11D6"/>
    <w:multiLevelType w:val="multilevel"/>
    <w:tmpl w:val="15EA0F88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AC7333"/>
    <w:multiLevelType w:val="hybridMultilevel"/>
    <w:tmpl w:val="8AFA159E"/>
    <w:lvl w:ilvl="0" w:tplc="4C942068">
      <w:start w:val="7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24250766">
    <w:abstractNumId w:val="0"/>
  </w:num>
  <w:num w:numId="2" w16cid:durableId="1806116258">
    <w:abstractNumId w:val="2"/>
  </w:num>
  <w:num w:numId="3" w16cid:durableId="1316497780">
    <w:abstractNumId w:val="6"/>
  </w:num>
  <w:num w:numId="4" w16cid:durableId="880556045">
    <w:abstractNumId w:val="5"/>
  </w:num>
  <w:num w:numId="5" w16cid:durableId="1291521458">
    <w:abstractNumId w:val="4"/>
  </w:num>
  <w:num w:numId="6" w16cid:durableId="444354019">
    <w:abstractNumId w:val="1"/>
  </w:num>
  <w:num w:numId="7" w16cid:durableId="17742092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0B8"/>
    <w:rsid w:val="00015E22"/>
    <w:rsid w:val="00021FC2"/>
    <w:rsid w:val="00023240"/>
    <w:rsid w:val="00026BF7"/>
    <w:rsid w:val="00050A8E"/>
    <w:rsid w:val="00056E93"/>
    <w:rsid w:val="000635F5"/>
    <w:rsid w:val="00064CFF"/>
    <w:rsid w:val="00065939"/>
    <w:rsid w:val="000668D0"/>
    <w:rsid w:val="00071A33"/>
    <w:rsid w:val="000869F4"/>
    <w:rsid w:val="000A12BF"/>
    <w:rsid w:val="000C0391"/>
    <w:rsid w:val="000C6803"/>
    <w:rsid w:val="000E1CCC"/>
    <w:rsid w:val="000E66E1"/>
    <w:rsid w:val="000E675A"/>
    <w:rsid w:val="000E766D"/>
    <w:rsid w:val="000F3620"/>
    <w:rsid w:val="000F7213"/>
    <w:rsid w:val="0010354A"/>
    <w:rsid w:val="00103853"/>
    <w:rsid w:val="001065E0"/>
    <w:rsid w:val="001365EC"/>
    <w:rsid w:val="00145DCD"/>
    <w:rsid w:val="0016068B"/>
    <w:rsid w:val="00165E23"/>
    <w:rsid w:val="00167281"/>
    <w:rsid w:val="00170985"/>
    <w:rsid w:val="0019309C"/>
    <w:rsid w:val="001A215C"/>
    <w:rsid w:val="001A3AC6"/>
    <w:rsid w:val="001A7C50"/>
    <w:rsid w:val="001B361B"/>
    <w:rsid w:val="001B5F4B"/>
    <w:rsid w:val="001D218D"/>
    <w:rsid w:val="001E1BF5"/>
    <w:rsid w:val="001F409E"/>
    <w:rsid w:val="001F6C7D"/>
    <w:rsid w:val="002048C3"/>
    <w:rsid w:val="002053E9"/>
    <w:rsid w:val="00205583"/>
    <w:rsid w:val="002156E6"/>
    <w:rsid w:val="00222A96"/>
    <w:rsid w:val="00226D75"/>
    <w:rsid w:val="002312B0"/>
    <w:rsid w:val="00243BAC"/>
    <w:rsid w:val="00251D2C"/>
    <w:rsid w:val="00252082"/>
    <w:rsid w:val="00260A76"/>
    <w:rsid w:val="00265492"/>
    <w:rsid w:val="00271E90"/>
    <w:rsid w:val="00274CDB"/>
    <w:rsid w:val="00280880"/>
    <w:rsid w:val="00284F31"/>
    <w:rsid w:val="002879CB"/>
    <w:rsid w:val="00295F6B"/>
    <w:rsid w:val="0029661A"/>
    <w:rsid w:val="002B36AC"/>
    <w:rsid w:val="002C24E2"/>
    <w:rsid w:val="002D3083"/>
    <w:rsid w:val="002E0229"/>
    <w:rsid w:val="002F6AA4"/>
    <w:rsid w:val="00305E42"/>
    <w:rsid w:val="003063FD"/>
    <w:rsid w:val="00306CBE"/>
    <w:rsid w:val="00322F71"/>
    <w:rsid w:val="00324760"/>
    <w:rsid w:val="003247E5"/>
    <w:rsid w:val="00327530"/>
    <w:rsid w:val="00332084"/>
    <w:rsid w:val="00344FDE"/>
    <w:rsid w:val="00345E1A"/>
    <w:rsid w:val="0034662C"/>
    <w:rsid w:val="00363008"/>
    <w:rsid w:val="0036672C"/>
    <w:rsid w:val="00373E5A"/>
    <w:rsid w:val="00395E17"/>
    <w:rsid w:val="00396124"/>
    <w:rsid w:val="003B11B5"/>
    <w:rsid w:val="003B2941"/>
    <w:rsid w:val="003D1C9F"/>
    <w:rsid w:val="003D55ED"/>
    <w:rsid w:val="003D6556"/>
    <w:rsid w:val="003D78E1"/>
    <w:rsid w:val="003D7F95"/>
    <w:rsid w:val="003E5280"/>
    <w:rsid w:val="0041614A"/>
    <w:rsid w:val="00427A43"/>
    <w:rsid w:val="004345F5"/>
    <w:rsid w:val="004438F1"/>
    <w:rsid w:val="00447DE8"/>
    <w:rsid w:val="004508DF"/>
    <w:rsid w:val="00456048"/>
    <w:rsid w:val="00456BFA"/>
    <w:rsid w:val="00464F2E"/>
    <w:rsid w:val="004724BE"/>
    <w:rsid w:val="004928B5"/>
    <w:rsid w:val="004958CD"/>
    <w:rsid w:val="004A0639"/>
    <w:rsid w:val="004C581D"/>
    <w:rsid w:val="004D1D48"/>
    <w:rsid w:val="004D78C2"/>
    <w:rsid w:val="004F6EAC"/>
    <w:rsid w:val="00504E09"/>
    <w:rsid w:val="0051191E"/>
    <w:rsid w:val="00511F95"/>
    <w:rsid w:val="0051427D"/>
    <w:rsid w:val="00526F35"/>
    <w:rsid w:val="00527946"/>
    <w:rsid w:val="00571EEC"/>
    <w:rsid w:val="0059226A"/>
    <w:rsid w:val="005D4622"/>
    <w:rsid w:val="005E4A5D"/>
    <w:rsid w:val="005F5BD1"/>
    <w:rsid w:val="00605D0A"/>
    <w:rsid w:val="00613CDB"/>
    <w:rsid w:val="006371FB"/>
    <w:rsid w:val="006408AF"/>
    <w:rsid w:val="00642445"/>
    <w:rsid w:val="006579E3"/>
    <w:rsid w:val="00672971"/>
    <w:rsid w:val="006778B3"/>
    <w:rsid w:val="00680461"/>
    <w:rsid w:val="00693BA6"/>
    <w:rsid w:val="00695AC3"/>
    <w:rsid w:val="006960B8"/>
    <w:rsid w:val="006B3544"/>
    <w:rsid w:val="006B6E46"/>
    <w:rsid w:val="006E06A7"/>
    <w:rsid w:val="006F1D45"/>
    <w:rsid w:val="006F24B7"/>
    <w:rsid w:val="00703579"/>
    <w:rsid w:val="0070528C"/>
    <w:rsid w:val="00721B5A"/>
    <w:rsid w:val="00723709"/>
    <w:rsid w:val="00733830"/>
    <w:rsid w:val="00734990"/>
    <w:rsid w:val="00750D80"/>
    <w:rsid w:val="00753F56"/>
    <w:rsid w:val="007556EF"/>
    <w:rsid w:val="0075655F"/>
    <w:rsid w:val="007752BB"/>
    <w:rsid w:val="007904B7"/>
    <w:rsid w:val="00791A32"/>
    <w:rsid w:val="007A4FC7"/>
    <w:rsid w:val="007B2822"/>
    <w:rsid w:val="007B573D"/>
    <w:rsid w:val="007B5FE3"/>
    <w:rsid w:val="007F3B28"/>
    <w:rsid w:val="008007F5"/>
    <w:rsid w:val="00806B1D"/>
    <w:rsid w:val="00810222"/>
    <w:rsid w:val="00851A9B"/>
    <w:rsid w:val="0085507D"/>
    <w:rsid w:val="00871EBE"/>
    <w:rsid w:val="00872AE9"/>
    <w:rsid w:val="00894060"/>
    <w:rsid w:val="008A0DDB"/>
    <w:rsid w:val="008A141D"/>
    <w:rsid w:val="008A7DED"/>
    <w:rsid w:val="008D0F84"/>
    <w:rsid w:val="008D1F3D"/>
    <w:rsid w:val="008F012D"/>
    <w:rsid w:val="00900A6A"/>
    <w:rsid w:val="0090353E"/>
    <w:rsid w:val="009058C2"/>
    <w:rsid w:val="00913C30"/>
    <w:rsid w:val="00917BF3"/>
    <w:rsid w:val="00925C05"/>
    <w:rsid w:val="00925DB3"/>
    <w:rsid w:val="009334AD"/>
    <w:rsid w:val="00965851"/>
    <w:rsid w:val="00966BC5"/>
    <w:rsid w:val="00970BF2"/>
    <w:rsid w:val="00980771"/>
    <w:rsid w:val="00997971"/>
    <w:rsid w:val="009B013A"/>
    <w:rsid w:val="009B4AA5"/>
    <w:rsid w:val="009D0FA2"/>
    <w:rsid w:val="009D74D6"/>
    <w:rsid w:val="009E0F5B"/>
    <w:rsid w:val="009E6C72"/>
    <w:rsid w:val="00A001D7"/>
    <w:rsid w:val="00A02808"/>
    <w:rsid w:val="00A2027C"/>
    <w:rsid w:val="00A26C0F"/>
    <w:rsid w:val="00A33AF3"/>
    <w:rsid w:val="00A4324E"/>
    <w:rsid w:val="00A43DC4"/>
    <w:rsid w:val="00A451C9"/>
    <w:rsid w:val="00AB3943"/>
    <w:rsid w:val="00AB5C67"/>
    <w:rsid w:val="00AB7678"/>
    <w:rsid w:val="00AC1E9C"/>
    <w:rsid w:val="00AC708D"/>
    <w:rsid w:val="00AD56C5"/>
    <w:rsid w:val="00AE11B5"/>
    <w:rsid w:val="00B021C9"/>
    <w:rsid w:val="00B03DAC"/>
    <w:rsid w:val="00B44BCC"/>
    <w:rsid w:val="00B54ADB"/>
    <w:rsid w:val="00B60154"/>
    <w:rsid w:val="00B82DE8"/>
    <w:rsid w:val="00B96B31"/>
    <w:rsid w:val="00BA4235"/>
    <w:rsid w:val="00BB255C"/>
    <w:rsid w:val="00BC030A"/>
    <w:rsid w:val="00BD0C63"/>
    <w:rsid w:val="00BD1F11"/>
    <w:rsid w:val="00BE24BC"/>
    <w:rsid w:val="00BF2CFF"/>
    <w:rsid w:val="00C024EF"/>
    <w:rsid w:val="00C04E26"/>
    <w:rsid w:val="00C100DF"/>
    <w:rsid w:val="00C32829"/>
    <w:rsid w:val="00C35493"/>
    <w:rsid w:val="00C41F54"/>
    <w:rsid w:val="00C42329"/>
    <w:rsid w:val="00C44BE7"/>
    <w:rsid w:val="00C46999"/>
    <w:rsid w:val="00C6777B"/>
    <w:rsid w:val="00C87FC3"/>
    <w:rsid w:val="00C94C85"/>
    <w:rsid w:val="00CA4E91"/>
    <w:rsid w:val="00CC1AD7"/>
    <w:rsid w:val="00CD1809"/>
    <w:rsid w:val="00CE31DF"/>
    <w:rsid w:val="00CE6D7B"/>
    <w:rsid w:val="00CF73B9"/>
    <w:rsid w:val="00D126C1"/>
    <w:rsid w:val="00D20BB6"/>
    <w:rsid w:val="00D21C23"/>
    <w:rsid w:val="00D26CA7"/>
    <w:rsid w:val="00D316C8"/>
    <w:rsid w:val="00D454D1"/>
    <w:rsid w:val="00D458A7"/>
    <w:rsid w:val="00D45D2B"/>
    <w:rsid w:val="00D54BF6"/>
    <w:rsid w:val="00D63B55"/>
    <w:rsid w:val="00D7589C"/>
    <w:rsid w:val="00D77930"/>
    <w:rsid w:val="00D847FE"/>
    <w:rsid w:val="00DA40B7"/>
    <w:rsid w:val="00DB522F"/>
    <w:rsid w:val="00DC6923"/>
    <w:rsid w:val="00DE2D5B"/>
    <w:rsid w:val="00DE413D"/>
    <w:rsid w:val="00DE7A02"/>
    <w:rsid w:val="00DF265A"/>
    <w:rsid w:val="00DF5324"/>
    <w:rsid w:val="00DF774B"/>
    <w:rsid w:val="00E04F96"/>
    <w:rsid w:val="00E13CFB"/>
    <w:rsid w:val="00E22190"/>
    <w:rsid w:val="00E27180"/>
    <w:rsid w:val="00E3010B"/>
    <w:rsid w:val="00E31A57"/>
    <w:rsid w:val="00E407CD"/>
    <w:rsid w:val="00E52FC2"/>
    <w:rsid w:val="00E56DFE"/>
    <w:rsid w:val="00E619E1"/>
    <w:rsid w:val="00E75CD6"/>
    <w:rsid w:val="00E75DA4"/>
    <w:rsid w:val="00E7718A"/>
    <w:rsid w:val="00E91359"/>
    <w:rsid w:val="00EA091B"/>
    <w:rsid w:val="00ED1125"/>
    <w:rsid w:val="00ED60E7"/>
    <w:rsid w:val="00EE2818"/>
    <w:rsid w:val="00EE46B2"/>
    <w:rsid w:val="00F06837"/>
    <w:rsid w:val="00F072CB"/>
    <w:rsid w:val="00F12006"/>
    <w:rsid w:val="00F125E0"/>
    <w:rsid w:val="00F170BD"/>
    <w:rsid w:val="00F22EC4"/>
    <w:rsid w:val="00F279C3"/>
    <w:rsid w:val="00F331CB"/>
    <w:rsid w:val="00F513BF"/>
    <w:rsid w:val="00F75D78"/>
    <w:rsid w:val="00F95130"/>
    <w:rsid w:val="00F9526D"/>
    <w:rsid w:val="00F95509"/>
    <w:rsid w:val="00FA42BD"/>
    <w:rsid w:val="00FA60BD"/>
    <w:rsid w:val="00FC7AA3"/>
    <w:rsid w:val="00FE1189"/>
    <w:rsid w:val="00FF1F80"/>
    <w:rsid w:val="00FF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  <w14:docId w14:val="1221CCE1"/>
  <w15:docId w15:val="{46246F8D-3941-49FD-92BE-85734D722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en-GB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454D1"/>
    <w:rPr>
      <w:rFonts w:ascii="Arial" w:hAnsi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C42329"/>
    <w:rPr>
      <w:rFonts w:ascii="Tahoma" w:hAnsi="Tahoma" w:cs="Tahoma"/>
      <w:sz w:val="16"/>
      <w:szCs w:val="16"/>
    </w:rPr>
  </w:style>
  <w:style w:type="paragraph" w:customStyle="1" w:styleId="Rozloendokumentu1">
    <w:name w:val="Rozložení dokumentu1"/>
    <w:basedOn w:val="Normln"/>
    <w:semiHidden/>
    <w:rsid w:val="004958CD"/>
    <w:pPr>
      <w:shd w:val="clear" w:color="auto" w:fill="000080"/>
    </w:pPr>
    <w:rPr>
      <w:rFonts w:ascii="Tahoma" w:hAnsi="Tahoma" w:cs="Tahoma"/>
    </w:rPr>
  </w:style>
  <w:style w:type="paragraph" w:styleId="Zhlav">
    <w:name w:val="header"/>
    <w:basedOn w:val="Normln"/>
    <w:link w:val="ZhlavChar"/>
    <w:uiPriority w:val="99"/>
    <w:rsid w:val="00FA60B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FA60BD"/>
    <w:pPr>
      <w:tabs>
        <w:tab w:val="center" w:pos="4536"/>
        <w:tab w:val="right" w:pos="9072"/>
      </w:tabs>
    </w:pPr>
  </w:style>
  <w:style w:type="character" w:styleId="Odkaznakoment">
    <w:name w:val="annotation reference"/>
    <w:semiHidden/>
    <w:rsid w:val="007B5FE3"/>
    <w:rPr>
      <w:sz w:val="16"/>
      <w:szCs w:val="16"/>
    </w:rPr>
  </w:style>
  <w:style w:type="paragraph" w:styleId="Textkomente">
    <w:name w:val="annotation text"/>
    <w:basedOn w:val="Normln"/>
    <w:semiHidden/>
    <w:rsid w:val="007B5FE3"/>
  </w:style>
  <w:style w:type="paragraph" w:styleId="Pedmtkomente">
    <w:name w:val="annotation subject"/>
    <w:basedOn w:val="Textkomente"/>
    <w:next w:val="Textkomente"/>
    <w:semiHidden/>
    <w:rsid w:val="007B5FE3"/>
    <w:rPr>
      <w:b/>
      <w:bCs/>
    </w:rPr>
  </w:style>
  <w:style w:type="paragraph" w:styleId="Odstavecseseznamem">
    <w:name w:val="List Paragraph"/>
    <w:basedOn w:val="Normln"/>
    <w:uiPriority w:val="34"/>
    <w:qFormat/>
    <w:rsid w:val="0051427D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uiPriority w:val="99"/>
    <w:rsid w:val="002E022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1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83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8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50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06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92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060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1894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341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556101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3064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4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26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03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45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3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10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036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088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76705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61190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5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1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8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15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2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92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88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501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81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4499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0517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8F8FDD5EAD6A934BB5AD56DC7DF032C3" ma:contentTypeVersion="9" ma:contentTypeDescription="Vytvoří nový dokument" ma:contentTypeScope="" ma:versionID="144624985682f0b7c1d96d82a50d5c57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06f38767653115a584deb9686bde8ab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  <xsd:element ref="ns2:MimeType" minOccurs="0"/>
                <xsd:element ref="ns2:MimeTypeResul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default="" ma:description="Zvolte hodnotu Neurčeno, pokud nemá být značka (Hlavní, Příloha) uvedena." ma:format="Dropdown" ma:internalName="Znacka">
      <xsd:simpleType>
        <xsd:restriction base="dms:Choice">
          <xsd:enumeration value="Hlavní"/>
          <xsd:enumeration value="Příloha"/>
          <xsd:enumeration value="Neurčeno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imeType" ma:index="20" nillable="true" ma:displayName="Mime Type" ma:description="" ma:internalName="MimeType">
      <xsd:simpleType>
        <xsd:restriction base="dms:Text">
          <xsd:maxLength value="255"/>
        </xsd:restriction>
      </xsd:simpleType>
    </xsd:element>
    <xsd:element name="MimeTypeResult" ma:index="21" nillable="true" ma:displayName="Mime Type Result" ma:default="None" ma:description="" ma:format="Dropdown" ma:internalName="MimeTypeResult">
      <xsd:simpleType>
        <xsd:restriction base="dms:Text">
          <xsd:enumeration value="None"/>
          <xsd:enumeration value="Valid"/>
          <xsd:enumeration value="Invalid"/>
          <xsd:enumeration value="NoExtension"/>
          <xsd:enumeration value="NoContent"/>
          <xsd:enumeration value="Unknown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Znacka xmlns="b246a3c9-e8b6-4373-bafd-ef843f8c6aef" xsi:nil="true"/>
    <HashValue xmlns="b246a3c9-e8b6-4373-bafd-ef843f8c6aef" xsi:nil="true"/>
    <IDExt xmlns="b246a3c9-e8b6-4373-bafd-ef843f8c6aef" xsi:nil="true"/>
    <CisloJednaci xmlns="b246a3c9-e8b6-4373-bafd-ef843f8c6aef">STC/009461/ÚSF/2024</CisloJednaci>
    <NazevDokumentu xmlns="b246a3c9-e8b6-4373-bafd-ef843f8c6aef">Smlouva na dodávku a servis zařízení pro aplikaci hologramů, násek a výsek / Device for hot foil stamping, embossing and die-cutting</NazevDokumentu>
    <JID xmlns="b246a3c9-e8b6-4373-bafd-ef843f8c6aef">R_STCSPS_0081996</JID>
    <MimeTypeResult xmlns="b246a3c9-e8b6-4373-bafd-ef843f8c6aef">None</MimeTypeResult>
    <MimeType xmlns="b246a3c9-e8b6-4373-bafd-ef843f8c6ae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298F57-4A90-46A9-BD5D-EC26F752D6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DA38B7-F94F-4A2E-9562-2C8058FFF0E0}">
  <ds:schemaRefs>
    <ds:schemaRef ds:uri="b246a3c9-e8b6-4373-bafd-ef843f8c6aef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011E4FA-4792-4238-8B29-AA4C19465D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319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Státní tiskárna cenin, s.p.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Jindřiška Mičudová</dc:creator>
  <cp:lastModifiedBy>Tomašáková Martina</cp:lastModifiedBy>
  <cp:revision>2</cp:revision>
  <cp:lastPrinted>2017-05-11T12:19:00Z</cp:lastPrinted>
  <dcterms:created xsi:type="dcterms:W3CDTF">2024-07-30T06:36:00Z</dcterms:created>
  <dcterms:modified xsi:type="dcterms:W3CDTF">2024-07-30T06:36:00Z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0x010100617DA10A36FE5747AD151C4F74B1AC96008F8FDD5EAD6A934BB5AD56DC7DF032C3</vt:lpwstr>
  </property>
</Properties>
</file>